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1B7328FC" w14:textId="0D400D34" w:rsidR="0024279E" w:rsidRDefault="00DF02B0" w:rsidP="00257626">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r w:rsidR="00257626">
        <w:rPr>
          <w:b/>
          <w:sz w:val="32"/>
          <w:szCs w:val="32"/>
          <w:lang w:val="el-GR"/>
        </w:rPr>
        <w:t xml:space="preserve"> </w:t>
      </w:r>
      <w:r w:rsidR="0024279E" w:rsidRPr="00603221">
        <w:rPr>
          <w:b/>
          <w:sz w:val="32"/>
          <w:szCs w:val="32"/>
          <w:lang w:val="el-GR"/>
        </w:rPr>
        <w:t>για το Έργο</w:t>
      </w:r>
      <w:r w:rsidR="00A406A5">
        <w:rPr>
          <w:b/>
          <w:sz w:val="32"/>
          <w:szCs w:val="32"/>
          <w:lang w:val="el-GR"/>
        </w:rPr>
        <w:t xml:space="preserve"> </w:t>
      </w:r>
      <w:bookmarkStart w:id="0" w:name="_Hlk125029791"/>
      <w:r w:rsidR="0024279E" w:rsidRPr="00B86104">
        <w:rPr>
          <w:b/>
          <w:sz w:val="32"/>
          <w:szCs w:val="32"/>
          <w:lang w:val="el-GR"/>
        </w:rPr>
        <w:t>«</w:t>
      </w:r>
      <w:r w:rsidR="008063A1" w:rsidRPr="008063A1">
        <w:rPr>
          <w:b/>
          <w:sz w:val="32"/>
          <w:szCs w:val="32"/>
          <w:lang w:val="el-GR"/>
        </w:rPr>
        <w:t xml:space="preserve">Υπηρεσίες υλοποίησης και υποστήριξης της παραγωγικής λειτουργίας της ψηφιακής πλατφόρμας αυτοματοποιημένων </w:t>
      </w:r>
      <w:proofErr w:type="spellStart"/>
      <w:r w:rsidR="008063A1" w:rsidRPr="008063A1">
        <w:rPr>
          <w:b/>
          <w:sz w:val="32"/>
          <w:szCs w:val="32"/>
          <w:lang w:val="el-GR"/>
        </w:rPr>
        <w:t>ερωτοαπαντήσεων</w:t>
      </w:r>
      <w:proofErr w:type="spellEnd"/>
      <w:r w:rsidR="008063A1" w:rsidRPr="008063A1">
        <w:rPr>
          <w:b/>
          <w:sz w:val="32"/>
          <w:szCs w:val="32"/>
          <w:lang w:val="el-GR"/>
        </w:rPr>
        <w:t xml:space="preserve"> για την υποβοήθηση της επικοινωνίας των πολιτών </w:t>
      </w:r>
      <w:bookmarkStart w:id="1" w:name="_Hlk126503384"/>
      <w:r w:rsidR="008063A1" w:rsidRPr="008063A1">
        <w:rPr>
          <w:b/>
          <w:sz w:val="32"/>
          <w:szCs w:val="32"/>
          <w:lang w:val="el-GR"/>
        </w:rPr>
        <w:t xml:space="preserve">για τις ανάγκες του Προγράμματος </w:t>
      </w:r>
      <w:r w:rsidR="0088471E" w:rsidRPr="0088471E">
        <w:rPr>
          <w:b/>
          <w:sz w:val="32"/>
          <w:szCs w:val="32"/>
          <w:lang w:val="el-GR"/>
        </w:rPr>
        <w:t xml:space="preserve">«Οικονομική ενίσχυση </w:t>
      </w:r>
      <w:r w:rsidR="005A59F0" w:rsidRPr="005A59F0">
        <w:rPr>
          <w:b/>
          <w:sz w:val="32"/>
          <w:szCs w:val="32"/>
          <w:lang w:val="el-GR"/>
        </w:rPr>
        <w:t xml:space="preserve">για τη διενέργεια πράξεων προληπτικής οδοντιατρικής φροντίδας σε παιδιά ηλικίας έξι έως δώδεκα (6-12) ετών - </w:t>
      </w:r>
      <w:r w:rsidR="005A59F0" w:rsidRPr="008063A1">
        <w:rPr>
          <w:b/>
          <w:sz w:val="32"/>
          <w:szCs w:val="32"/>
          <w:lang w:val="el-GR"/>
        </w:rPr>
        <w:t>(</w:t>
      </w:r>
      <w:r w:rsidR="005A59F0">
        <w:rPr>
          <w:b/>
          <w:sz w:val="32"/>
          <w:szCs w:val="32"/>
          <w:lang w:val="en-US"/>
        </w:rPr>
        <w:t>Dentist</w:t>
      </w:r>
      <w:r w:rsidR="005A59F0" w:rsidRPr="008063A1">
        <w:rPr>
          <w:b/>
          <w:sz w:val="32"/>
          <w:szCs w:val="32"/>
          <w:lang w:val="el-GR"/>
        </w:rPr>
        <w:t xml:space="preserve"> PASS)</w:t>
      </w:r>
      <w:bookmarkEnd w:id="1"/>
      <w:r w:rsidR="005A59F0">
        <w:rPr>
          <w:b/>
          <w:sz w:val="32"/>
          <w:szCs w:val="32"/>
          <w:lang w:val="el-GR"/>
        </w:rPr>
        <w:t>»</w:t>
      </w:r>
      <w:bookmarkEnd w:id="0"/>
      <w:r w:rsidR="005A59F0">
        <w:rPr>
          <w:b/>
          <w:sz w:val="32"/>
          <w:szCs w:val="32"/>
          <w:lang w:val="el-GR"/>
        </w:rPr>
        <w:t>»</w:t>
      </w:r>
    </w:p>
    <w:p w14:paraId="594DA445" w14:textId="77777777" w:rsidR="009B695C" w:rsidRPr="009F5FF3" w:rsidRDefault="009B695C" w:rsidP="00B44C86">
      <w:pPr>
        <w:spacing w:after="0"/>
        <w:rPr>
          <w:b/>
          <w:sz w:val="32"/>
          <w:szCs w:val="32"/>
          <w:lang w:val="el-GR"/>
        </w:rPr>
      </w:pP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9B695C" w:rsidRPr="009B695C" w14:paraId="38765454" w14:textId="77777777" w:rsidTr="00080112">
        <w:tc>
          <w:tcPr>
            <w:tcW w:w="2830" w:type="dxa"/>
            <w:shd w:val="clear" w:color="auto" w:fill="auto"/>
          </w:tcPr>
          <w:p w14:paraId="37D67D82" w14:textId="00C862AB" w:rsidR="009B695C" w:rsidRPr="00603221" w:rsidRDefault="009B695C" w:rsidP="009B695C">
            <w:pPr>
              <w:autoSpaceDE w:val="0"/>
              <w:autoSpaceDN w:val="0"/>
              <w:adjustRightInd w:val="0"/>
              <w:spacing w:before="120" w:after="0"/>
              <w:jc w:val="right"/>
              <w:rPr>
                <w:b/>
                <w:color w:val="000000"/>
                <w:lang w:val="el-GR"/>
              </w:rPr>
            </w:pPr>
            <w:proofErr w:type="spellStart"/>
            <w:r w:rsidRPr="00407CE0">
              <w:t>Κωδ</w:t>
            </w:r>
            <w:proofErr w:type="spellEnd"/>
            <w:r w:rsidRPr="00407CE0">
              <w:t>. ΟΠΣ ΤΑ:</w:t>
            </w:r>
          </w:p>
        </w:tc>
        <w:tc>
          <w:tcPr>
            <w:tcW w:w="6798" w:type="dxa"/>
            <w:gridSpan w:val="2"/>
            <w:shd w:val="clear" w:color="auto" w:fill="auto"/>
          </w:tcPr>
          <w:p w14:paraId="3A99C70F" w14:textId="227DF1DF" w:rsidR="009B695C" w:rsidRDefault="009B695C" w:rsidP="009B695C">
            <w:pPr>
              <w:pStyle w:val="TabletextChar"/>
              <w:spacing w:before="120" w:after="0" w:line="240" w:lineRule="auto"/>
              <w:jc w:val="both"/>
              <w:rPr>
                <w:rFonts w:cs="Tahoma"/>
                <w:sz w:val="22"/>
                <w:szCs w:val="22"/>
              </w:rPr>
            </w:pPr>
            <w:r w:rsidRPr="00D219E6">
              <w:rPr>
                <w:sz w:val="22"/>
                <w:szCs w:val="22"/>
              </w:rPr>
              <w:t>5202702</w:t>
            </w:r>
          </w:p>
        </w:tc>
      </w:tr>
      <w:tr w:rsidR="009B695C" w:rsidRPr="00257626" w14:paraId="5491B2CF" w14:textId="77777777" w:rsidTr="00080112">
        <w:tc>
          <w:tcPr>
            <w:tcW w:w="2830" w:type="dxa"/>
            <w:shd w:val="clear" w:color="auto" w:fill="auto"/>
          </w:tcPr>
          <w:p w14:paraId="0507B003" w14:textId="5D540CF1" w:rsidR="009B695C" w:rsidRPr="00603221" w:rsidRDefault="009B695C" w:rsidP="009B695C">
            <w:pPr>
              <w:autoSpaceDE w:val="0"/>
              <w:autoSpaceDN w:val="0"/>
              <w:adjustRightInd w:val="0"/>
              <w:spacing w:before="120" w:after="0"/>
              <w:jc w:val="right"/>
              <w:rPr>
                <w:b/>
                <w:color w:val="000000"/>
                <w:lang w:val="el-GR"/>
              </w:rPr>
            </w:pPr>
            <w:proofErr w:type="spellStart"/>
            <w:r w:rsidRPr="00407CE0">
              <w:t>Χρημ</w:t>
            </w:r>
            <w:proofErr w:type="spellEnd"/>
            <w:r w:rsidRPr="00407CE0">
              <w:t>ατοδότηση:</w:t>
            </w:r>
          </w:p>
        </w:tc>
        <w:tc>
          <w:tcPr>
            <w:tcW w:w="6798" w:type="dxa"/>
            <w:gridSpan w:val="2"/>
            <w:shd w:val="clear" w:color="auto" w:fill="auto"/>
          </w:tcPr>
          <w:p w14:paraId="2746B8EA" w14:textId="77777777" w:rsidR="009B695C" w:rsidRPr="00B674BF" w:rsidRDefault="009B695C" w:rsidP="009B695C">
            <w:pPr>
              <w:pStyle w:val="TabletextChar"/>
              <w:spacing w:before="120" w:after="0" w:line="240" w:lineRule="auto"/>
              <w:jc w:val="both"/>
              <w:rPr>
                <w:b/>
                <w:bCs/>
                <w:sz w:val="22"/>
                <w:szCs w:val="22"/>
              </w:rPr>
            </w:pPr>
            <w:r w:rsidRPr="00300DF4">
              <w:rPr>
                <w:b/>
                <w:bCs/>
                <w:sz w:val="22"/>
                <w:szCs w:val="22"/>
              </w:rPr>
              <w:t xml:space="preserve">Ταμείο Ανάκαμψης και Ανθεκτικότητας </w:t>
            </w:r>
          </w:p>
          <w:p w14:paraId="4A60B6C7" w14:textId="04EEFE79" w:rsidR="00EE47C5" w:rsidRPr="00A47972" w:rsidRDefault="00EE47C5" w:rsidP="00B44C86">
            <w:pPr>
              <w:pStyle w:val="TabletextChar"/>
              <w:spacing w:before="120" w:after="240"/>
              <w:jc w:val="both"/>
              <w:rPr>
                <w:sz w:val="22"/>
                <w:szCs w:val="22"/>
              </w:rPr>
            </w:pPr>
            <w:r w:rsidRPr="0054657E">
              <w:rPr>
                <w:sz w:val="22"/>
                <w:szCs w:val="22"/>
                <w:u w:val="single"/>
              </w:rPr>
              <w:t>Κωδικός Δράσης</w:t>
            </w:r>
            <w:r w:rsidRPr="0054657E">
              <w:rPr>
                <w:sz w:val="22"/>
                <w:szCs w:val="22"/>
              </w:rPr>
              <w:t>: 16783 «Υλοποίηση Εθνικού Προγράμματος Πρόληψης της Δημόσιας Υγείας “Σπύρος Δοξιάδης”»</w:t>
            </w:r>
          </w:p>
          <w:p w14:paraId="12F82435" w14:textId="659378AC" w:rsidR="00EE47C5" w:rsidRPr="00B44C86" w:rsidRDefault="00EE47C5" w:rsidP="00B44C86">
            <w:pPr>
              <w:pStyle w:val="TabletextChar"/>
              <w:spacing w:before="120" w:after="240"/>
              <w:jc w:val="both"/>
              <w:rPr>
                <w:sz w:val="22"/>
                <w:szCs w:val="22"/>
              </w:rPr>
            </w:pPr>
            <w:r w:rsidRPr="0054657E">
              <w:rPr>
                <w:sz w:val="22"/>
                <w:szCs w:val="22"/>
                <w:u w:val="single"/>
              </w:rPr>
              <w:t>Άξονας</w:t>
            </w:r>
            <w:r w:rsidR="00A47972">
              <w:rPr>
                <w:sz w:val="22"/>
                <w:szCs w:val="22"/>
                <w:u w:val="single"/>
              </w:rPr>
              <w:t xml:space="preserve"> </w:t>
            </w:r>
            <w:r w:rsidRPr="0054657E">
              <w:rPr>
                <w:sz w:val="22"/>
                <w:szCs w:val="22"/>
                <w:u w:val="single"/>
              </w:rPr>
              <w:t>3.3</w:t>
            </w:r>
            <w:r w:rsidRPr="0054657E">
              <w:rPr>
                <w:sz w:val="22"/>
                <w:szCs w:val="22"/>
              </w:rPr>
              <w:t xml:space="preserve"> «Ενίσχυση της προσβασιμότητας, της αποτελεσματικότητας και της ποιότητας του συστήματος υγείας»</w:t>
            </w:r>
          </w:p>
        </w:tc>
      </w:tr>
      <w:tr w:rsidR="00560C7F" w:rsidRPr="00257626" w14:paraId="0BCC5B53" w14:textId="77777777" w:rsidTr="00EF0725">
        <w:tc>
          <w:tcPr>
            <w:tcW w:w="2830" w:type="dxa"/>
            <w:shd w:val="clear" w:color="auto" w:fill="auto"/>
            <w:vAlign w:val="center"/>
          </w:tcPr>
          <w:p w14:paraId="0232F1F7" w14:textId="01EF9080" w:rsidR="0024279E" w:rsidRPr="00603221" w:rsidRDefault="00E05F03" w:rsidP="00994167">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994167">
            <w:pPr>
              <w:autoSpaceDE w:val="0"/>
              <w:autoSpaceDN w:val="0"/>
              <w:adjustRightInd w:val="0"/>
              <w:spacing w:before="120" w:after="0"/>
              <w:jc w:val="right"/>
              <w:rPr>
                <w:b/>
                <w:color w:val="000000"/>
              </w:rPr>
            </w:pPr>
          </w:p>
        </w:tc>
        <w:tc>
          <w:tcPr>
            <w:tcW w:w="6798" w:type="dxa"/>
            <w:gridSpan w:val="2"/>
            <w:shd w:val="clear" w:color="auto" w:fill="auto"/>
            <w:vAlign w:val="center"/>
          </w:tcPr>
          <w:p w14:paraId="36FC6570" w14:textId="6DEC36B2" w:rsidR="001F455A" w:rsidRPr="00274473" w:rsidRDefault="001F455A" w:rsidP="00B44C86">
            <w:pPr>
              <w:pStyle w:val="TabletextChar"/>
              <w:spacing w:before="12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00D86293" w:rsidRPr="00300DF4">
              <w:rPr>
                <w:rFonts w:cs="Tahoma"/>
                <w:b/>
                <w:bCs/>
                <w:sz w:val="22"/>
                <w:szCs w:val="22"/>
              </w:rPr>
              <w:t>€</w:t>
            </w:r>
            <w:r w:rsidR="00B44C86" w:rsidRPr="00B44C86">
              <w:rPr>
                <w:rFonts w:cs="Tahoma"/>
                <w:b/>
                <w:bCs/>
                <w:sz w:val="22"/>
                <w:szCs w:val="22"/>
              </w:rPr>
              <w:t xml:space="preserve"> </w:t>
            </w:r>
            <w:r w:rsidR="008063A1" w:rsidRPr="00300DF4">
              <w:rPr>
                <w:rFonts w:cs="Tahoma"/>
                <w:b/>
                <w:bCs/>
                <w:sz w:val="22"/>
                <w:szCs w:val="22"/>
              </w:rPr>
              <w:t>61</w:t>
            </w:r>
            <w:r w:rsidR="00D70DF4" w:rsidRPr="00300DF4">
              <w:rPr>
                <w:rFonts w:cs="Tahoma"/>
                <w:b/>
                <w:bCs/>
                <w:sz w:val="22"/>
                <w:szCs w:val="22"/>
              </w:rPr>
              <w:t>.</w:t>
            </w:r>
            <w:r w:rsidR="008063A1" w:rsidRPr="00300DF4">
              <w:rPr>
                <w:rFonts w:cs="Tahoma"/>
                <w:b/>
                <w:bCs/>
                <w:sz w:val="22"/>
                <w:szCs w:val="22"/>
              </w:rPr>
              <w:t>75</w:t>
            </w:r>
            <w:r w:rsidR="00D86293" w:rsidRPr="00300DF4">
              <w:rPr>
                <w:rFonts w:cs="Tahoma"/>
                <w:b/>
                <w:bCs/>
                <w:sz w:val="22"/>
                <w:szCs w:val="22"/>
              </w:rPr>
              <w:t>0</w:t>
            </w:r>
            <w:r w:rsidR="00D70DF4" w:rsidRPr="00300DF4">
              <w:rPr>
                <w:rFonts w:cs="Tahoma"/>
                <w:b/>
                <w:bCs/>
                <w:sz w:val="22"/>
                <w:szCs w:val="22"/>
              </w:rPr>
              <w:t>,</w:t>
            </w:r>
            <w:r w:rsidR="00D86293" w:rsidRPr="00300DF4">
              <w:rPr>
                <w:rFonts w:cs="Tahoma"/>
                <w:b/>
                <w:bCs/>
                <w:sz w:val="22"/>
                <w:szCs w:val="22"/>
              </w:rPr>
              <w:t>00</w:t>
            </w:r>
            <w:r w:rsidR="00D86293" w:rsidRPr="00D86293">
              <w:rPr>
                <w:rFonts w:cs="Tahoma"/>
                <w:sz w:val="22"/>
                <w:szCs w:val="22"/>
              </w:rPr>
              <w:t xml:space="preserve">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εριλαμβανομένου ΦΠΑ</w:t>
            </w:r>
            <w:r w:rsidR="00B44C86">
              <w:rPr>
                <w:rFonts w:cs="Tahoma"/>
                <w:sz w:val="22"/>
                <w:szCs w:val="22"/>
              </w:rPr>
              <w:t xml:space="preserve"> (Π</w:t>
            </w:r>
            <w:r w:rsidRPr="00603221">
              <w:rPr>
                <w:rFonts w:cs="Tahoma"/>
                <w:sz w:val="22"/>
                <w:szCs w:val="22"/>
              </w:rPr>
              <w:t xml:space="preserve">ροϋπολογισμός με ΦΠΑ: </w:t>
            </w:r>
            <w:r w:rsidR="00D86293" w:rsidRPr="00300DF4">
              <w:rPr>
                <w:rFonts w:cs="Tahoma"/>
                <w:b/>
                <w:bCs/>
                <w:sz w:val="22"/>
                <w:szCs w:val="22"/>
              </w:rPr>
              <w:t>€</w:t>
            </w:r>
            <w:r w:rsidR="00B44C86" w:rsidRPr="00B44C86">
              <w:rPr>
                <w:rFonts w:cs="Tahoma"/>
                <w:b/>
                <w:bCs/>
                <w:sz w:val="22"/>
                <w:szCs w:val="22"/>
              </w:rPr>
              <w:t xml:space="preserve"> </w:t>
            </w:r>
            <w:r w:rsidR="008063A1" w:rsidRPr="00300DF4">
              <w:rPr>
                <w:rFonts w:cs="Tahoma"/>
                <w:b/>
                <w:bCs/>
                <w:sz w:val="22"/>
                <w:szCs w:val="22"/>
              </w:rPr>
              <w:t>76</w:t>
            </w:r>
            <w:r w:rsidR="00D70DF4" w:rsidRPr="00300DF4">
              <w:rPr>
                <w:rFonts w:cs="Tahoma"/>
                <w:b/>
                <w:bCs/>
                <w:sz w:val="22"/>
                <w:szCs w:val="22"/>
              </w:rPr>
              <w:t>.</w:t>
            </w:r>
            <w:r w:rsidR="008063A1" w:rsidRPr="00300DF4">
              <w:rPr>
                <w:rFonts w:cs="Tahoma"/>
                <w:b/>
                <w:bCs/>
                <w:sz w:val="22"/>
                <w:szCs w:val="22"/>
              </w:rPr>
              <w:t>57</w:t>
            </w:r>
            <w:r w:rsidR="00C622A6" w:rsidRPr="00300DF4">
              <w:rPr>
                <w:rFonts w:cs="Tahoma"/>
                <w:b/>
                <w:bCs/>
                <w:sz w:val="22"/>
                <w:szCs w:val="22"/>
              </w:rPr>
              <w:t>0</w:t>
            </w:r>
            <w:r w:rsidR="00D70DF4" w:rsidRPr="00300DF4">
              <w:rPr>
                <w:rFonts w:cs="Tahoma"/>
                <w:b/>
                <w:bCs/>
                <w:sz w:val="22"/>
                <w:szCs w:val="22"/>
              </w:rPr>
              <w:t>,</w:t>
            </w:r>
            <w:r w:rsidR="00D86293" w:rsidRPr="00300DF4">
              <w:rPr>
                <w:rFonts w:cs="Tahoma"/>
                <w:b/>
                <w:bCs/>
                <w:sz w:val="22"/>
                <w:szCs w:val="22"/>
              </w:rPr>
              <w:t>00</w:t>
            </w:r>
            <w:r w:rsidRPr="00BC485D">
              <w:rPr>
                <w:rFonts w:cs="Tahoma"/>
                <w:sz w:val="22"/>
                <w:szCs w:val="22"/>
              </w:rPr>
              <w:t>, ΦΠΑ 24%</w:t>
            </w:r>
            <w:r w:rsidR="00B44C86">
              <w:rPr>
                <w:rFonts w:cs="Tahoma"/>
                <w:sz w:val="22"/>
                <w:szCs w:val="22"/>
              </w:rPr>
              <w:t>:</w:t>
            </w:r>
            <w:r w:rsidRPr="00BC485D">
              <w:rPr>
                <w:rFonts w:cs="Tahoma"/>
                <w:sz w:val="22"/>
                <w:szCs w:val="22"/>
              </w:rPr>
              <w:t xml:space="preserve"> </w:t>
            </w:r>
            <w:r w:rsidR="006D17B0" w:rsidRPr="00300DF4">
              <w:rPr>
                <w:rFonts w:cs="Tahoma"/>
                <w:b/>
                <w:bCs/>
                <w:sz w:val="22"/>
                <w:szCs w:val="22"/>
              </w:rPr>
              <w:t>€</w:t>
            </w:r>
            <w:r w:rsidR="00B44C86" w:rsidRPr="00B44C86">
              <w:rPr>
                <w:rFonts w:cs="Tahoma"/>
                <w:b/>
                <w:bCs/>
                <w:sz w:val="22"/>
                <w:szCs w:val="22"/>
              </w:rPr>
              <w:t xml:space="preserve"> </w:t>
            </w:r>
            <w:r w:rsidR="008063A1" w:rsidRPr="00300DF4">
              <w:rPr>
                <w:rFonts w:cs="Tahoma"/>
                <w:b/>
                <w:bCs/>
                <w:sz w:val="22"/>
                <w:szCs w:val="22"/>
              </w:rPr>
              <w:t>14</w:t>
            </w:r>
            <w:r w:rsidR="00D70DF4" w:rsidRPr="00300DF4">
              <w:rPr>
                <w:rFonts w:cs="Tahoma"/>
                <w:b/>
                <w:bCs/>
                <w:sz w:val="22"/>
                <w:szCs w:val="22"/>
              </w:rPr>
              <w:t>.</w:t>
            </w:r>
            <w:r w:rsidR="008063A1" w:rsidRPr="00300DF4">
              <w:rPr>
                <w:rFonts w:cs="Tahoma"/>
                <w:b/>
                <w:bCs/>
                <w:sz w:val="22"/>
                <w:szCs w:val="22"/>
              </w:rPr>
              <w:t>8</w:t>
            </w:r>
            <w:r w:rsidR="00C622A6" w:rsidRPr="00300DF4">
              <w:rPr>
                <w:rFonts w:cs="Tahoma"/>
                <w:b/>
                <w:bCs/>
                <w:sz w:val="22"/>
                <w:szCs w:val="22"/>
              </w:rPr>
              <w:t>20</w:t>
            </w:r>
            <w:r w:rsidR="00D70DF4" w:rsidRPr="00300DF4">
              <w:rPr>
                <w:rFonts w:cs="Tahoma"/>
                <w:b/>
                <w:bCs/>
                <w:sz w:val="22"/>
                <w:szCs w:val="22"/>
              </w:rPr>
              <w:t>,</w:t>
            </w:r>
            <w:r w:rsidR="00D86293" w:rsidRPr="00300DF4">
              <w:rPr>
                <w:rFonts w:cs="Tahoma"/>
                <w:b/>
                <w:bCs/>
                <w:sz w:val="22"/>
                <w:szCs w:val="22"/>
              </w:rPr>
              <w:t>00</w:t>
            </w:r>
            <w:r w:rsidR="00B44C86" w:rsidRPr="00B44C86">
              <w:rPr>
                <w:rFonts w:cs="Tahoma"/>
                <w:sz w:val="22"/>
                <w:szCs w:val="22"/>
              </w:rPr>
              <w:t>)</w:t>
            </w:r>
          </w:p>
        </w:tc>
      </w:tr>
      <w:tr w:rsidR="00C622A6" w:rsidRPr="00D86293" w14:paraId="35B1EA53" w14:textId="77777777" w:rsidTr="00EF0725">
        <w:tc>
          <w:tcPr>
            <w:tcW w:w="2830" w:type="dxa"/>
            <w:shd w:val="clear" w:color="auto" w:fill="auto"/>
            <w:vAlign w:val="center"/>
          </w:tcPr>
          <w:p w14:paraId="39D82644" w14:textId="77777777" w:rsidR="00C622A6" w:rsidRPr="00603221" w:rsidRDefault="00C622A6" w:rsidP="00994167">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center"/>
          </w:tcPr>
          <w:p w14:paraId="52A80CDE" w14:textId="77777777" w:rsidR="00C622A6" w:rsidRDefault="00C622A6" w:rsidP="00B44C86">
            <w:pPr>
              <w:suppressAutoHyphens w:val="0"/>
              <w:spacing w:before="120" w:line="236" w:lineRule="auto"/>
              <w:rPr>
                <w:lang w:val="el-GR"/>
              </w:rPr>
            </w:pPr>
            <w:r w:rsidRPr="007231E8">
              <w:rPr>
                <w:lang w:val="el-GR"/>
              </w:rPr>
              <w:t>72200000-7 - Υπηρεσίες προγραμματισμού λογισμικού και παροχής συμβουλών</w:t>
            </w:r>
          </w:p>
          <w:p w14:paraId="3440D180" w14:textId="672FC148" w:rsidR="00C622A6" w:rsidRPr="004B24A7" w:rsidRDefault="00C622A6" w:rsidP="00B44C86">
            <w:pPr>
              <w:suppressAutoHyphens w:val="0"/>
              <w:spacing w:line="236" w:lineRule="auto"/>
              <w:rPr>
                <w:lang w:val="el-GR"/>
              </w:rPr>
            </w:pPr>
            <w:r w:rsidRPr="00107E67">
              <w:rPr>
                <w:lang w:val="el-GR"/>
              </w:rPr>
              <w:t>72253200-5 - Υπηρεσίες υποστήριξης συστημάτων πληροφορικής</w:t>
            </w:r>
          </w:p>
        </w:tc>
      </w:tr>
      <w:tr w:rsidR="0024279E" w:rsidRPr="00257626" w14:paraId="5035F07E" w14:textId="77777777" w:rsidTr="00EF0725">
        <w:tc>
          <w:tcPr>
            <w:tcW w:w="2830" w:type="dxa"/>
            <w:shd w:val="clear" w:color="auto" w:fill="auto"/>
            <w:vAlign w:val="center"/>
          </w:tcPr>
          <w:p w14:paraId="05774F4B" w14:textId="77777777" w:rsidR="0024279E" w:rsidRPr="00603221" w:rsidRDefault="0024279E" w:rsidP="00994167">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4D299B41" w14:textId="026DF83F" w:rsidR="006E5AB3" w:rsidRPr="00603221" w:rsidRDefault="0024279E" w:rsidP="00B44C86">
            <w:pPr>
              <w:autoSpaceDE w:val="0"/>
              <w:autoSpaceDN w:val="0"/>
              <w:adjustRightInd w:val="0"/>
              <w:spacing w:before="12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24279E" w:rsidRPr="00DF02B0" w:rsidDel="005977E7" w14:paraId="1ED3570A" w14:textId="77777777" w:rsidTr="00EF0725">
        <w:tc>
          <w:tcPr>
            <w:tcW w:w="2830" w:type="dxa"/>
            <w:shd w:val="clear" w:color="auto" w:fill="auto"/>
            <w:vAlign w:val="center"/>
          </w:tcPr>
          <w:p w14:paraId="4057F07C" w14:textId="77777777" w:rsidR="0024279E" w:rsidRPr="00603221" w:rsidRDefault="0024279E" w:rsidP="00994167">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08B18F4E" w14:textId="47FECABF" w:rsidR="0024279E" w:rsidRPr="00603221" w:rsidDel="005977E7" w:rsidRDefault="00BB1C71" w:rsidP="00C82832">
            <w:pPr>
              <w:autoSpaceDE w:val="0"/>
              <w:autoSpaceDN w:val="0"/>
              <w:adjustRightInd w:val="0"/>
              <w:spacing w:before="120" w:after="0"/>
              <w:jc w:val="left"/>
              <w:rPr>
                <w:b/>
                <w:color w:val="000000"/>
              </w:rPr>
            </w:pPr>
            <w:r>
              <w:rPr>
                <w:b/>
                <w:color w:val="000000"/>
              </w:rPr>
              <w:t>26-04-2023</w:t>
            </w:r>
          </w:p>
        </w:tc>
      </w:tr>
      <w:tr w:rsidR="00C82832"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30DE83DC" w14:textId="233F4EE9" w:rsidR="00C82832" w:rsidRPr="00603221" w:rsidDel="005977E7" w:rsidRDefault="00BB1C71" w:rsidP="00C82832">
            <w:pPr>
              <w:autoSpaceDE w:val="0"/>
              <w:autoSpaceDN w:val="0"/>
              <w:adjustRightInd w:val="0"/>
              <w:spacing w:before="120" w:after="0"/>
              <w:rPr>
                <w:b/>
                <w:color w:val="000000"/>
                <w:highlight w:val="yellow"/>
              </w:rPr>
            </w:pPr>
            <w:r>
              <w:rPr>
                <w:b/>
                <w:color w:val="000000"/>
              </w:rPr>
              <w:t>11-04-2023</w:t>
            </w:r>
          </w:p>
        </w:tc>
      </w:tr>
      <w:tr w:rsidR="00C82832"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4556DC49" w14:textId="49117C0B" w:rsidR="00C82832" w:rsidRPr="00603221" w:rsidDel="005977E7" w:rsidRDefault="00BB1C71" w:rsidP="00C82832">
            <w:pPr>
              <w:autoSpaceDE w:val="0"/>
              <w:autoSpaceDN w:val="0"/>
              <w:adjustRightInd w:val="0"/>
              <w:spacing w:before="120" w:after="0"/>
              <w:rPr>
                <w:b/>
                <w:color w:val="000000"/>
                <w:highlight w:val="yellow"/>
              </w:rPr>
            </w:pPr>
            <w:r>
              <w:rPr>
                <w:b/>
                <w:color w:val="000000"/>
              </w:rPr>
              <w:t>11-04-2023</w:t>
            </w:r>
          </w:p>
        </w:tc>
      </w:tr>
      <w:tr w:rsidR="00C82832"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shd w:val="clear" w:color="auto" w:fill="auto"/>
            <w:vAlign w:val="center"/>
          </w:tcPr>
          <w:p w14:paraId="4143835E" w14:textId="605AF061" w:rsidR="00C82832" w:rsidRPr="00603221" w:rsidRDefault="00BB1C71" w:rsidP="00C82832">
            <w:pPr>
              <w:autoSpaceDE w:val="0"/>
              <w:autoSpaceDN w:val="0"/>
              <w:adjustRightInd w:val="0"/>
              <w:spacing w:before="120" w:after="0"/>
              <w:rPr>
                <w:b/>
                <w:highlight w:val="magenta"/>
                <w:lang w:val="el-GR"/>
              </w:rPr>
            </w:pPr>
            <w:r>
              <w:rPr>
                <w:b/>
                <w:color w:val="000000"/>
              </w:rPr>
              <w:t>11-04-2023</w:t>
            </w:r>
          </w:p>
        </w:tc>
      </w:tr>
    </w:tbl>
    <w:p w14:paraId="6F8FBAE8" w14:textId="77777777" w:rsidR="003C0732" w:rsidRDefault="003C0732" w:rsidP="00C82832"/>
    <w:p w14:paraId="7D7F8C2C" w14:textId="1B79DE2E" w:rsidR="0024279E" w:rsidRPr="00FE037B" w:rsidRDefault="0024279E" w:rsidP="001E75C5">
      <w:pPr>
        <w:pStyle w:val="Contents"/>
        <w:numPr>
          <w:ilvl w:val="0"/>
          <w:numId w:val="0"/>
        </w:numPr>
        <w:ind w:left="432" w:hanging="432"/>
        <w:outlineLvl w:val="9"/>
        <w:rPr>
          <w:rFonts w:ascii="Tahoma" w:hAnsi="Tahoma" w:cs="Tahoma"/>
          <w:sz w:val="22"/>
          <w:szCs w:val="22"/>
        </w:rPr>
      </w:pPr>
      <w:bookmarkStart w:id="2" w:name="_Toc375058496"/>
      <w:bookmarkStart w:id="3" w:name="_Toc418166314"/>
      <w:bookmarkStart w:id="4" w:name="_Toc97194254"/>
      <w:bookmarkStart w:id="5" w:name="_Toc97194401"/>
      <w:r w:rsidRPr="00080112">
        <w:rPr>
          <w:rFonts w:ascii="Tahoma" w:hAnsi="Tahoma" w:cs="Tahoma"/>
          <w:sz w:val="22"/>
          <w:szCs w:val="22"/>
        </w:rPr>
        <w:lastRenderedPageBreak/>
        <w:t>ΓΕΝΙΚΕΣ ΠΛΗΡΟΦΟΡΙΕΣ</w:t>
      </w:r>
      <w:bookmarkEnd w:id="2"/>
      <w:bookmarkEnd w:id="3"/>
      <w:bookmarkEnd w:id="4"/>
      <w:bookmarkEnd w:id="5"/>
    </w:p>
    <w:tbl>
      <w:tblPr>
        <w:tblpPr w:leftFromText="180" w:rightFromText="180" w:vertAnchor="text" w:tblpY="1"/>
        <w:tblOverlap w:val="neve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FC7B6B">
        <w:trPr>
          <w:tblHeader/>
        </w:trPr>
        <w:tc>
          <w:tcPr>
            <w:tcW w:w="9855" w:type="dxa"/>
            <w:gridSpan w:val="2"/>
            <w:shd w:val="clear" w:color="auto" w:fill="E0E0E0"/>
            <w:vAlign w:val="center"/>
          </w:tcPr>
          <w:p w14:paraId="213160EF" w14:textId="77777777" w:rsidR="0024279E" w:rsidRPr="00A81D32" w:rsidRDefault="0024279E" w:rsidP="00FC7B6B">
            <w:pPr>
              <w:rPr>
                <w:b/>
                <w:bCs/>
                <w:lang w:val="el-GR"/>
              </w:rPr>
            </w:pPr>
            <w:bookmarkStart w:id="6" w:name="_Toc375058497"/>
            <w:bookmarkStart w:id="7" w:name="_Toc418166315"/>
            <w:bookmarkStart w:id="8" w:name="_Toc97194255"/>
            <w:bookmarkStart w:id="9" w:name="_Toc97194402"/>
            <w:r w:rsidRPr="00A81D32">
              <w:rPr>
                <w:b/>
                <w:bCs/>
                <w:lang w:val="el-GR"/>
              </w:rPr>
              <w:t>Συνοπτικά στοιχεία Έργου</w:t>
            </w:r>
            <w:bookmarkEnd w:id="6"/>
            <w:bookmarkEnd w:id="7"/>
            <w:bookmarkEnd w:id="8"/>
            <w:bookmarkEnd w:id="9"/>
          </w:p>
        </w:tc>
      </w:tr>
      <w:tr w:rsidR="0024279E" w:rsidRPr="00257626" w14:paraId="1C99A434" w14:textId="77777777" w:rsidTr="00FC7B6B">
        <w:tc>
          <w:tcPr>
            <w:tcW w:w="3708" w:type="dxa"/>
            <w:vAlign w:val="center"/>
          </w:tcPr>
          <w:p w14:paraId="5395A867" w14:textId="77777777" w:rsidR="0024279E" w:rsidRPr="00603221" w:rsidRDefault="0024279E" w:rsidP="00FC7B6B">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6AA04F72" w:rsidR="0024279E" w:rsidRPr="008063A1" w:rsidRDefault="005A59F0" w:rsidP="00B44C86">
            <w:pPr>
              <w:pStyle w:val="TabletextChar"/>
              <w:jc w:val="both"/>
              <w:rPr>
                <w:rFonts w:cs="Tahoma"/>
                <w:b/>
                <w:sz w:val="22"/>
                <w:szCs w:val="22"/>
              </w:rPr>
            </w:pPr>
            <w:r>
              <w:rPr>
                <w:rFonts w:cs="Tahoma"/>
                <w:b/>
                <w:sz w:val="22"/>
                <w:szCs w:val="22"/>
              </w:rPr>
              <w:t>«</w:t>
            </w:r>
            <w:r w:rsidR="008063A1" w:rsidRPr="008063A1">
              <w:rPr>
                <w:rFonts w:cs="Tahoma"/>
                <w:b/>
                <w:sz w:val="22"/>
                <w:szCs w:val="22"/>
              </w:rPr>
              <w:t xml:space="preserve">Υπηρεσίες υλοποίησης και υποστήριξης της παραγωγικής λειτουργίας της ψηφιακής πλατφόρμας αυτοματοποιημένων </w:t>
            </w:r>
            <w:proofErr w:type="spellStart"/>
            <w:r w:rsidR="008063A1" w:rsidRPr="008063A1">
              <w:rPr>
                <w:rFonts w:cs="Tahoma"/>
                <w:b/>
                <w:sz w:val="22"/>
                <w:szCs w:val="22"/>
              </w:rPr>
              <w:t>ερωτοαπαντήσεων</w:t>
            </w:r>
            <w:proofErr w:type="spellEnd"/>
            <w:r w:rsidR="008063A1" w:rsidRPr="008063A1">
              <w:rPr>
                <w:rFonts w:cs="Tahoma"/>
                <w:b/>
                <w:sz w:val="22"/>
                <w:szCs w:val="22"/>
              </w:rPr>
              <w:t xml:space="preserve"> για την υποβοήθηση της επικοινωνίας των πολιτών για τις ανάγκες του Προγράμματος </w:t>
            </w:r>
            <w:r w:rsidRPr="005A59F0">
              <w:rPr>
                <w:rFonts w:cs="Tahoma"/>
                <w:b/>
                <w:sz w:val="22"/>
                <w:szCs w:val="22"/>
              </w:rPr>
              <w:t>«</w:t>
            </w:r>
            <w:r w:rsidR="00D5590E">
              <w:rPr>
                <w:rFonts w:cs="Tahoma"/>
                <w:b/>
                <w:sz w:val="22"/>
                <w:szCs w:val="22"/>
                <w:lang w:val="en-US"/>
              </w:rPr>
              <w:t>O</w:t>
            </w:r>
            <w:proofErr w:type="spellStart"/>
            <w:r w:rsidR="00D5590E" w:rsidRPr="005A59F0">
              <w:rPr>
                <w:rFonts w:cs="Tahoma"/>
                <w:b/>
                <w:sz w:val="22"/>
                <w:szCs w:val="22"/>
              </w:rPr>
              <w:t>ικονομική</w:t>
            </w:r>
            <w:proofErr w:type="spellEnd"/>
            <w:r w:rsidR="00D5590E" w:rsidRPr="005A59F0">
              <w:rPr>
                <w:rFonts w:cs="Tahoma"/>
                <w:b/>
                <w:sz w:val="22"/>
                <w:szCs w:val="22"/>
              </w:rPr>
              <w:t xml:space="preserve"> </w:t>
            </w:r>
            <w:r w:rsidRPr="005A59F0">
              <w:rPr>
                <w:rFonts w:cs="Tahoma"/>
                <w:b/>
                <w:sz w:val="22"/>
                <w:szCs w:val="22"/>
              </w:rPr>
              <w:t>ενίσχυση για τη διενέργεια πράξεων προληπτικής οδοντιατρικής φροντίδας σε παιδιά ηλικίας έξι έως δώδεκα (6-12) ετών - (</w:t>
            </w:r>
            <w:proofErr w:type="spellStart"/>
            <w:r w:rsidRPr="005A59F0">
              <w:rPr>
                <w:rFonts w:cs="Tahoma"/>
                <w:b/>
                <w:sz w:val="22"/>
                <w:szCs w:val="22"/>
              </w:rPr>
              <w:t>Dentist</w:t>
            </w:r>
            <w:proofErr w:type="spellEnd"/>
            <w:r w:rsidRPr="005A59F0">
              <w:rPr>
                <w:rFonts w:cs="Tahoma"/>
                <w:b/>
                <w:sz w:val="22"/>
                <w:szCs w:val="22"/>
              </w:rPr>
              <w:t xml:space="preserve"> PASS)»»</w:t>
            </w:r>
          </w:p>
        </w:tc>
      </w:tr>
      <w:tr w:rsidR="0024279E" w:rsidRPr="00317788" w14:paraId="46881B27" w14:textId="77777777" w:rsidTr="00FC7B6B">
        <w:tc>
          <w:tcPr>
            <w:tcW w:w="3708" w:type="dxa"/>
            <w:vAlign w:val="center"/>
          </w:tcPr>
          <w:p w14:paraId="4D3D1D01" w14:textId="77777777" w:rsidR="0024279E" w:rsidRPr="00603221" w:rsidRDefault="0024279E" w:rsidP="00FC7B6B">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FC7B6B">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3B001AD1" w14:textId="77777777" w:rsidTr="00FC7B6B">
        <w:tc>
          <w:tcPr>
            <w:tcW w:w="3708" w:type="dxa"/>
            <w:vAlign w:val="center"/>
          </w:tcPr>
          <w:p w14:paraId="6E86843A" w14:textId="77777777" w:rsidR="004B24A7" w:rsidRPr="00603221" w:rsidRDefault="004B24A7" w:rsidP="00FC7B6B">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2314AC5F" w:rsidR="004B24A7" w:rsidRPr="00080112" w:rsidRDefault="004B24A7" w:rsidP="00FC7B6B">
            <w:pPr>
              <w:pStyle w:val="TabletextChar"/>
              <w:rPr>
                <w:rFonts w:cs="Tahoma"/>
                <w:b/>
                <w:sz w:val="22"/>
                <w:szCs w:val="22"/>
                <w:lang w:val="en-GB"/>
              </w:rPr>
            </w:pPr>
            <w:r w:rsidRPr="004B24A7">
              <w:rPr>
                <w:rFonts w:cs="Tahoma"/>
                <w:b/>
                <w:sz w:val="22"/>
                <w:szCs w:val="22"/>
              </w:rPr>
              <w:t xml:space="preserve">ΥΠΟΥΡΓΕΙΟ </w:t>
            </w:r>
            <w:r w:rsidR="00D5590E">
              <w:rPr>
                <w:rFonts w:cs="Tahoma"/>
                <w:b/>
                <w:sz w:val="22"/>
                <w:szCs w:val="22"/>
              </w:rPr>
              <w:t>ΥΓΕΙΑΣ</w:t>
            </w:r>
          </w:p>
        </w:tc>
      </w:tr>
      <w:tr w:rsidR="004B24A7" w:rsidRPr="00DF02B0" w14:paraId="54746909" w14:textId="77777777" w:rsidTr="00FC7B6B">
        <w:tc>
          <w:tcPr>
            <w:tcW w:w="3708" w:type="dxa"/>
            <w:vAlign w:val="center"/>
          </w:tcPr>
          <w:p w14:paraId="0E11A93B" w14:textId="77777777" w:rsidR="004B24A7" w:rsidRPr="00603221" w:rsidRDefault="004B24A7" w:rsidP="00FC7B6B">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7C816974" w:rsidR="004B24A7" w:rsidRPr="004B24A7" w:rsidRDefault="004B24A7" w:rsidP="00FC7B6B">
            <w:pPr>
              <w:pStyle w:val="TabletextChar"/>
              <w:rPr>
                <w:rFonts w:cs="Tahoma"/>
                <w:b/>
                <w:sz w:val="22"/>
                <w:szCs w:val="22"/>
              </w:rPr>
            </w:pPr>
            <w:r w:rsidRPr="004B24A7">
              <w:rPr>
                <w:rFonts w:cs="Tahoma"/>
                <w:b/>
                <w:sz w:val="22"/>
                <w:szCs w:val="22"/>
              </w:rPr>
              <w:t>ΥΠΟΥΡΓΕΙΟ</w:t>
            </w:r>
            <w:r w:rsidR="00281410">
              <w:rPr>
                <w:rFonts w:cs="Tahoma"/>
                <w:b/>
                <w:sz w:val="22"/>
                <w:szCs w:val="22"/>
              </w:rPr>
              <w:t xml:space="preserve"> </w:t>
            </w:r>
            <w:r w:rsidR="00D5590E" w:rsidRPr="00D5590E">
              <w:rPr>
                <w:rFonts w:cs="Tahoma"/>
                <w:b/>
                <w:sz w:val="22"/>
                <w:szCs w:val="22"/>
              </w:rPr>
              <w:t>ΥΓΕΙΑΣ</w:t>
            </w:r>
          </w:p>
        </w:tc>
      </w:tr>
      <w:tr w:rsidR="004B24A7" w:rsidRPr="00DF02B0" w14:paraId="17DCF025" w14:textId="77777777" w:rsidTr="00FC7B6B">
        <w:tc>
          <w:tcPr>
            <w:tcW w:w="3708" w:type="dxa"/>
            <w:vAlign w:val="center"/>
          </w:tcPr>
          <w:p w14:paraId="10EE5F74" w14:textId="77777777" w:rsidR="004B24A7" w:rsidRPr="00603221" w:rsidRDefault="004B24A7" w:rsidP="00FC7B6B">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1772C627" w:rsidR="004B24A7" w:rsidRPr="00603221" w:rsidRDefault="004B24A7" w:rsidP="00FC7B6B">
            <w:pPr>
              <w:pStyle w:val="TabletextChar"/>
              <w:rPr>
                <w:rFonts w:cs="Tahoma"/>
                <w:b/>
                <w:sz w:val="22"/>
                <w:szCs w:val="22"/>
              </w:rPr>
            </w:pPr>
            <w:r w:rsidRPr="004B24A7">
              <w:rPr>
                <w:rFonts w:cs="Tahoma"/>
                <w:b/>
                <w:sz w:val="22"/>
                <w:szCs w:val="22"/>
              </w:rPr>
              <w:t xml:space="preserve">ΥΠΟΥΡΓΕΙΟ </w:t>
            </w:r>
            <w:r w:rsidR="00D5590E" w:rsidRPr="00D5590E">
              <w:rPr>
                <w:rFonts w:cs="Tahoma"/>
                <w:b/>
                <w:sz w:val="22"/>
                <w:szCs w:val="22"/>
              </w:rPr>
              <w:t>ΥΓΕΙΑΣ</w:t>
            </w:r>
          </w:p>
        </w:tc>
      </w:tr>
      <w:tr w:rsidR="004B24A7" w:rsidRPr="00B86104" w14:paraId="48E5B3C2" w14:textId="77777777" w:rsidTr="00FC7B6B">
        <w:tc>
          <w:tcPr>
            <w:tcW w:w="3708" w:type="dxa"/>
            <w:vAlign w:val="center"/>
          </w:tcPr>
          <w:p w14:paraId="11F58805" w14:textId="77777777" w:rsidR="004B24A7" w:rsidRPr="00603221" w:rsidRDefault="004B24A7" w:rsidP="00FC7B6B">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A6D1DCA" w:rsidR="004B24A7" w:rsidRPr="00603221" w:rsidRDefault="004B24A7" w:rsidP="00FC7B6B">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257626" w14:paraId="0793C63A" w14:textId="77777777" w:rsidTr="00FC7B6B">
        <w:tc>
          <w:tcPr>
            <w:tcW w:w="3708" w:type="dxa"/>
            <w:vAlign w:val="center"/>
          </w:tcPr>
          <w:p w14:paraId="2F2DF21E" w14:textId="77777777" w:rsidR="00E049A1" w:rsidRPr="00603221" w:rsidRDefault="00E049A1" w:rsidP="00FC7B6B">
            <w:pPr>
              <w:pStyle w:val="TabletextChar"/>
              <w:rPr>
                <w:rFonts w:cs="Tahoma"/>
                <w:b/>
                <w:sz w:val="22"/>
                <w:szCs w:val="22"/>
              </w:rPr>
            </w:pPr>
            <w:r w:rsidRPr="00603221">
              <w:rPr>
                <w:rFonts w:cs="Tahoma"/>
                <w:b/>
                <w:sz w:val="22"/>
                <w:szCs w:val="22"/>
              </w:rPr>
              <w:t>ΕΙΔΟΣ ΣΥΜΒΑΣΗΣ</w:t>
            </w:r>
          </w:p>
        </w:tc>
        <w:tc>
          <w:tcPr>
            <w:tcW w:w="6147" w:type="dxa"/>
          </w:tcPr>
          <w:p w14:paraId="78412885" w14:textId="7937C53F" w:rsidR="00E049A1" w:rsidRDefault="00281410" w:rsidP="00B44C86">
            <w:pPr>
              <w:suppressAutoHyphens w:val="0"/>
              <w:spacing w:before="120" w:line="236" w:lineRule="auto"/>
              <w:rPr>
                <w:lang w:val="el-GR"/>
              </w:rPr>
            </w:pPr>
            <w:r>
              <w:rPr>
                <w:lang w:val="en-US"/>
              </w:rPr>
              <w:t>CPV</w:t>
            </w:r>
            <w:r>
              <w:rPr>
                <w:lang w:val="el-GR"/>
              </w:rPr>
              <w:t xml:space="preserve">: </w:t>
            </w:r>
            <w:r w:rsidR="00E049A1" w:rsidRPr="007231E8">
              <w:rPr>
                <w:lang w:val="el-GR"/>
              </w:rPr>
              <w:t>72200000-7 - Υπηρεσίες προγραμματισμού λογισμικού και παροχής συμβουλών</w:t>
            </w:r>
          </w:p>
          <w:p w14:paraId="10AE3E2C" w14:textId="067E229B" w:rsidR="00E049A1" w:rsidRPr="009214A9" w:rsidRDefault="00281410" w:rsidP="00FC7B6B">
            <w:pPr>
              <w:rPr>
                <w:rFonts w:cstheme="minorHAnsi"/>
                <w:lang w:val="el-GR"/>
              </w:rPr>
            </w:pPr>
            <w:r>
              <w:rPr>
                <w:lang w:val="en-US"/>
              </w:rPr>
              <w:t>CPV</w:t>
            </w:r>
            <w:r>
              <w:rPr>
                <w:lang w:val="el-GR"/>
              </w:rPr>
              <w:t xml:space="preserve">: </w:t>
            </w:r>
            <w:r w:rsidR="00E049A1" w:rsidRPr="00107E67">
              <w:rPr>
                <w:lang w:val="el-GR"/>
              </w:rPr>
              <w:t>72253200-5 - Υπηρεσίες υποστήριξης συστημάτων πληροφορικής</w:t>
            </w:r>
            <w:r w:rsidR="00E049A1" w:rsidRPr="00802920">
              <w:rPr>
                <w:lang w:val="el-GR"/>
              </w:rPr>
              <w:t>.</w:t>
            </w:r>
          </w:p>
        </w:tc>
      </w:tr>
      <w:tr w:rsidR="004B24A7" w:rsidRPr="00257626" w14:paraId="57505348" w14:textId="77777777" w:rsidTr="00FC7B6B">
        <w:tc>
          <w:tcPr>
            <w:tcW w:w="3708" w:type="dxa"/>
            <w:vAlign w:val="center"/>
          </w:tcPr>
          <w:p w14:paraId="4B2840F0" w14:textId="77777777" w:rsidR="004B24A7" w:rsidRPr="00603221" w:rsidRDefault="004B24A7" w:rsidP="00FC7B6B">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14D724B4" w:rsidR="00FA1BBC" w:rsidRPr="00603221" w:rsidRDefault="004B24A7" w:rsidP="00B44C86">
            <w:pPr>
              <w:pStyle w:val="TabletextChar"/>
              <w:jc w:val="both"/>
            </w:pPr>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p>
        </w:tc>
      </w:tr>
      <w:tr w:rsidR="008063A1" w:rsidRPr="00257626" w14:paraId="118555D2" w14:textId="77777777" w:rsidTr="00FC7B6B">
        <w:tc>
          <w:tcPr>
            <w:tcW w:w="3708" w:type="dxa"/>
            <w:vAlign w:val="center"/>
          </w:tcPr>
          <w:p w14:paraId="3F97C59A" w14:textId="72F43010" w:rsidR="008063A1" w:rsidRPr="00603221" w:rsidRDefault="008063A1" w:rsidP="00FC7B6B">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08110F51" w14:textId="24B32B45" w:rsidR="008063A1" w:rsidRPr="00603221" w:rsidRDefault="008063A1" w:rsidP="00B44C86">
            <w:pPr>
              <w:pStyle w:val="TabletextChar"/>
              <w:spacing w:before="12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300DF4">
              <w:rPr>
                <w:rFonts w:cs="Tahoma"/>
                <w:b/>
                <w:bCs/>
                <w:sz w:val="22"/>
                <w:szCs w:val="22"/>
              </w:rPr>
              <w:t>€</w:t>
            </w:r>
            <w:r w:rsidR="00B44C86">
              <w:rPr>
                <w:rFonts w:cs="Tahoma"/>
                <w:b/>
                <w:bCs/>
                <w:sz w:val="22"/>
                <w:szCs w:val="22"/>
              </w:rPr>
              <w:t xml:space="preserve"> </w:t>
            </w:r>
            <w:r w:rsidRPr="00300DF4">
              <w:rPr>
                <w:rFonts w:cs="Tahoma"/>
                <w:b/>
                <w:bCs/>
                <w:sz w:val="22"/>
                <w:szCs w:val="22"/>
              </w:rPr>
              <w:t>61.750,00</w:t>
            </w:r>
            <w:r w:rsidRPr="00D86293">
              <w:rPr>
                <w:rFonts w:cs="Tahoma"/>
                <w:sz w:val="22"/>
                <w:szCs w:val="22"/>
              </w:rPr>
              <w:t xml:space="preserve">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εριλαμβανομένου ΦΠΑ</w:t>
            </w:r>
            <w:r w:rsidR="00B44C86">
              <w:rPr>
                <w:rFonts w:cs="Tahoma"/>
                <w:sz w:val="22"/>
                <w:szCs w:val="22"/>
              </w:rPr>
              <w:t xml:space="preserve"> (Π</w:t>
            </w:r>
            <w:r w:rsidRPr="00603221">
              <w:rPr>
                <w:rFonts w:cs="Tahoma"/>
                <w:sz w:val="22"/>
                <w:szCs w:val="22"/>
              </w:rPr>
              <w:t xml:space="preserve">ροϋπολογισμός με ΦΠΑ: </w:t>
            </w:r>
            <w:r w:rsidRPr="00300DF4">
              <w:rPr>
                <w:rFonts w:cs="Tahoma"/>
                <w:b/>
                <w:bCs/>
                <w:sz w:val="22"/>
                <w:szCs w:val="22"/>
              </w:rPr>
              <w:t>€</w:t>
            </w:r>
            <w:r w:rsidR="00B44C86">
              <w:rPr>
                <w:rFonts w:cs="Tahoma"/>
                <w:b/>
                <w:bCs/>
                <w:sz w:val="22"/>
                <w:szCs w:val="22"/>
              </w:rPr>
              <w:t xml:space="preserve"> </w:t>
            </w:r>
            <w:r w:rsidRPr="00300DF4">
              <w:rPr>
                <w:rFonts w:cs="Tahoma"/>
                <w:b/>
                <w:bCs/>
                <w:sz w:val="22"/>
                <w:szCs w:val="22"/>
              </w:rPr>
              <w:t>76.570,00</w:t>
            </w:r>
            <w:r w:rsidRPr="00BC485D">
              <w:rPr>
                <w:rFonts w:cs="Tahoma"/>
                <w:sz w:val="22"/>
                <w:szCs w:val="22"/>
              </w:rPr>
              <w:t>, ΦΠΑ 24%</w:t>
            </w:r>
            <w:r w:rsidR="00B44C86">
              <w:rPr>
                <w:rFonts w:cs="Tahoma"/>
                <w:sz w:val="22"/>
                <w:szCs w:val="22"/>
              </w:rPr>
              <w:t>:</w:t>
            </w:r>
            <w:r w:rsidRPr="00BC485D">
              <w:rPr>
                <w:rFonts w:cs="Tahoma"/>
                <w:sz w:val="22"/>
                <w:szCs w:val="22"/>
              </w:rPr>
              <w:t xml:space="preserve"> </w:t>
            </w:r>
            <w:r w:rsidRPr="00300DF4">
              <w:rPr>
                <w:rFonts w:cs="Tahoma"/>
                <w:b/>
                <w:bCs/>
                <w:sz w:val="22"/>
                <w:szCs w:val="22"/>
              </w:rPr>
              <w:t>€</w:t>
            </w:r>
            <w:r w:rsidR="00B44C86">
              <w:rPr>
                <w:rFonts w:cs="Tahoma"/>
                <w:b/>
                <w:bCs/>
                <w:sz w:val="22"/>
                <w:szCs w:val="22"/>
              </w:rPr>
              <w:t xml:space="preserve"> </w:t>
            </w:r>
            <w:r w:rsidRPr="00300DF4">
              <w:rPr>
                <w:rFonts w:cs="Tahoma"/>
                <w:b/>
                <w:bCs/>
                <w:sz w:val="22"/>
                <w:szCs w:val="22"/>
              </w:rPr>
              <w:t>14.820,00</w:t>
            </w:r>
            <w:r w:rsidR="00B44C86" w:rsidRPr="00B44C86">
              <w:rPr>
                <w:rFonts w:cs="Tahoma"/>
                <w:sz w:val="22"/>
                <w:szCs w:val="22"/>
              </w:rPr>
              <w:t>)</w:t>
            </w:r>
          </w:p>
        </w:tc>
      </w:tr>
      <w:tr w:rsidR="004B24A7" w:rsidRPr="00257626" w14:paraId="38877388" w14:textId="77777777" w:rsidTr="00FC7B6B">
        <w:tc>
          <w:tcPr>
            <w:tcW w:w="3708" w:type="dxa"/>
            <w:vAlign w:val="center"/>
          </w:tcPr>
          <w:p w14:paraId="433A0B87" w14:textId="77777777" w:rsidR="004B24A7" w:rsidRPr="00603221" w:rsidRDefault="004B24A7" w:rsidP="00FC7B6B">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758387CE" w14:textId="77777777" w:rsidR="00EB71A3" w:rsidRDefault="00EB71A3" w:rsidP="00B44C86">
            <w:pPr>
              <w:pStyle w:val="TabletextChar"/>
              <w:spacing w:before="120" w:line="252" w:lineRule="auto"/>
              <w:jc w:val="both"/>
              <w:rPr>
                <w:rFonts w:cs="Tahoma"/>
                <w:sz w:val="22"/>
                <w:szCs w:val="22"/>
              </w:rPr>
            </w:pPr>
            <w:r>
              <w:rPr>
                <w:rFonts w:cs="Tahoma"/>
                <w:sz w:val="22"/>
                <w:szCs w:val="22"/>
              </w:rPr>
              <w:t xml:space="preserve">Το έργο υλοποιείται στο πλαίσιο του Εθνικού Σχεδίου Ανάκαμψης και Ανθεκτικότητας «Ελλάδα 2.0» με τη χρηματοδότηση της Ευρωπαϊκής Ένωσης – </w:t>
            </w:r>
            <w:proofErr w:type="spellStart"/>
            <w:r>
              <w:rPr>
                <w:rFonts w:cs="Tahoma"/>
                <w:sz w:val="22"/>
                <w:szCs w:val="22"/>
              </w:rPr>
              <w:t>Next</w:t>
            </w:r>
            <w:proofErr w:type="spellEnd"/>
            <w:r>
              <w:rPr>
                <w:rFonts w:cs="Tahoma"/>
                <w:sz w:val="22"/>
                <w:szCs w:val="22"/>
                <w:lang w:val="en-US"/>
              </w:rPr>
              <w:t>Generation</w:t>
            </w:r>
            <w:r w:rsidRPr="000D658E">
              <w:rPr>
                <w:rFonts w:cs="Tahoma"/>
                <w:sz w:val="22"/>
                <w:szCs w:val="22"/>
              </w:rPr>
              <w:t xml:space="preserve"> </w:t>
            </w:r>
            <w:r>
              <w:rPr>
                <w:rFonts w:cs="Tahoma"/>
                <w:sz w:val="22"/>
                <w:szCs w:val="22"/>
                <w:lang w:val="en-US"/>
              </w:rPr>
              <w:t>EU</w:t>
            </w:r>
            <w:r w:rsidRPr="000D658E">
              <w:rPr>
                <w:rFonts w:cs="Tahoma"/>
                <w:sz w:val="22"/>
                <w:szCs w:val="22"/>
              </w:rPr>
              <w:t xml:space="preserve"> (</w:t>
            </w:r>
            <w:r>
              <w:rPr>
                <w:rFonts w:cs="Tahoma"/>
                <w:sz w:val="22"/>
                <w:szCs w:val="22"/>
              </w:rPr>
              <w:t>Κωδικός Δράσης: 16783 /Άξονας 3.3).</w:t>
            </w:r>
          </w:p>
          <w:p w14:paraId="24D91F03" w14:textId="51FDD79B" w:rsidR="004B24A7" w:rsidRPr="00603221" w:rsidRDefault="00EB71A3" w:rsidP="00B44C86">
            <w:pPr>
              <w:pStyle w:val="normalwithoutspacing"/>
              <w:spacing w:after="120"/>
            </w:pPr>
            <w:r w:rsidRPr="00E6206E">
              <w:t>Οι δαπάνες του Έργου</w:t>
            </w:r>
            <w:r>
              <w:t xml:space="preserve"> </w:t>
            </w:r>
            <w:r w:rsidRPr="00E6206E">
              <w:t>θα βαρύνουν το Πρόγραμμα Δημοσίων Επενδύσεων</w:t>
            </w:r>
            <w:r>
              <w:t xml:space="preserve"> </w:t>
            </w:r>
            <w:r w:rsidRPr="00E6206E">
              <w:t>-</w:t>
            </w:r>
            <w:r>
              <w:t xml:space="preserve"> </w:t>
            </w:r>
            <w:r w:rsidRPr="00E6206E">
              <w:t xml:space="preserve">TAA, και συγκεκριμένα την ΣΑΤΑ </w:t>
            </w:r>
            <w:r>
              <w:t>091</w:t>
            </w:r>
            <w:r w:rsidRPr="00E6206E">
              <w:t xml:space="preserve"> με </w:t>
            </w:r>
            <w:proofErr w:type="spellStart"/>
            <w:r w:rsidRPr="00E6206E">
              <w:t>ενάριθμο</w:t>
            </w:r>
            <w:proofErr w:type="spellEnd"/>
            <w:r w:rsidRPr="00E6206E">
              <w:t xml:space="preserve"> κωδικό</w:t>
            </w:r>
            <w:r>
              <w:t>:</w:t>
            </w:r>
            <w:r w:rsidRPr="00E6206E">
              <w:t xml:space="preserve"> </w:t>
            </w:r>
            <w:r w:rsidRPr="00E27BE9">
              <w:t>2023ΤΑ09100003</w:t>
            </w:r>
          </w:p>
        </w:tc>
      </w:tr>
      <w:tr w:rsidR="004B24A7" w:rsidRPr="00DF02B0" w14:paraId="40743E67" w14:textId="77777777" w:rsidTr="00FC7B6B">
        <w:tc>
          <w:tcPr>
            <w:tcW w:w="3708" w:type="dxa"/>
            <w:vAlign w:val="center"/>
          </w:tcPr>
          <w:p w14:paraId="3F680026" w14:textId="77777777" w:rsidR="004B24A7" w:rsidRPr="00603221" w:rsidDel="00CD2F0B" w:rsidRDefault="004B24A7" w:rsidP="00FC7B6B">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05BE36C7" w:rsidR="004B24A7" w:rsidRPr="00080112" w:rsidRDefault="004B24A7" w:rsidP="00B44C86">
            <w:pPr>
              <w:spacing w:before="120"/>
              <w:rPr>
                <w:lang w:val="el-GR"/>
              </w:rPr>
            </w:pPr>
            <w:r w:rsidRPr="00080112">
              <w:rPr>
                <w:lang w:val="el-GR"/>
              </w:rPr>
              <w:t xml:space="preserve"> </w:t>
            </w:r>
            <w:r w:rsidR="00092F07" w:rsidRPr="00080112">
              <w:rPr>
                <w:lang w:val="el-GR"/>
              </w:rPr>
              <w:t>Οκτώ</w:t>
            </w:r>
            <w:r w:rsidRPr="00080112">
              <w:rPr>
                <w:lang w:val="el-GR"/>
              </w:rPr>
              <w:t xml:space="preserve"> </w:t>
            </w:r>
            <w:r w:rsidR="00A00118" w:rsidRPr="00080112">
              <w:rPr>
                <w:lang w:val="el-GR"/>
              </w:rPr>
              <w:t>(</w:t>
            </w:r>
            <w:r w:rsidR="00092F07" w:rsidRPr="00080112">
              <w:rPr>
                <w:lang w:val="el-GR"/>
              </w:rPr>
              <w:t>8</w:t>
            </w:r>
            <w:r w:rsidR="00A00118" w:rsidRPr="00080112">
              <w:rPr>
                <w:lang w:val="el-GR"/>
              </w:rPr>
              <w:t xml:space="preserve">) </w:t>
            </w:r>
            <w:r w:rsidRPr="00080112">
              <w:rPr>
                <w:lang w:val="el-GR"/>
              </w:rPr>
              <w:t xml:space="preserve">μήνες </w:t>
            </w:r>
          </w:p>
        </w:tc>
      </w:tr>
      <w:tr w:rsidR="004B24A7" w:rsidRPr="00DF02B0" w14:paraId="0CEEFBF4" w14:textId="77777777" w:rsidTr="00FC7B6B">
        <w:tc>
          <w:tcPr>
            <w:tcW w:w="3708" w:type="dxa"/>
            <w:vAlign w:val="center"/>
          </w:tcPr>
          <w:p w14:paraId="468AB927" w14:textId="77777777" w:rsidR="004B24A7" w:rsidRPr="00603221" w:rsidRDefault="004B24A7" w:rsidP="00FC7B6B">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4B32A38F" w:rsidR="004B24A7" w:rsidRPr="009D55F1" w:rsidRDefault="009D55F1" w:rsidP="00FC7B6B">
            <w:pPr>
              <w:pStyle w:val="TabletextChar"/>
              <w:rPr>
                <w:rFonts w:cs="Tahoma"/>
                <w:b/>
                <w:sz w:val="22"/>
                <w:szCs w:val="22"/>
              </w:rPr>
            </w:pPr>
            <w:r w:rsidRPr="00DF6924">
              <w:rPr>
                <w:b/>
                <w:color w:val="000000"/>
                <w:sz w:val="22"/>
                <w:szCs w:val="22"/>
              </w:rPr>
              <w:t>1</w:t>
            </w:r>
            <w:r w:rsidRPr="00DF6924">
              <w:rPr>
                <w:b/>
                <w:color w:val="000000"/>
                <w:sz w:val="22"/>
                <w:szCs w:val="22"/>
                <w:lang w:val="en-US"/>
              </w:rPr>
              <w:t>0</w:t>
            </w:r>
            <w:r w:rsidRPr="00DF6924">
              <w:rPr>
                <w:b/>
                <w:color w:val="000000"/>
                <w:sz w:val="22"/>
                <w:szCs w:val="22"/>
              </w:rPr>
              <w:t>-04-2023</w:t>
            </w:r>
          </w:p>
        </w:tc>
      </w:tr>
      <w:tr w:rsidR="004B24A7" w:rsidRPr="00DF02B0" w14:paraId="4F1733B5" w14:textId="77777777" w:rsidTr="00FC7B6B">
        <w:tc>
          <w:tcPr>
            <w:tcW w:w="3708" w:type="dxa"/>
            <w:vAlign w:val="center"/>
          </w:tcPr>
          <w:p w14:paraId="47446C13" w14:textId="77777777" w:rsidR="004B24A7" w:rsidRPr="00603221" w:rsidRDefault="004B24A7" w:rsidP="00FC7B6B">
            <w:pPr>
              <w:pStyle w:val="TabletextChar"/>
              <w:rPr>
                <w:rFonts w:cs="Tahoma"/>
                <w:b/>
                <w:sz w:val="22"/>
                <w:szCs w:val="22"/>
              </w:rPr>
            </w:pPr>
            <w:r w:rsidRPr="00603221">
              <w:rPr>
                <w:rFonts w:cs="Tahoma"/>
                <w:b/>
                <w:sz w:val="22"/>
                <w:szCs w:val="22"/>
              </w:rPr>
              <w:lastRenderedPageBreak/>
              <w:t>ΠΡΟΘΕΣΜΙΑ ΓΙΑ ΥΠΟΒΟΛΗ ΔΙΕΥΚΡΙΝΙΣΕΩΝ ΕΠΙ ΤΩΝ ΟΡΩΝ ΤΗΣ ΔΙΑΚΗΡΥΞΗΣ</w:t>
            </w:r>
          </w:p>
        </w:tc>
        <w:tc>
          <w:tcPr>
            <w:tcW w:w="6147" w:type="dxa"/>
            <w:vAlign w:val="center"/>
          </w:tcPr>
          <w:p w14:paraId="26F2E3BB" w14:textId="7F1F8750" w:rsidR="004B24A7" w:rsidRPr="00C82832" w:rsidRDefault="009625FC" w:rsidP="00FC7B6B">
            <w:pPr>
              <w:pStyle w:val="TabletextChar"/>
              <w:rPr>
                <w:rFonts w:cs="Tahoma"/>
                <w:b/>
                <w:sz w:val="22"/>
                <w:szCs w:val="24"/>
              </w:rPr>
            </w:pPr>
            <w:r w:rsidRPr="009625FC">
              <w:rPr>
                <w:b/>
                <w:color w:val="000000"/>
                <w:sz w:val="22"/>
                <w:szCs w:val="22"/>
              </w:rPr>
              <w:t>1</w:t>
            </w:r>
            <w:r w:rsidRPr="009625FC">
              <w:rPr>
                <w:b/>
                <w:color w:val="000000"/>
                <w:sz w:val="22"/>
                <w:szCs w:val="22"/>
                <w:lang w:val="en-US"/>
              </w:rPr>
              <w:t>8</w:t>
            </w:r>
            <w:r w:rsidRPr="009625FC">
              <w:rPr>
                <w:b/>
                <w:color w:val="000000"/>
                <w:sz w:val="22"/>
                <w:szCs w:val="22"/>
              </w:rPr>
              <w:t>-04-2023</w:t>
            </w:r>
          </w:p>
        </w:tc>
      </w:tr>
      <w:tr w:rsidR="004B24A7" w:rsidRPr="00BB1C71" w14:paraId="631BFE92" w14:textId="77777777" w:rsidTr="00FC7B6B">
        <w:tc>
          <w:tcPr>
            <w:tcW w:w="3708" w:type="dxa"/>
            <w:vAlign w:val="center"/>
          </w:tcPr>
          <w:p w14:paraId="48277820" w14:textId="77777777" w:rsidR="004B24A7" w:rsidRPr="00603221" w:rsidRDefault="004B24A7" w:rsidP="00FC7B6B">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6A6C7B04" w:rsidR="004B24A7" w:rsidRPr="00A406A5" w:rsidRDefault="002E4932" w:rsidP="00FC7B6B">
            <w:pPr>
              <w:pStyle w:val="TabletextChar"/>
              <w:rPr>
                <w:rFonts w:cs="Tahoma"/>
                <w:b/>
                <w:color w:val="000000"/>
                <w:sz w:val="22"/>
                <w:szCs w:val="22"/>
                <w:highlight w:val="magenta"/>
              </w:rPr>
            </w:pPr>
            <w:r w:rsidRPr="009625FC">
              <w:rPr>
                <w:b/>
                <w:color w:val="000000"/>
                <w:sz w:val="22"/>
                <w:szCs w:val="22"/>
              </w:rPr>
              <w:t>1</w:t>
            </w:r>
            <w:r>
              <w:rPr>
                <w:b/>
                <w:color w:val="000000"/>
                <w:sz w:val="22"/>
                <w:szCs w:val="22"/>
                <w:lang w:val="en-US"/>
              </w:rPr>
              <w:t>1</w:t>
            </w:r>
            <w:r w:rsidRPr="009625FC">
              <w:rPr>
                <w:b/>
                <w:color w:val="000000"/>
                <w:sz w:val="22"/>
                <w:szCs w:val="22"/>
              </w:rPr>
              <w:t>-04-2023</w:t>
            </w:r>
          </w:p>
        </w:tc>
      </w:tr>
      <w:tr w:rsidR="004B24A7" w:rsidRPr="00BB1C71" w14:paraId="368A194C" w14:textId="77777777" w:rsidTr="00FC7B6B">
        <w:tc>
          <w:tcPr>
            <w:tcW w:w="3708" w:type="dxa"/>
            <w:vAlign w:val="center"/>
          </w:tcPr>
          <w:p w14:paraId="440217A8" w14:textId="77777777" w:rsidR="004B24A7" w:rsidRPr="00603221" w:rsidRDefault="004B24A7" w:rsidP="00FC7B6B">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7A1A04D4" w:rsidR="004B24A7" w:rsidRPr="00D92011" w:rsidRDefault="00D92011" w:rsidP="00FC7B6B">
            <w:pPr>
              <w:autoSpaceDE w:val="0"/>
              <w:autoSpaceDN w:val="0"/>
              <w:adjustRightInd w:val="0"/>
              <w:spacing w:after="0" w:line="276" w:lineRule="auto"/>
              <w:jc w:val="left"/>
              <w:rPr>
                <w:lang w:val="el-GR"/>
              </w:rPr>
            </w:pPr>
            <w:r>
              <w:rPr>
                <w:b/>
                <w:color w:val="000000"/>
              </w:rPr>
              <w:t>26</w:t>
            </w:r>
            <w:r w:rsidRPr="009625FC">
              <w:rPr>
                <w:b/>
                <w:color w:val="000000"/>
              </w:rPr>
              <w:t>-04-2023</w:t>
            </w:r>
            <w:r>
              <w:rPr>
                <w:b/>
                <w:color w:val="000000"/>
              </w:rPr>
              <w:t xml:space="preserve">, </w:t>
            </w:r>
            <w:r w:rsidRPr="00D92011">
              <w:rPr>
                <w:bCs/>
                <w:color w:val="000000"/>
                <w:lang w:val="el-GR"/>
              </w:rPr>
              <w:t>ημέρα</w:t>
            </w:r>
            <w:r>
              <w:rPr>
                <w:b/>
                <w:color w:val="000000"/>
                <w:lang w:val="el-GR"/>
              </w:rPr>
              <w:t xml:space="preserve"> Τετάρτη </w:t>
            </w:r>
            <w:r w:rsidRPr="00D92011">
              <w:rPr>
                <w:bCs/>
                <w:color w:val="000000"/>
                <w:lang w:val="el-GR"/>
              </w:rPr>
              <w:t>και ώρα</w:t>
            </w:r>
            <w:r>
              <w:rPr>
                <w:b/>
                <w:color w:val="000000"/>
                <w:lang w:val="el-GR"/>
              </w:rPr>
              <w:t xml:space="preserve"> 14:00</w:t>
            </w:r>
          </w:p>
        </w:tc>
      </w:tr>
      <w:tr w:rsidR="004B24A7" w:rsidRPr="00257626" w14:paraId="64305677" w14:textId="77777777" w:rsidTr="00FC7B6B">
        <w:tc>
          <w:tcPr>
            <w:tcW w:w="3708" w:type="dxa"/>
            <w:vAlign w:val="center"/>
          </w:tcPr>
          <w:p w14:paraId="6AF945A2" w14:textId="77777777" w:rsidR="004B24A7" w:rsidRPr="00603221" w:rsidRDefault="004B24A7" w:rsidP="00FC7B6B">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4B24A7" w:rsidRPr="00603221" w:rsidRDefault="004B24A7" w:rsidP="00B44C86">
            <w:pPr>
              <w:autoSpaceDE w:val="0"/>
              <w:autoSpaceDN w:val="0"/>
              <w:adjustRightInd w:val="0"/>
              <w:spacing w:before="120" w:line="276" w:lineRule="auto"/>
              <w:jc w:val="left"/>
              <w:rPr>
                <w:color w:val="000000"/>
                <w:lang w:val="el-GR"/>
              </w:rPr>
            </w:pPr>
            <w:r w:rsidRPr="00603221">
              <w:rPr>
                <w:color w:val="000000"/>
                <w:lang w:val="el-GR"/>
              </w:rPr>
              <w:t>Ηλεκτρονική Υποβολή:</w:t>
            </w:r>
          </w:p>
          <w:p w14:paraId="16C65153" w14:textId="7CCA0A43" w:rsidR="004B24A7" w:rsidRPr="00603221" w:rsidRDefault="004B24A7" w:rsidP="00B44C86">
            <w:pPr>
              <w:autoSpaceDE w:val="0"/>
              <w:autoSpaceDN w:val="0"/>
              <w:adjustRightInd w:val="0"/>
              <w:spacing w:after="24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r w:rsidR="00B44C86">
              <w:rPr>
                <w:color w:val="000000"/>
                <w:lang w:val="el-GR"/>
              </w:rPr>
              <w:t xml:space="preserve"> </w:t>
            </w:r>
            <w:r w:rsidRPr="00603221">
              <w:rPr>
                <w:color w:val="000000"/>
                <w:lang w:val="el-GR"/>
              </w:rPr>
              <w:t>Εθνικού Συστήματος Ηλεκτρονικών Δημοσίων Συμβάσεων</w:t>
            </w:r>
            <w:r w:rsidR="00B44C86">
              <w:rPr>
                <w:color w:val="000000"/>
                <w:lang w:val="el-GR"/>
              </w:rPr>
              <w:t xml:space="preserve"> </w:t>
            </w:r>
            <w:r w:rsidRPr="00603221">
              <w:rPr>
                <w:color w:val="000000"/>
                <w:lang w:val="el-GR"/>
              </w:rPr>
              <w:t>(ΕΣΗΔΗΣ) (ηλεκτρονική μορφή)</w:t>
            </w:r>
          </w:p>
          <w:p w14:paraId="512AA66E" w14:textId="77777777" w:rsidR="004B24A7" w:rsidRPr="00603221" w:rsidRDefault="004B24A7" w:rsidP="00FC7B6B">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21F11180" w:rsidR="00FA1BBC" w:rsidRPr="00603221" w:rsidRDefault="004B24A7" w:rsidP="00B44C86">
            <w:pPr>
              <w:autoSpaceDE w:val="0"/>
              <w:autoSpaceDN w:val="0"/>
              <w:adjustRightInd w:val="0"/>
              <w:spacing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3EA623D4" w14:textId="77777777" w:rsidTr="00FC7B6B">
        <w:tc>
          <w:tcPr>
            <w:tcW w:w="3708" w:type="dxa"/>
          </w:tcPr>
          <w:p w14:paraId="2D7201C0" w14:textId="77777777" w:rsidR="004B24A7" w:rsidRPr="00603221" w:rsidRDefault="004B24A7" w:rsidP="00FC7B6B">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1EE124FF" w:rsidR="004B24A7" w:rsidRPr="00603221" w:rsidRDefault="0010314F" w:rsidP="00FC7B6B">
            <w:pPr>
              <w:autoSpaceDE w:val="0"/>
              <w:autoSpaceDN w:val="0"/>
              <w:adjustRightInd w:val="0"/>
              <w:spacing w:after="0" w:line="276" w:lineRule="auto"/>
              <w:jc w:val="left"/>
              <w:rPr>
                <w:color w:val="000000"/>
              </w:rPr>
            </w:pPr>
            <w:r w:rsidRPr="009625FC">
              <w:rPr>
                <w:b/>
                <w:color w:val="000000"/>
              </w:rPr>
              <w:t>1</w:t>
            </w:r>
            <w:r>
              <w:rPr>
                <w:b/>
                <w:color w:val="000000"/>
                <w:lang w:val="en-US"/>
              </w:rPr>
              <w:t>1</w:t>
            </w:r>
            <w:r w:rsidRPr="009625FC">
              <w:rPr>
                <w:b/>
                <w:color w:val="000000"/>
              </w:rPr>
              <w:t>-04-2023</w:t>
            </w:r>
          </w:p>
        </w:tc>
      </w:tr>
      <w:tr w:rsidR="004B24A7" w:rsidRPr="00BB1C71" w14:paraId="5C69C8D8" w14:textId="77777777" w:rsidTr="00FC7B6B">
        <w:tc>
          <w:tcPr>
            <w:tcW w:w="3708" w:type="dxa"/>
            <w:vAlign w:val="center"/>
          </w:tcPr>
          <w:p w14:paraId="06B964EB" w14:textId="77777777" w:rsidR="004B24A7" w:rsidRPr="00603221" w:rsidRDefault="004B24A7" w:rsidP="00FC7B6B">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34387681" w:rsidR="004B24A7" w:rsidRPr="0010314F" w:rsidRDefault="0010314F" w:rsidP="00FC7B6B">
            <w:pPr>
              <w:pStyle w:val="TabletextChar"/>
              <w:rPr>
                <w:rFonts w:cs="Tahoma"/>
                <w:sz w:val="22"/>
                <w:szCs w:val="22"/>
              </w:rPr>
            </w:pPr>
            <w:r w:rsidRPr="0010314F">
              <w:rPr>
                <w:b/>
                <w:color w:val="000000"/>
                <w:sz w:val="22"/>
                <w:szCs w:val="22"/>
              </w:rPr>
              <w:t>2</w:t>
            </w:r>
            <w:r>
              <w:rPr>
                <w:b/>
                <w:color w:val="000000"/>
                <w:sz w:val="22"/>
                <w:szCs w:val="22"/>
              </w:rPr>
              <w:t>8</w:t>
            </w:r>
            <w:r w:rsidRPr="0010314F">
              <w:rPr>
                <w:b/>
                <w:color w:val="000000"/>
                <w:sz w:val="22"/>
                <w:szCs w:val="22"/>
              </w:rPr>
              <w:t xml:space="preserve">-04-2023, </w:t>
            </w:r>
            <w:r w:rsidRPr="0010314F">
              <w:rPr>
                <w:bCs/>
                <w:color w:val="000000"/>
                <w:sz w:val="22"/>
                <w:szCs w:val="22"/>
              </w:rPr>
              <w:t>ημέρα</w:t>
            </w:r>
            <w:r w:rsidRPr="0010314F">
              <w:rPr>
                <w:b/>
                <w:color w:val="000000"/>
                <w:sz w:val="22"/>
                <w:szCs w:val="22"/>
              </w:rPr>
              <w:t xml:space="preserve"> </w:t>
            </w:r>
            <w:r>
              <w:rPr>
                <w:b/>
                <w:color w:val="000000"/>
                <w:sz w:val="22"/>
                <w:szCs w:val="22"/>
              </w:rPr>
              <w:t>Παρασκευή</w:t>
            </w:r>
            <w:r w:rsidRPr="0010314F">
              <w:rPr>
                <w:b/>
                <w:color w:val="000000"/>
                <w:sz w:val="22"/>
                <w:szCs w:val="22"/>
              </w:rPr>
              <w:t xml:space="preserve"> </w:t>
            </w:r>
            <w:r w:rsidRPr="0010314F">
              <w:rPr>
                <w:bCs/>
                <w:color w:val="000000"/>
                <w:sz w:val="22"/>
                <w:szCs w:val="22"/>
              </w:rPr>
              <w:t>και ώρα</w:t>
            </w:r>
            <w:r w:rsidRPr="0010314F">
              <w:rPr>
                <w:b/>
                <w:color w:val="000000"/>
                <w:sz w:val="22"/>
                <w:szCs w:val="22"/>
              </w:rPr>
              <w:t xml:space="preserve"> 1</w:t>
            </w:r>
            <w:r>
              <w:rPr>
                <w:b/>
                <w:color w:val="000000"/>
                <w:sz w:val="22"/>
                <w:szCs w:val="22"/>
              </w:rPr>
              <w:t>0</w:t>
            </w:r>
            <w:r w:rsidRPr="0010314F">
              <w:rPr>
                <w:b/>
                <w:color w:val="000000"/>
                <w:sz w:val="22"/>
                <w:szCs w:val="22"/>
              </w:rPr>
              <w:t>:00</w:t>
            </w:r>
          </w:p>
        </w:tc>
      </w:tr>
    </w:tbl>
    <w:p w14:paraId="2BC039AE" w14:textId="0DE9CAD3" w:rsidR="008E18C3" w:rsidRPr="00603221" w:rsidRDefault="00FC7B6B" w:rsidP="0024279E">
      <w:pPr>
        <w:autoSpaceDE w:val="0"/>
        <w:autoSpaceDN w:val="0"/>
        <w:adjustRightInd w:val="0"/>
        <w:ind w:right="-460"/>
        <w:jc w:val="center"/>
        <w:rPr>
          <w:lang w:val="el-GR"/>
        </w:rPr>
        <w:sectPr w:rsidR="008E18C3" w:rsidRPr="00603221"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r>
        <w:rPr>
          <w:lang w:val="el-GR"/>
        </w:rPr>
        <w:br w:type="textWrapping" w:clear="all"/>
      </w: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125FCA31" w14:textId="3E3A28FD" w:rsidR="002B1225" w:rsidRDefault="005D6014">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31687219" w:history="1">
            <w:r w:rsidR="002B1225" w:rsidRPr="001A7401">
              <w:rPr>
                <w:rStyle w:val="-"/>
                <w:noProof/>
                <w:lang w:val="el-GR"/>
                <w14:scene3d>
                  <w14:camera w14:prst="orthographicFront"/>
                  <w14:lightRig w14:rig="threePt" w14:dir="t">
                    <w14:rot w14:lat="0" w14:lon="0" w14:rev="0"/>
                  </w14:lightRig>
                </w14:scene3d>
              </w:rPr>
              <w:t>1.</w:t>
            </w:r>
            <w:r w:rsidR="002B1225">
              <w:rPr>
                <w:rFonts w:asciiTheme="minorHAnsi" w:eastAsiaTheme="minorEastAsia" w:hAnsiTheme="minorHAnsi" w:cstheme="minorBidi"/>
                <w:b w:val="0"/>
                <w:bCs w:val="0"/>
                <w:caps w:val="0"/>
                <w:noProof/>
                <w:sz w:val="22"/>
                <w:szCs w:val="22"/>
                <w:lang w:val="en-US" w:eastAsia="en-US" w:bidi="he-IL"/>
              </w:rPr>
              <w:tab/>
            </w:r>
            <w:r w:rsidR="002B1225" w:rsidRPr="001A7401">
              <w:rPr>
                <w:rStyle w:val="-"/>
                <w:noProof/>
                <w:lang w:val="el-GR"/>
              </w:rPr>
              <w:t>ΑΝΑΘΕΤΟΥΣΑ ΑΡΧΗ ΚΑΙ ΑΝΤΙΚΕΙΜΕΝΟ ΣΥΜΒΑΣΗΣ</w:t>
            </w:r>
            <w:r w:rsidR="002B1225">
              <w:rPr>
                <w:noProof/>
                <w:webHidden/>
              </w:rPr>
              <w:tab/>
            </w:r>
            <w:r w:rsidR="002B1225">
              <w:rPr>
                <w:noProof/>
                <w:webHidden/>
              </w:rPr>
              <w:fldChar w:fldCharType="begin"/>
            </w:r>
            <w:r w:rsidR="002B1225">
              <w:rPr>
                <w:noProof/>
                <w:webHidden/>
              </w:rPr>
              <w:instrText xml:space="preserve"> PAGEREF _Toc131687219 \h </w:instrText>
            </w:r>
            <w:r w:rsidR="002B1225">
              <w:rPr>
                <w:noProof/>
                <w:webHidden/>
              </w:rPr>
            </w:r>
            <w:r w:rsidR="002B1225">
              <w:rPr>
                <w:noProof/>
                <w:webHidden/>
              </w:rPr>
              <w:fldChar w:fldCharType="separate"/>
            </w:r>
            <w:r w:rsidR="00AF2362">
              <w:rPr>
                <w:noProof/>
                <w:webHidden/>
              </w:rPr>
              <w:t>7</w:t>
            </w:r>
            <w:r w:rsidR="002B1225">
              <w:rPr>
                <w:noProof/>
                <w:webHidden/>
              </w:rPr>
              <w:fldChar w:fldCharType="end"/>
            </w:r>
          </w:hyperlink>
        </w:p>
        <w:p w14:paraId="7FDC7A29" w14:textId="12E49B1B"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20" w:history="1">
            <w:r w:rsidR="002B1225" w:rsidRPr="001A7401">
              <w:rPr>
                <w:rStyle w:val="-"/>
                <w:noProof/>
                <w:lang w:val="el-GR"/>
              </w:rPr>
              <w:t>1.1</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Στοιχεία Αναθέτουσας Αρχής</w:t>
            </w:r>
            <w:r w:rsidR="002B1225">
              <w:rPr>
                <w:noProof/>
                <w:webHidden/>
              </w:rPr>
              <w:tab/>
            </w:r>
            <w:r w:rsidR="002B1225">
              <w:rPr>
                <w:noProof/>
                <w:webHidden/>
              </w:rPr>
              <w:fldChar w:fldCharType="begin"/>
            </w:r>
            <w:r w:rsidR="002B1225">
              <w:rPr>
                <w:noProof/>
                <w:webHidden/>
              </w:rPr>
              <w:instrText xml:space="preserve"> PAGEREF _Toc131687220 \h </w:instrText>
            </w:r>
            <w:r w:rsidR="002B1225">
              <w:rPr>
                <w:noProof/>
                <w:webHidden/>
              </w:rPr>
            </w:r>
            <w:r w:rsidR="002B1225">
              <w:rPr>
                <w:noProof/>
                <w:webHidden/>
              </w:rPr>
              <w:fldChar w:fldCharType="separate"/>
            </w:r>
            <w:r w:rsidR="00AF2362">
              <w:rPr>
                <w:noProof/>
                <w:webHidden/>
              </w:rPr>
              <w:t>7</w:t>
            </w:r>
            <w:r w:rsidR="002B1225">
              <w:rPr>
                <w:noProof/>
                <w:webHidden/>
              </w:rPr>
              <w:fldChar w:fldCharType="end"/>
            </w:r>
          </w:hyperlink>
        </w:p>
        <w:p w14:paraId="48477838" w14:textId="2CBBE078"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21" w:history="1">
            <w:r w:rsidR="002B1225" w:rsidRPr="001A7401">
              <w:rPr>
                <w:rStyle w:val="-"/>
                <w:noProof/>
                <w:lang w:val="el-GR"/>
              </w:rPr>
              <w:t>1.2</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Στοιχεία Διαδικασίας - Χρηματοδότηση</w:t>
            </w:r>
            <w:r w:rsidR="002B1225">
              <w:rPr>
                <w:noProof/>
                <w:webHidden/>
              </w:rPr>
              <w:tab/>
            </w:r>
            <w:r w:rsidR="002B1225">
              <w:rPr>
                <w:noProof/>
                <w:webHidden/>
              </w:rPr>
              <w:fldChar w:fldCharType="begin"/>
            </w:r>
            <w:r w:rsidR="002B1225">
              <w:rPr>
                <w:noProof/>
                <w:webHidden/>
              </w:rPr>
              <w:instrText xml:space="preserve"> PAGEREF _Toc131687221 \h </w:instrText>
            </w:r>
            <w:r w:rsidR="002B1225">
              <w:rPr>
                <w:noProof/>
                <w:webHidden/>
              </w:rPr>
            </w:r>
            <w:r w:rsidR="002B1225">
              <w:rPr>
                <w:noProof/>
                <w:webHidden/>
              </w:rPr>
              <w:fldChar w:fldCharType="separate"/>
            </w:r>
            <w:r w:rsidR="00AF2362">
              <w:rPr>
                <w:noProof/>
                <w:webHidden/>
              </w:rPr>
              <w:t>8</w:t>
            </w:r>
            <w:r w:rsidR="002B1225">
              <w:rPr>
                <w:noProof/>
                <w:webHidden/>
              </w:rPr>
              <w:fldChar w:fldCharType="end"/>
            </w:r>
          </w:hyperlink>
        </w:p>
        <w:p w14:paraId="78DBE9F6" w14:textId="7C087E0C"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22" w:history="1">
            <w:r w:rsidR="002B1225" w:rsidRPr="001A7401">
              <w:rPr>
                <w:rStyle w:val="-"/>
                <w:noProof/>
                <w:lang w:val="el-GR"/>
              </w:rPr>
              <w:t>1.3</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Συνοπτική Περιγραφή φυσικού και οικονομικού αντικειμένου της σύμβασης</w:t>
            </w:r>
            <w:r w:rsidR="002B1225">
              <w:rPr>
                <w:noProof/>
                <w:webHidden/>
              </w:rPr>
              <w:tab/>
            </w:r>
            <w:r w:rsidR="002B1225">
              <w:rPr>
                <w:noProof/>
                <w:webHidden/>
              </w:rPr>
              <w:fldChar w:fldCharType="begin"/>
            </w:r>
            <w:r w:rsidR="002B1225">
              <w:rPr>
                <w:noProof/>
                <w:webHidden/>
              </w:rPr>
              <w:instrText xml:space="preserve"> PAGEREF _Toc131687222 \h </w:instrText>
            </w:r>
            <w:r w:rsidR="002B1225">
              <w:rPr>
                <w:noProof/>
                <w:webHidden/>
              </w:rPr>
            </w:r>
            <w:r w:rsidR="002B1225">
              <w:rPr>
                <w:noProof/>
                <w:webHidden/>
              </w:rPr>
              <w:fldChar w:fldCharType="separate"/>
            </w:r>
            <w:r w:rsidR="00AF2362">
              <w:rPr>
                <w:noProof/>
                <w:webHidden/>
              </w:rPr>
              <w:t>8</w:t>
            </w:r>
            <w:r w:rsidR="002B1225">
              <w:rPr>
                <w:noProof/>
                <w:webHidden/>
              </w:rPr>
              <w:fldChar w:fldCharType="end"/>
            </w:r>
          </w:hyperlink>
        </w:p>
        <w:p w14:paraId="27AB789B" w14:textId="48A710A6"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23" w:history="1">
            <w:r w:rsidR="002B1225" w:rsidRPr="001A7401">
              <w:rPr>
                <w:rStyle w:val="-"/>
                <w:noProof/>
                <w:lang w:val="el-GR"/>
              </w:rPr>
              <w:t>1.4</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Θεσμικό πλαίσιο</w:t>
            </w:r>
            <w:r w:rsidR="002B1225">
              <w:rPr>
                <w:noProof/>
                <w:webHidden/>
              </w:rPr>
              <w:tab/>
            </w:r>
            <w:r w:rsidR="002B1225">
              <w:rPr>
                <w:noProof/>
                <w:webHidden/>
              </w:rPr>
              <w:fldChar w:fldCharType="begin"/>
            </w:r>
            <w:r w:rsidR="002B1225">
              <w:rPr>
                <w:noProof/>
                <w:webHidden/>
              </w:rPr>
              <w:instrText xml:space="preserve"> PAGEREF _Toc131687223 \h </w:instrText>
            </w:r>
            <w:r w:rsidR="002B1225">
              <w:rPr>
                <w:noProof/>
                <w:webHidden/>
              </w:rPr>
            </w:r>
            <w:r w:rsidR="002B1225">
              <w:rPr>
                <w:noProof/>
                <w:webHidden/>
              </w:rPr>
              <w:fldChar w:fldCharType="separate"/>
            </w:r>
            <w:r w:rsidR="00AF2362">
              <w:rPr>
                <w:noProof/>
                <w:webHidden/>
              </w:rPr>
              <w:t>8</w:t>
            </w:r>
            <w:r w:rsidR="002B1225">
              <w:rPr>
                <w:noProof/>
                <w:webHidden/>
              </w:rPr>
              <w:fldChar w:fldCharType="end"/>
            </w:r>
          </w:hyperlink>
        </w:p>
        <w:p w14:paraId="783E9E0F" w14:textId="64C2EF13"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24" w:history="1">
            <w:r w:rsidR="002B1225" w:rsidRPr="001A7401">
              <w:rPr>
                <w:rStyle w:val="-"/>
                <w:noProof/>
                <w:lang w:val="el-GR"/>
              </w:rPr>
              <w:t>1.5</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Προθεσμία παραλαβής προσφορών και διενέργεια διαγωνισμού</w:t>
            </w:r>
            <w:r w:rsidR="002B1225">
              <w:rPr>
                <w:noProof/>
                <w:webHidden/>
              </w:rPr>
              <w:tab/>
            </w:r>
            <w:r w:rsidR="002B1225">
              <w:rPr>
                <w:noProof/>
                <w:webHidden/>
              </w:rPr>
              <w:fldChar w:fldCharType="begin"/>
            </w:r>
            <w:r w:rsidR="002B1225">
              <w:rPr>
                <w:noProof/>
                <w:webHidden/>
              </w:rPr>
              <w:instrText xml:space="preserve"> PAGEREF _Toc131687224 \h </w:instrText>
            </w:r>
            <w:r w:rsidR="002B1225">
              <w:rPr>
                <w:noProof/>
                <w:webHidden/>
              </w:rPr>
            </w:r>
            <w:r w:rsidR="002B1225">
              <w:rPr>
                <w:noProof/>
                <w:webHidden/>
              </w:rPr>
              <w:fldChar w:fldCharType="separate"/>
            </w:r>
            <w:r w:rsidR="00AF2362">
              <w:rPr>
                <w:noProof/>
                <w:webHidden/>
              </w:rPr>
              <w:t>13</w:t>
            </w:r>
            <w:r w:rsidR="002B1225">
              <w:rPr>
                <w:noProof/>
                <w:webHidden/>
              </w:rPr>
              <w:fldChar w:fldCharType="end"/>
            </w:r>
          </w:hyperlink>
        </w:p>
        <w:p w14:paraId="154297CB" w14:textId="20A0AF78"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25" w:history="1">
            <w:r w:rsidR="002B1225" w:rsidRPr="001A7401">
              <w:rPr>
                <w:rStyle w:val="-"/>
                <w:noProof/>
                <w:lang w:val="el-GR"/>
              </w:rPr>
              <w:t>1.6</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Δημοσιότητα</w:t>
            </w:r>
            <w:r w:rsidR="002B1225">
              <w:rPr>
                <w:noProof/>
                <w:webHidden/>
              </w:rPr>
              <w:tab/>
            </w:r>
            <w:r w:rsidR="002B1225">
              <w:rPr>
                <w:noProof/>
                <w:webHidden/>
              </w:rPr>
              <w:fldChar w:fldCharType="begin"/>
            </w:r>
            <w:r w:rsidR="002B1225">
              <w:rPr>
                <w:noProof/>
                <w:webHidden/>
              </w:rPr>
              <w:instrText xml:space="preserve"> PAGEREF _Toc131687225 \h </w:instrText>
            </w:r>
            <w:r w:rsidR="002B1225">
              <w:rPr>
                <w:noProof/>
                <w:webHidden/>
              </w:rPr>
            </w:r>
            <w:r w:rsidR="002B1225">
              <w:rPr>
                <w:noProof/>
                <w:webHidden/>
              </w:rPr>
              <w:fldChar w:fldCharType="separate"/>
            </w:r>
            <w:r w:rsidR="00AF2362">
              <w:rPr>
                <w:noProof/>
                <w:webHidden/>
              </w:rPr>
              <w:t>13</w:t>
            </w:r>
            <w:r w:rsidR="002B1225">
              <w:rPr>
                <w:noProof/>
                <w:webHidden/>
              </w:rPr>
              <w:fldChar w:fldCharType="end"/>
            </w:r>
          </w:hyperlink>
        </w:p>
        <w:p w14:paraId="36C6016A" w14:textId="54FB6DA8"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26" w:history="1">
            <w:r w:rsidR="002B1225" w:rsidRPr="001A7401">
              <w:rPr>
                <w:rStyle w:val="-"/>
                <w:noProof/>
                <w:lang w:val="el-GR"/>
              </w:rPr>
              <w:t>1.7</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Αρχές εφαρμοζόμενες στη διαδικασία σύναψης</w:t>
            </w:r>
            <w:r w:rsidR="002B1225">
              <w:rPr>
                <w:noProof/>
                <w:webHidden/>
              </w:rPr>
              <w:tab/>
            </w:r>
            <w:r w:rsidR="002B1225">
              <w:rPr>
                <w:noProof/>
                <w:webHidden/>
              </w:rPr>
              <w:fldChar w:fldCharType="begin"/>
            </w:r>
            <w:r w:rsidR="002B1225">
              <w:rPr>
                <w:noProof/>
                <w:webHidden/>
              </w:rPr>
              <w:instrText xml:space="preserve"> PAGEREF _Toc131687226 \h </w:instrText>
            </w:r>
            <w:r w:rsidR="002B1225">
              <w:rPr>
                <w:noProof/>
                <w:webHidden/>
              </w:rPr>
            </w:r>
            <w:r w:rsidR="002B1225">
              <w:rPr>
                <w:noProof/>
                <w:webHidden/>
              </w:rPr>
              <w:fldChar w:fldCharType="separate"/>
            </w:r>
            <w:r w:rsidR="00AF2362">
              <w:rPr>
                <w:noProof/>
                <w:webHidden/>
              </w:rPr>
              <w:t>14</w:t>
            </w:r>
            <w:r w:rsidR="002B1225">
              <w:rPr>
                <w:noProof/>
                <w:webHidden/>
              </w:rPr>
              <w:fldChar w:fldCharType="end"/>
            </w:r>
          </w:hyperlink>
        </w:p>
        <w:p w14:paraId="653121F6" w14:textId="4A22AFE8" w:rsidR="002B1225" w:rsidRDefault="007A63FE">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1687227" w:history="1">
            <w:r w:rsidR="002B1225" w:rsidRPr="001A7401">
              <w:rPr>
                <w:rStyle w:val="-"/>
                <w:noProof/>
                <w14:scene3d>
                  <w14:camera w14:prst="orthographicFront"/>
                  <w14:lightRig w14:rig="threePt" w14:dir="t">
                    <w14:rot w14:lat="0" w14:lon="0" w14:rev="0"/>
                  </w14:lightRig>
                </w14:scene3d>
              </w:rPr>
              <w:t>2.</w:t>
            </w:r>
            <w:r w:rsidR="002B1225">
              <w:rPr>
                <w:rFonts w:asciiTheme="minorHAnsi" w:eastAsiaTheme="minorEastAsia" w:hAnsiTheme="minorHAnsi" w:cstheme="minorBidi"/>
                <w:b w:val="0"/>
                <w:bCs w:val="0"/>
                <w:caps w:val="0"/>
                <w:noProof/>
                <w:sz w:val="22"/>
                <w:szCs w:val="22"/>
                <w:lang w:val="en-US" w:eastAsia="en-US" w:bidi="he-IL"/>
              </w:rPr>
              <w:tab/>
            </w:r>
            <w:r w:rsidR="002B1225" w:rsidRPr="001A7401">
              <w:rPr>
                <w:rStyle w:val="-"/>
                <w:noProof/>
              </w:rPr>
              <w:t>ΓΕΝΙΚΟΙ ΚΑΙ ΕΙΔΙΚΟΙ ΟΡΟΙ ΣΥΜΜΕΤΟΧΗΣ</w:t>
            </w:r>
            <w:r w:rsidR="002B1225">
              <w:rPr>
                <w:noProof/>
                <w:webHidden/>
              </w:rPr>
              <w:tab/>
            </w:r>
            <w:r w:rsidR="002B1225">
              <w:rPr>
                <w:noProof/>
                <w:webHidden/>
              </w:rPr>
              <w:fldChar w:fldCharType="begin"/>
            </w:r>
            <w:r w:rsidR="002B1225">
              <w:rPr>
                <w:noProof/>
                <w:webHidden/>
              </w:rPr>
              <w:instrText xml:space="preserve"> PAGEREF _Toc131687227 \h </w:instrText>
            </w:r>
            <w:r w:rsidR="002B1225">
              <w:rPr>
                <w:noProof/>
                <w:webHidden/>
              </w:rPr>
            </w:r>
            <w:r w:rsidR="002B1225">
              <w:rPr>
                <w:noProof/>
                <w:webHidden/>
              </w:rPr>
              <w:fldChar w:fldCharType="separate"/>
            </w:r>
            <w:r w:rsidR="00AF2362">
              <w:rPr>
                <w:noProof/>
                <w:webHidden/>
              </w:rPr>
              <w:t>15</w:t>
            </w:r>
            <w:r w:rsidR="002B1225">
              <w:rPr>
                <w:noProof/>
                <w:webHidden/>
              </w:rPr>
              <w:fldChar w:fldCharType="end"/>
            </w:r>
          </w:hyperlink>
        </w:p>
        <w:p w14:paraId="28F0CE22" w14:textId="6D93CBB1"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28" w:history="1">
            <w:r w:rsidR="002B1225" w:rsidRPr="001A7401">
              <w:rPr>
                <w:rStyle w:val="-"/>
                <w:noProof/>
                <w:lang w:val="el-GR"/>
              </w:rPr>
              <w:t>2.1</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Γενικές Πληροφορίες</w:t>
            </w:r>
            <w:r w:rsidR="002B1225">
              <w:rPr>
                <w:noProof/>
                <w:webHidden/>
              </w:rPr>
              <w:tab/>
            </w:r>
            <w:r w:rsidR="002B1225">
              <w:rPr>
                <w:noProof/>
                <w:webHidden/>
              </w:rPr>
              <w:fldChar w:fldCharType="begin"/>
            </w:r>
            <w:r w:rsidR="002B1225">
              <w:rPr>
                <w:noProof/>
                <w:webHidden/>
              </w:rPr>
              <w:instrText xml:space="preserve"> PAGEREF _Toc131687228 \h </w:instrText>
            </w:r>
            <w:r w:rsidR="002B1225">
              <w:rPr>
                <w:noProof/>
                <w:webHidden/>
              </w:rPr>
            </w:r>
            <w:r w:rsidR="002B1225">
              <w:rPr>
                <w:noProof/>
                <w:webHidden/>
              </w:rPr>
              <w:fldChar w:fldCharType="separate"/>
            </w:r>
            <w:r w:rsidR="00AF2362">
              <w:rPr>
                <w:noProof/>
                <w:webHidden/>
              </w:rPr>
              <w:t>15</w:t>
            </w:r>
            <w:r w:rsidR="002B1225">
              <w:rPr>
                <w:noProof/>
                <w:webHidden/>
              </w:rPr>
              <w:fldChar w:fldCharType="end"/>
            </w:r>
          </w:hyperlink>
        </w:p>
        <w:p w14:paraId="3920BA2E" w14:textId="6E079D1D"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29" w:history="1">
            <w:r w:rsidR="002B1225" w:rsidRPr="001A7401">
              <w:rPr>
                <w:rStyle w:val="-"/>
                <w:noProof/>
                <w:lang w:val="el-GR"/>
              </w:rPr>
              <w:t>2.1.1</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Έγγραφα της σύμβασης</w:t>
            </w:r>
            <w:r w:rsidR="002B1225">
              <w:rPr>
                <w:noProof/>
                <w:webHidden/>
              </w:rPr>
              <w:tab/>
            </w:r>
            <w:r w:rsidR="002B1225">
              <w:rPr>
                <w:noProof/>
                <w:webHidden/>
              </w:rPr>
              <w:fldChar w:fldCharType="begin"/>
            </w:r>
            <w:r w:rsidR="002B1225">
              <w:rPr>
                <w:noProof/>
                <w:webHidden/>
              </w:rPr>
              <w:instrText xml:space="preserve"> PAGEREF _Toc131687229 \h </w:instrText>
            </w:r>
            <w:r w:rsidR="002B1225">
              <w:rPr>
                <w:noProof/>
                <w:webHidden/>
              </w:rPr>
            </w:r>
            <w:r w:rsidR="002B1225">
              <w:rPr>
                <w:noProof/>
                <w:webHidden/>
              </w:rPr>
              <w:fldChar w:fldCharType="separate"/>
            </w:r>
            <w:r w:rsidR="00AF2362">
              <w:rPr>
                <w:noProof/>
                <w:webHidden/>
              </w:rPr>
              <w:t>15</w:t>
            </w:r>
            <w:r w:rsidR="002B1225">
              <w:rPr>
                <w:noProof/>
                <w:webHidden/>
              </w:rPr>
              <w:fldChar w:fldCharType="end"/>
            </w:r>
          </w:hyperlink>
        </w:p>
        <w:p w14:paraId="379349A8" w14:textId="2583EE36"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30" w:history="1">
            <w:r w:rsidR="002B1225" w:rsidRPr="001A7401">
              <w:rPr>
                <w:rStyle w:val="-"/>
                <w:noProof/>
                <w:lang w:val="el-GR"/>
              </w:rPr>
              <w:t>2.1.2</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Επικοινωνία – Πρόσβαση στα έγγραφα της Σύμβασης</w:t>
            </w:r>
            <w:r w:rsidR="002B1225">
              <w:rPr>
                <w:noProof/>
                <w:webHidden/>
              </w:rPr>
              <w:tab/>
            </w:r>
            <w:r w:rsidR="002B1225">
              <w:rPr>
                <w:noProof/>
                <w:webHidden/>
              </w:rPr>
              <w:fldChar w:fldCharType="begin"/>
            </w:r>
            <w:r w:rsidR="002B1225">
              <w:rPr>
                <w:noProof/>
                <w:webHidden/>
              </w:rPr>
              <w:instrText xml:space="preserve"> PAGEREF _Toc131687230 \h </w:instrText>
            </w:r>
            <w:r w:rsidR="002B1225">
              <w:rPr>
                <w:noProof/>
                <w:webHidden/>
              </w:rPr>
            </w:r>
            <w:r w:rsidR="002B1225">
              <w:rPr>
                <w:noProof/>
                <w:webHidden/>
              </w:rPr>
              <w:fldChar w:fldCharType="separate"/>
            </w:r>
            <w:r w:rsidR="00AF2362">
              <w:rPr>
                <w:noProof/>
                <w:webHidden/>
              </w:rPr>
              <w:t>15</w:t>
            </w:r>
            <w:r w:rsidR="002B1225">
              <w:rPr>
                <w:noProof/>
                <w:webHidden/>
              </w:rPr>
              <w:fldChar w:fldCharType="end"/>
            </w:r>
          </w:hyperlink>
        </w:p>
        <w:p w14:paraId="287D8ECB" w14:textId="769015EE"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31" w:history="1">
            <w:r w:rsidR="002B1225" w:rsidRPr="001A7401">
              <w:rPr>
                <w:rStyle w:val="-"/>
                <w:noProof/>
                <w:lang w:val="el-GR"/>
              </w:rPr>
              <w:t>2.1.3</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Παροχή Διευκρινίσεων</w:t>
            </w:r>
            <w:r w:rsidR="002B1225">
              <w:rPr>
                <w:noProof/>
                <w:webHidden/>
              </w:rPr>
              <w:tab/>
            </w:r>
            <w:r w:rsidR="002B1225">
              <w:rPr>
                <w:noProof/>
                <w:webHidden/>
              </w:rPr>
              <w:fldChar w:fldCharType="begin"/>
            </w:r>
            <w:r w:rsidR="002B1225">
              <w:rPr>
                <w:noProof/>
                <w:webHidden/>
              </w:rPr>
              <w:instrText xml:space="preserve"> PAGEREF _Toc131687231 \h </w:instrText>
            </w:r>
            <w:r w:rsidR="002B1225">
              <w:rPr>
                <w:noProof/>
                <w:webHidden/>
              </w:rPr>
            </w:r>
            <w:r w:rsidR="002B1225">
              <w:rPr>
                <w:noProof/>
                <w:webHidden/>
              </w:rPr>
              <w:fldChar w:fldCharType="separate"/>
            </w:r>
            <w:r w:rsidR="00AF2362">
              <w:rPr>
                <w:noProof/>
                <w:webHidden/>
              </w:rPr>
              <w:t>15</w:t>
            </w:r>
            <w:r w:rsidR="002B1225">
              <w:rPr>
                <w:noProof/>
                <w:webHidden/>
              </w:rPr>
              <w:fldChar w:fldCharType="end"/>
            </w:r>
          </w:hyperlink>
        </w:p>
        <w:p w14:paraId="73DBD6A3" w14:textId="53BD8C71"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32" w:history="1">
            <w:r w:rsidR="002B1225" w:rsidRPr="001A7401">
              <w:rPr>
                <w:rStyle w:val="-"/>
                <w:noProof/>
                <w:lang w:val="el-GR"/>
              </w:rPr>
              <w:t>2.1.4</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Γλώσσα</w:t>
            </w:r>
            <w:r w:rsidR="002B1225">
              <w:rPr>
                <w:noProof/>
                <w:webHidden/>
              </w:rPr>
              <w:tab/>
            </w:r>
            <w:r w:rsidR="002B1225">
              <w:rPr>
                <w:noProof/>
                <w:webHidden/>
              </w:rPr>
              <w:fldChar w:fldCharType="begin"/>
            </w:r>
            <w:r w:rsidR="002B1225">
              <w:rPr>
                <w:noProof/>
                <w:webHidden/>
              </w:rPr>
              <w:instrText xml:space="preserve"> PAGEREF _Toc131687232 \h </w:instrText>
            </w:r>
            <w:r w:rsidR="002B1225">
              <w:rPr>
                <w:noProof/>
                <w:webHidden/>
              </w:rPr>
            </w:r>
            <w:r w:rsidR="002B1225">
              <w:rPr>
                <w:noProof/>
                <w:webHidden/>
              </w:rPr>
              <w:fldChar w:fldCharType="separate"/>
            </w:r>
            <w:r w:rsidR="00AF2362">
              <w:rPr>
                <w:noProof/>
                <w:webHidden/>
              </w:rPr>
              <w:t>16</w:t>
            </w:r>
            <w:r w:rsidR="002B1225">
              <w:rPr>
                <w:noProof/>
                <w:webHidden/>
              </w:rPr>
              <w:fldChar w:fldCharType="end"/>
            </w:r>
          </w:hyperlink>
        </w:p>
        <w:p w14:paraId="53C623B3" w14:textId="06412099"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33" w:history="1">
            <w:r w:rsidR="002B1225" w:rsidRPr="001A7401">
              <w:rPr>
                <w:rStyle w:val="-"/>
                <w:noProof/>
                <w:lang w:val="el-GR"/>
              </w:rPr>
              <w:t>2.1.5</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Εγγυήσεις</w:t>
            </w:r>
            <w:r w:rsidR="002B1225">
              <w:rPr>
                <w:noProof/>
                <w:webHidden/>
              </w:rPr>
              <w:tab/>
            </w:r>
            <w:r w:rsidR="002B1225">
              <w:rPr>
                <w:noProof/>
                <w:webHidden/>
              </w:rPr>
              <w:fldChar w:fldCharType="begin"/>
            </w:r>
            <w:r w:rsidR="002B1225">
              <w:rPr>
                <w:noProof/>
                <w:webHidden/>
              </w:rPr>
              <w:instrText xml:space="preserve"> PAGEREF _Toc131687233 \h </w:instrText>
            </w:r>
            <w:r w:rsidR="002B1225">
              <w:rPr>
                <w:noProof/>
                <w:webHidden/>
              </w:rPr>
            </w:r>
            <w:r w:rsidR="002B1225">
              <w:rPr>
                <w:noProof/>
                <w:webHidden/>
              </w:rPr>
              <w:fldChar w:fldCharType="separate"/>
            </w:r>
            <w:r w:rsidR="00AF2362">
              <w:rPr>
                <w:noProof/>
                <w:webHidden/>
              </w:rPr>
              <w:t>16</w:t>
            </w:r>
            <w:r w:rsidR="002B1225">
              <w:rPr>
                <w:noProof/>
                <w:webHidden/>
              </w:rPr>
              <w:fldChar w:fldCharType="end"/>
            </w:r>
          </w:hyperlink>
        </w:p>
        <w:p w14:paraId="735466DC" w14:textId="1D5E1CFF"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34" w:history="1">
            <w:r w:rsidR="002B1225" w:rsidRPr="001A7401">
              <w:rPr>
                <w:rStyle w:val="-"/>
                <w:noProof/>
                <w:lang w:val="el-GR"/>
              </w:rPr>
              <w:t>2.1.6</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Προστασία Προσωπικών Δεδομένων</w:t>
            </w:r>
            <w:r w:rsidR="002B1225">
              <w:rPr>
                <w:noProof/>
                <w:webHidden/>
              </w:rPr>
              <w:tab/>
            </w:r>
            <w:r w:rsidR="002B1225">
              <w:rPr>
                <w:noProof/>
                <w:webHidden/>
              </w:rPr>
              <w:fldChar w:fldCharType="begin"/>
            </w:r>
            <w:r w:rsidR="002B1225">
              <w:rPr>
                <w:noProof/>
                <w:webHidden/>
              </w:rPr>
              <w:instrText xml:space="preserve"> PAGEREF _Toc131687234 \h </w:instrText>
            </w:r>
            <w:r w:rsidR="002B1225">
              <w:rPr>
                <w:noProof/>
                <w:webHidden/>
              </w:rPr>
            </w:r>
            <w:r w:rsidR="002B1225">
              <w:rPr>
                <w:noProof/>
                <w:webHidden/>
              </w:rPr>
              <w:fldChar w:fldCharType="separate"/>
            </w:r>
            <w:r w:rsidR="00AF2362">
              <w:rPr>
                <w:noProof/>
                <w:webHidden/>
              </w:rPr>
              <w:t>17</w:t>
            </w:r>
            <w:r w:rsidR="002B1225">
              <w:rPr>
                <w:noProof/>
                <w:webHidden/>
              </w:rPr>
              <w:fldChar w:fldCharType="end"/>
            </w:r>
          </w:hyperlink>
        </w:p>
        <w:p w14:paraId="07FB0827" w14:textId="7AD33192"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35" w:history="1">
            <w:r w:rsidR="002B1225" w:rsidRPr="001A7401">
              <w:rPr>
                <w:rStyle w:val="-"/>
                <w:noProof/>
                <w:lang w:val="el-GR"/>
              </w:rPr>
              <w:t>2.2</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Δικαίωμα Συμμετοχής - Κριτήρια Ποιοτικής Επιλογής</w:t>
            </w:r>
            <w:r w:rsidR="002B1225">
              <w:rPr>
                <w:noProof/>
                <w:webHidden/>
              </w:rPr>
              <w:tab/>
            </w:r>
            <w:r w:rsidR="002B1225">
              <w:rPr>
                <w:noProof/>
                <w:webHidden/>
              </w:rPr>
              <w:fldChar w:fldCharType="begin"/>
            </w:r>
            <w:r w:rsidR="002B1225">
              <w:rPr>
                <w:noProof/>
                <w:webHidden/>
              </w:rPr>
              <w:instrText xml:space="preserve"> PAGEREF _Toc131687235 \h </w:instrText>
            </w:r>
            <w:r w:rsidR="002B1225">
              <w:rPr>
                <w:noProof/>
                <w:webHidden/>
              </w:rPr>
            </w:r>
            <w:r w:rsidR="002B1225">
              <w:rPr>
                <w:noProof/>
                <w:webHidden/>
              </w:rPr>
              <w:fldChar w:fldCharType="separate"/>
            </w:r>
            <w:r w:rsidR="00AF2362">
              <w:rPr>
                <w:noProof/>
                <w:webHidden/>
              </w:rPr>
              <w:t>18</w:t>
            </w:r>
            <w:r w:rsidR="002B1225">
              <w:rPr>
                <w:noProof/>
                <w:webHidden/>
              </w:rPr>
              <w:fldChar w:fldCharType="end"/>
            </w:r>
          </w:hyperlink>
        </w:p>
        <w:p w14:paraId="447467F4" w14:textId="0F3D25A7"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36" w:history="1">
            <w:r w:rsidR="002B1225" w:rsidRPr="001A7401">
              <w:rPr>
                <w:rStyle w:val="-"/>
                <w:noProof/>
                <w:lang w:val="el-GR"/>
              </w:rPr>
              <w:t>2.2.1</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Δικαιούμενοι συμμετοχής</w:t>
            </w:r>
            <w:r w:rsidR="002B1225">
              <w:rPr>
                <w:noProof/>
                <w:webHidden/>
              </w:rPr>
              <w:tab/>
            </w:r>
            <w:r w:rsidR="002B1225">
              <w:rPr>
                <w:noProof/>
                <w:webHidden/>
              </w:rPr>
              <w:fldChar w:fldCharType="begin"/>
            </w:r>
            <w:r w:rsidR="002B1225">
              <w:rPr>
                <w:noProof/>
                <w:webHidden/>
              </w:rPr>
              <w:instrText xml:space="preserve"> PAGEREF _Toc131687236 \h </w:instrText>
            </w:r>
            <w:r w:rsidR="002B1225">
              <w:rPr>
                <w:noProof/>
                <w:webHidden/>
              </w:rPr>
            </w:r>
            <w:r w:rsidR="002B1225">
              <w:rPr>
                <w:noProof/>
                <w:webHidden/>
              </w:rPr>
              <w:fldChar w:fldCharType="separate"/>
            </w:r>
            <w:r w:rsidR="00AF2362">
              <w:rPr>
                <w:noProof/>
                <w:webHidden/>
              </w:rPr>
              <w:t>18</w:t>
            </w:r>
            <w:r w:rsidR="002B1225">
              <w:rPr>
                <w:noProof/>
                <w:webHidden/>
              </w:rPr>
              <w:fldChar w:fldCharType="end"/>
            </w:r>
          </w:hyperlink>
        </w:p>
        <w:p w14:paraId="40C4E6CA" w14:textId="4AFA767B"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37" w:history="1">
            <w:r w:rsidR="002B1225" w:rsidRPr="001A7401">
              <w:rPr>
                <w:rStyle w:val="-"/>
                <w:noProof/>
                <w:lang w:val="el-GR"/>
              </w:rPr>
              <w:t>2.2.2</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Εγγύηση συμμετοχής</w:t>
            </w:r>
            <w:r w:rsidR="002B1225">
              <w:rPr>
                <w:noProof/>
                <w:webHidden/>
              </w:rPr>
              <w:tab/>
            </w:r>
            <w:r w:rsidR="002B1225">
              <w:rPr>
                <w:noProof/>
                <w:webHidden/>
              </w:rPr>
              <w:fldChar w:fldCharType="begin"/>
            </w:r>
            <w:r w:rsidR="002B1225">
              <w:rPr>
                <w:noProof/>
                <w:webHidden/>
              </w:rPr>
              <w:instrText xml:space="preserve"> PAGEREF _Toc131687237 \h </w:instrText>
            </w:r>
            <w:r w:rsidR="002B1225">
              <w:rPr>
                <w:noProof/>
                <w:webHidden/>
              </w:rPr>
            </w:r>
            <w:r w:rsidR="002B1225">
              <w:rPr>
                <w:noProof/>
                <w:webHidden/>
              </w:rPr>
              <w:fldChar w:fldCharType="separate"/>
            </w:r>
            <w:r w:rsidR="00AF2362">
              <w:rPr>
                <w:noProof/>
                <w:webHidden/>
              </w:rPr>
              <w:t>19</w:t>
            </w:r>
            <w:r w:rsidR="002B1225">
              <w:rPr>
                <w:noProof/>
                <w:webHidden/>
              </w:rPr>
              <w:fldChar w:fldCharType="end"/>
            </w:r>
          </w:hyperlink>
        </w:p>
        <w:p w14:paraId="5CD6A37B" w14:textId="6A632653"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38" w:history="1">
            <w:r w:rsidR="002B1225" w:rsidRPr="001A7401">
              <w:rPr>
                <w:rStyle w:val="-"/>
                <w:noProof/>
                <w:lang w:val="el-GR"/>
              </w:rPr>
              <w:t>2.2.3</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Λόγοι αποκλεισμού</w:t>
            </w:r>
            <w:r w:rsidR="002B1225">
              <w:rPr>
                <w:noProof/>
                <w:webHidden/>
              </w:rPr>
              <w:tab/>
            </w:r>
            <w:r w:rsidR="002B1225">
              <w:rPr>
                <w:noProof/>
                <w:webHidden/>
              </w:rPr>
              <w:fldChar w:fldCharType="begin"/>
            </w:r>
            <w:r w:rsidR="002B1225">
              <w:rPr>
                <w:noProof/>
                <w:webHidden/>
              </w:rPr>
              <w:instrText xml:space="preserve"> PAGEREF _Toc131687238 \h </w:instrText>
            </w:r>
            <w:r w:rsidR="002B1225">
              <w:rPr>
                <w:noProof/>
                <w:webHidden/>
              </w:rPr>
            </w:r>
            <w:r w:rsidR="002B1225">
              <w:rPr>
                <w:noProof/>
                <w:webHidden/>
              </w:rPr>
              <w:fldChar w:fldCharType="separate"/>
            </w:r>
            <w:r w:rsidR="00AF2362">
              <w:rPr>
                <w:noProof/>
                <w:webHidden/>
              </w:rPr>
              <w:t>20</w:t>
            </w:r>
            <w:r w:rsidR="002B1225">
              <w:rPr>
                <w:noProof/>
                <w:webHidden/>
              </w:rPr>
              <w:fldChar w:fldCharType="end"/>
            </w:r>
          </w:hyperlink>
        </w:p>
        <w:p w14:paraId="314A8631" w14:textId="4E692008" w:rsidR="002B1225" w:rsidRDefault="007A63FE">
          <w:pPr>
            <w:pStyle w:val="31"/>
            <w:tabs>
              <w:tab w:val="right" w:leader="dot" w:pos="9628"/>
            </w:tabs>
            <w:rPr>
              <w:rFonts w:asciiTheme="minorHAnsi" w:eastAsiaTheme="minorEastAsia" w:hAnsiTheme="minorHAnsi" w:cstheme="minorBidi"/>
              <w:i w:val="0"/>
              <w:iCs w:val="0"/>
              <w:noProof/>
              <w:sz w:val="22"/>
              <w:szCs w:val="22"/>
              <w:lang w:val="en-US" w:eastAsia="en-US" w:bidi="he-IL"/>
            </w:rPr>
          </w:pPr>
          <w:hyperlink w:anchor="_Toc131687239" w:history="1">
            <w:r w:rsidR="002B1225" w:rsidRPr="001A7401">
              <w:rPr>
                <w:rStyle w:val="-"/>
                <w:noProof/>
                <w:lang w:val="el-GR"/>
              </w:rPr>
              <w:t>Κριτήρια Ποιοτικής Επιλογής &amp; αποδεικτά στοιχεία</w:t>
            </w:r>
            <w:r w:rsidR="002B1225">
              <w:rPr>
                <w:noProof/>
                <w:webHidden/>
              </w:rPr>
              <w:tab/>
            </w:r>
            <w:r w:rsidR="002B1225">
              <w:rPr>
                <w:noProof/>
                <w:webHidden/>
              </w:rPr>
              <w:fldChar w:fldCharType="begin"/>
            </w:r>
            <w:r w:rsidR="002B1225">
              <w:rPr>
                <w:noProof/>
                <w:webHidden/>
              </w:rPr>
              <w:instrText xml:space="preserve"> PAGEREF _Toc131687239 \h </w:instrText>
            </w:r>
            <w:r w:rsidR="002B1225">
              <w:rPr>
                <w:noProof/>
                <w:webHidden/>
              </w:rPr>
            </w:r>
            <w:r w:rsidR="002B1225">
              <w:rPr>
                <w:noProof/>
                <w:webHidden/>
              </w:rPr>
              <w:fldChar w:fldCharType="separate"/>
            </w:r>
            <w:r w:rsidR="00AF2362">
              <w:rPr>
                <w:noProof/>
                <w:webHidden/>
              </w:rPr>
              <w:t>24</w:t>
            </w:r>
            <w:r w:rsidR="002B1225">
              <w:rPr>
                <w:noProof/>
                <w:webHidden/>
              </w:rPr>
              <w:fldChar w:fldCharType="end"/>
            </w:r>
          </w:hyperlink>
        </w:p>
        <w:p w14:paraId="130ADDD8" w14:textId="147A92F0"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40" w:history="1">
            <w:r w:rsidR="002B1225" w:rsidRPr="001A7401">
              <w:rPr>
                <w:rStyle w:val="-"/>
                <w:noProof/>
                <w:lang w:val="el-GR"/>
              </w:rPr>
              <w:t>2.2.4</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Καταλληλόλητα άσκησης επαγγελματικής δραστηριότητας</w:t>
            </w:r>
            <w:r w:rsidR="002B1225">
              <w:rPr>
                <w:noProof/>
                <w:webHidden/>
              </w:rPr>
              <w:tab/>
            </w:r>
            <w:r w:rsidR="002B1225">
              <w:rPr>
                <w:noProof/>
                <w:webHidden/>
              </w:rPr>
              <w:fldChar w:fldCharType="begin"/>
            </w:r>
            <w:r w:rsidR="002B1225">
              <w:rPr>
                <w:noProof/>
                <w:webHidden/>
              </w:rPr>
              <w:instrText xml:space="preserve"> PAGEREF _Toc131687240 \h </w:instrText>
            </w:r>
            <w:r w:rsidR="002B1225">
              <w:rPr>
                <w:noProof/>
                <w:webHidden/>
              </w:rPr>
            </w:r>
            <w:r w:rsidR="002B1225">
              <w:rPr>
                <w:noProof/>
                <w:webHidden/>
              </w:rPr>
              <w:fldChar w:fldCharType="separate"/>
            </w:r>
            <w:r w:rsidR="00AF2362">
              <w:rPr>
                <w:noProof/>
                <w:webHidden/>
              </w:rPr>
              <w:t>24</w:t>
            </w:r>
            <w:r w:rsidR="002B1225">
              <w:rPr>
                <w:noProof/>
                <w:webHidden/>
              </w:rPr>
              <w:fldChar w:fldCharType="end"/>
            </w:r>
          </w:hyperlink>
        </w:p>
        <w:p w14:paraId="22ED6B5B" w14:textId="36C01C4A"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41" w:history="1">
            <w:r w:rsidR="002B1225" w:rsidRPr="001A7401">
              <w:rPr>
                <w:rStyle w:val="-"/>
                <w:noProof/>
                <w:lang w:val="el-GR"/>
              </w:rPr>
              <w:t>2.2.5</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Οικονομική και χρηματοοικονομική επάρκεια</w:t>
            </w:r>
            <w:r w:rsidR="002B1225">
              <w:rPr>
                <w:noProof/>
                <w:webHidden/>
              </w:rPr>
              <w:tab/>
            </w:r>
            <w:r w:rsidR="002B1225">
              <w:rPr>
                <w:noProof/>
                <w:webHidden/>
              </w:rPr>
              <w:fldChar w:fldCharType="begin"/>
            </w:r>
            <w:r w:rsidR="002B1225">
              <w:rPr>
                <w:noProof/>
                <w:webHidden/>
              </w:rPr>
              <w:instrText xml:space="preserve"> PAGEREF _Toc131687241 \h </w:instrText>
            </w:r>
            <w:r w:rsidR="002B1225">
              <w:rPr>
                <w:noProof/>
                <w:webHidden/>
              </w:rPr>
            </w:r>
            <w:r w:rsidR="002B1225">
              <w:rPr>
                <w:noProof/>
                <w:webHidden/>
              </w:rPr>
              <w:fldChar w:fldCharType="separate"/>
            </w:r>
            <w:r w:rsidR="00AF2362">
              <w:rPr>
                <w:noProof/>
                <w:webHidden/>
              </w:rPr>
              <w:t>25</w:t>
            </w:r>
            <w:r w:rsidR="002B1225">
              <w:rPr>
                <w:noProof/>
                <w:webHidden/>
              </w:rPr>
              <w:fldChar w:fldCharType="end"/>
            </w:r>
          </w:hyperlink>
        </w:p>
        <w:p w14:paraId="093C4B44" w14:textId="3680F0EE"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42" w:history="1">
            <w:r w:rsidR="002B1225" w:rsidRPr="001A7401">
              <w:rPr>
                <w:rStyle w:val="-"/>
                <w:noProof/>
                <w:lang w:val="el-GR"/>
              </w:rPr>
              <w:t>2.2.6</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Τεχνική και επαγγελματική ικανότητα</w:t>
            </w:r>
            <w:r w:rsidR="002B1225">
              <w:rPr>
                <w:noProof/>
                <w:webHidden/>
              </w:rPr>
              <w:tab/>
            </w:r>
            <w:r w:rsidR="002B1225">
              <w:rPr>
                <w:noProof/>
                <w:webHidden/>
              </w:rPr>
              <w:fldChar w:fldCharType="begin"/>
            </w:r>
            <w:r w:rsidR="002B1225">
              <w:rPr>
                <w:noProof/>
                <w:webHidden/>
              </w:rPr>
              <w:instrText xml:space="preserve"> PAGEREF _Toc131687242 \h </w:instrText>
            </w:r>
            <w:r w:rsidR="002B1225">
              <w:rPr>
                <w:noProof/>
                <w:webHidden/>
              </w:rPr>
            </w:r>
            <w:r w:rsidR="002B1225">
              <w:rPr>
                <w:noProof/>
                <w:webHidden/>
              </w:rPr>
              <w:fldChar w:fldCharType="separate"/>
            </w:r>
            <w:r w:rsidR="00AF2362">
              <w:rPr>
                <w:noProof/>
                <w:webHidden/>
              </w:rPr>
              <w:t>25</w:t>
            </w:r>
            <w:r w:rsidR="002B1225">
              <w:rPr>
                <w:noProof/>
                <w:webHidden/>
              </w:rPr>
              <w:fldChar w:fldCharType="end"/>
            </w:r>
          </w:hyperlink>
        </w:p>
        <w:p w14:paraId="692034EF" w14:textId="3C01D38B" w:rsidR="002B1225" w:rsidRDefault="007A63FE">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1687243" w:history="1">
            <w:r w:rsidR="002B1225" w:rsidRPr="001A7401">
              <w:rPr>
                <w:rStyle w:val="-"/>
                <w:noProof/>
                <w:lang w:val="el-GR" w:eastAsia="en-US"/>
              </w:rPr>
              <w:t>2.2.6.1</w:t>
            </w:r>
            <w:r w:rsidR="002B1225">
              <w:rPr>
                <w:rFonts w:asciiTheme="minorHAnsi" w:eastAsiaTheme="minorEastAsia" w:hAnsiTheme="minorHAnsi" w:cstheme="minorBidi"/>
                <w:noProof/>
                <w:sz w:val="22"/>
                <w:szCs w:val="22"/>
                <w:lang w:val="en-US" w:eastAsia="en-US" w:bidi="he-IL"/>
              </w:rPr>
              <w:tab/>
            </w:r>
            <w:r w:rsidR="002B1225" w:rsidRPr="001A7401">
              <w:rPr>
                <w:rStyle w:val="-"/>
                <w:noProof/>
                <w:lang w:val="el-GR" w:eastAsia="en-US"/>
              </w:rPr>
              <w:t>Τεχνική Ικανότητα</w:t>
            </w:r>
            <w:r w:rsidR="002B1225">
              <w:rPr>
                <w:noProof/>
                <w:webHidden/>
              </w:rPr>
              <w:tab/>
            </w:r>
            <w:r w:rsidR="002B1225">
              <w:rPr>
                <w:noProof/>
                <w:webHidden/>
              </w:rPr>
              <w:fldChar w:fldCharType="begin"/>
            </w:r>
            <w:r w:rsidR="002B1225">
              <w:rPr>
                <w:noProof/>
                <w:webHidden/>
              </w:rPr>
              <w:instrText xml:space="preserve"> PAGEREF _Toc131687243 \h </w:instrText>
            </w:r>
            <w:r w:rsidR="002B1225">
              <w:rPr>
                <w:noProof/>
                <w:webHidden/>
              </w:rPr>
            </w:r>
            <w:r w:rsidR="002B1225">
              <w:rPr>
                <w:noProof/>
                <w:webHidden/>
              </w:rPr>
              <w:fldChar w:fldCharType="separate"/>
            </w:r>
            <w:r w:rsidR="00AF2362">
              <w:rPr>
                <w:noProof/>
                <w:webHidden/>
              </w:rPr>
              <w:t>25</w:t>
            </w:r>
            <w:r w:rsidR="002B1225">
              <w:rPr>
                <w:noProof/>
                <w:webHidden/>
              </w:rPr>
              <w:fldChar w:fldCharType="end"/>
            </w:r>
          </w:hyperlink>
        </w:p>
        <w:p w14:paraId="139BAEBC" w14:textId="5A5F6A67" w:rsidR="002B1225" w:rsidRDefault="007A63FE">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1687244" w:history="1">
            <w:r w:rsidR="002B1225" w:rsidRPr="001A7401">
              <w:rPr>
                <w:rStyle w:val="-"/>
                <w:noProof/>
                <w:lang w:val="el-GR" w:eastAsia="en-US"/>
              </w:rPr>
              <w:t>2.2.6.2</w:t>
            </w:r>
            <w:r w:rsidR="002B1225">
              <w:rPr>
                <w:rFonts w:asciiTheme="minorHAnsi" w:eastAsiaTheme="minorEastAsia" w:hAnsiTheme="minorHAnsi" w:cstheme="minorBidi"/>
                <w:noProof/>
                <w:sz w:val="22"/>
                <w:szCs w:val="22"/>
                <w:lang w:val="en-US" w:eastAsia="en-US" w:bidi="he-IL"/>
              </w:rPr>
              <w:tab/>
            </w:r>
            <w:r w:rsidR="002B1225" w:rsidRPr="001A7401">
              <w:rPr>
                <w:rStyle w:val="-"/>
                <w:noProof/>
                <w:lang w:val="el-GR" w:eastAsia="en-US"/>
              </w:rPr>
              <w:t>Επαγγελματική Ικανότητα – Ομάδα Έργου</w:t>
            </w:r>
            <w:r w:rsidR="002B1225">
              <w:rPr>
                <w:noProof/>
                <w:webHidden/>
              </w:rPr>
              <w:tab/>
            </w:r>
            <w:r w:rsidR="002B1225">
              <w:rPr>
                <w:noProof/>
                <w:webHidden/>
              </w:rPr>
              <w:fldChar w:fldCharType="begin"/>
            </w:r>
            <w:r w:rsidR="002B1225">
              <w:rPr>
                <w:noProof/>
                <w:webHidden/>
              </w:rPr>
              <w:instrText xml:space="preserve"> PAGEREF _Toc131687244 \h </w:instrText>
            </w:r>
            <w:r w:rsidR="002B1225">
              <w:rPr>
                <w:noProof/>
                <w:webHidden/>
              </w:rPr>
            </w:r>
            <w:r w:rsidR="002B1225">
              <w:rPr>
                <w:noProof/>
                <w:webHidden/>
              </w:rPr>
              <w:fldChar w:fldCharType="separate"/>
            </w:r>
            <w:r w:rsidR="00AF2362">
              <w:rPr>
                <w:noProof/>
                <w:webHidden/>
              </w:rPr>
              <w:t>25</w:t>
            </w:r>
            <w:r w:rsidR="002B1225">
              <w:rPr>
                <w:noProof/>
                <w:webHidden/>
              </w:rPr>
              <w:fldChar w:fldCharType="end"/>
            </w:r>
          </w:hyperlink>
        </w:p>
        <w:p w14:paraId="568B2A14" w14:textId="25D4F854"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45" w:history="1">
            <w:r w:rsidR="002B1225" w:rsidRPr="001A7401">
              <w:rPr>
                <w:rStyle w:val="-"/>
                <w:noProof/>
                <w:lang w:val="el-GR"/>
              </w:rPr>
              <w:t>2.2.7</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Πρότυπα διασφάλισης ποιότητας και πρότυπα περιβαλλοντικής διαχείρισης</w:t>
            </w:r>
            <w:r w:rsidR="002B1225">
              <w:rPr>
                <w:noProof/>
                <w:webHidden/>
              </w:rPr>
              <w:tab/>
            </w:r>
            <w:r w:rsidR="002B1225">
              <w:rPr>
                <w:noProof/>
                <w:webHidden/>
              </w:rPr>
              <w:fldChar w:fldCharType="begin"/>
            </w:r>
            <w:r w:rsidR="002B1225">
              <w:rPr>
                <w:noProof/>
                <w:webHidden/>
              </w:rPr>
              <w:instrText xml:space="preserve"> PAGEREF _Toc131687245 \h </w:instrText>
            </w:r>
            <w:r w:rsidR="002B1225">
              <w:rPr>
                <w:noProof/>
                <w:webHidden/>
              </w:rPr>
            </w:r>
            <w:r w:rsidR="002B1225">
              <w:rPr>
                <w:noProof/>
                <w:webHidden/>
              </w:rPr>
              <w:fldChar w:fldCharType="separate"/>
            </w:r>
            <w:r w:rsidR="00AF2362">
              <w:rPr>
                <w:noProof/>
                <w:webHidden/>
              </w:rPr>
              <w:t>26</w:t>
            </w:r>
            <w:r w:rsidR="002B1225">
              <w:rPr>
                <w:noProof/>
                <w:webHidden/>
              </w:rPr>
              <w:fldChar w:fldCharType="end"/>
            </w:r>
          </w:hyperlink>
        </w:p>
        <w:p w14:paraId="33DA1B8E" w14:textId="2E30604C"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46" w:history="1">
            <w:r w:rsidR="002B1225" w:rsidRPr="001A7401">
              <w:rPr>
                <w:rStyle w:val="-"/>
                <w:noProof/>
                <w:lang w:val="el-GR"/>
              </w:rPr>
              <w:t>2.2.8</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Στήριξη στην ικανότητα τρίτων – Υπεργολαβία</w:t>
            </w:r>
            <w:r w:rsidR="002B1225">
              <w:rPr>
                <w:noProof/>
                <w:webHidden/>
              </w:rPr>
              <w:tab/>
            </w:r>
            <w:r w:rsidR="002B1225">
              <w:rPr>
                <w:noProof/>
                <w:webHidden/>
              </w:rPr>
              <w:fldChar w:fldCharType="begin"/>
            </w:r>
            <w:r w:rsidR="002B1225">
              <w:rPr>
                <w:noProof/>
                <w:webHidden/>
              </w:rPr>
              <w:instrText xml:space="preserve"> PAGEREF _Toc131687246 \h </w:instrText>
            </w:r>
            <w:r w:rsidR="002B1225">
              <w:rPr>
                <w:noProof/>
                <w:webHidden/>
              </w:rPr>
            </w:r>
            <w:r w:rsidR="002B1225">
              <w:rPr>
                <w:noProof/>
                <w:webHidden/>
              </w:rPr>
              <w:fldChar w:fldCharType="separate"/>
            </w:r>
            <w:r w:rsidR="00AF2362">
              <w:rPr>
                <w:noProof/>
                <w:webHidden/>
              </w:rPr>
              <w:t>27</w:t>
            </w:r>
            <w:r w:rsidR="002B1225">
              <w:rPr>
                <w:noProof/>
                <w:webHidden/>
              </w:rPr>
              <w:fldChar w:fldCharType="end"/>
            </w:r>
          </w:hyperlink>
        </w:p>
        <w:p w14:paraId="515FEBB4" w14:textId="2423B57D" w:rsidR="002B1225" w:rsidRDefault="007A63FE">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1687247" w:history="1">
            <w:r w:rsidR="002B1225" w:rsidRPr="001A7401">
              <w:rPr>
                <w:rStyle w:val="-"/>
                <w:noProof/>
                <w:lang w:val="el-GR"/>
              </w:rPr>
              <w:t>2.2.8.1</w:t>
            </w:r>
            <w:r w:rsidR="002B1225">
              <w:rPr>
                <w:rFonts w:asciiTheme="minorHAnsi" w:eastAsiaTheme="minorEastAsia" w:hAnsiTheme="minorHAnsi" w:cstheme="minorBidi"/>
                <w:noProof/>
                <w:sz w:val="22"/>
                <w:szCs w:val="22"/>
                <w:lang w:val="en-US" w:eastAsia="en-US" w:bidi="he-IL"/>
              </w:rPr>
              <w:tab/>
            </w:r>
            <w:r w:rsidR="002B1225" w:rsidRPr="001A7401">
              <w:rPr>
                <w:rStyle w:val="-"/>
                <w:noProof/>
                <w:lang w:val="el-GR"/>
              </w:rPr>
              <w:t>Στήριξη στην ικανότητα τρίτων</w:t>
            </w:r>
            <w:r w:rsidR="002B1225">
              <w:rPr>
                <w:noProof/>
                <w:webHidden/>
              </w:rPr>
              <w:tab/>
            </w:r>
            <w:r w:rsidR="002B1225">
              <w:rPr>
                <w:noProof/>
                <w:webHidden/>
              </w:rPr>
              <w:fldChar w:fldCharType="begin"/>
            </w:r>
            <w:r w:rsidR="002B1225">
              <w:rPr>
                <w:noProof/>
                <w:webHidden/>
              </w:rPr>
              <w:instrText xml:space="preserve"> PAGEREF _Toc131687247 \h </w:instrText>
            </w:r>
            <w:r w:rsidR="002B1225">
              <w:rPr>
                <w:noProof/>
                <w:webHidden/>
              </w:rPr>
            </w:r>
            <w:r w:rsidR="002B1225">
              <w:rPr>
                <w:noProof/>
                <w:webHidden/>
              </w:rPr>
              <w:fldChar w:fldCharType="separate"/>
            </w:r>
            <w:r w:rsidR="00AF2362">
              <w:rPr>
                <w:noProof/>
                <w:webHidden/>
              </w:rPr>
              <w:t>27</w:t>
            </w:r>
            <w:r w:rsidR="002B1225">
              <w:rPr>
                <w:noProof/>
                <w:webHidden/>
              </w:rPr>
              <w:fldChar w:fldCharType="end"/>
            </w:r>
          </w:hyperlink>
        </w:p>
        <w:p w14:paraId="67E23F6A" w14:textId="6C04762E" w:rsidR="002B1225" w:rsidRDefault="007A63FE">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1687248" w:history="1">
            <w:r w:rsidR="002B1225" w:rsidRPr="001A7401">
              <w:rPr>
                <w:rStyle w:val="-"/>
                <w:noProof/>
                <w:lang w:val="el-GR"/>
              </w:rPr>
              <w:t>2.2.8.2</w:t>
            </w:r>
            <w:r w:rsidR="002B1225">
              <w:rPr>
                <w:rFonts w:asciiTheme="minorHAnsi" w:eastAsiaTheme="minorEastAsia" w:hAnsiTheme="minorHAnsi" w:cstheme="minorBidi"/>
                <w:noProof/>
                <w:sz w:val="22"/>
                <w:szCs w:val="22"/>
                <w:lang w:val="en-US" w:eastAsia="en-US" w:bidi="he-IL"/>
              </w:rPr>
              <w:tab/>
            </w:r>
            <w:r w:rsidR="002B1225" w:rsidRPr="001A7401">
              <w:rPr>
                <w:rStyle w:val="-"/>
                <w:noProof/>
                <w:lang w:val="el-GR"/>
              </w:rPr>
              <w:t>Υπεργολαβία</w:t>
            </w:r>
            <w:r w:rsidR="002B1225">
              <w:rPr>
                <w:noProof/>
                <w:webHidden/>
              </w:rPr>
              <w:tab/>
            </w:r>
            <w:r w:rsidR="002B1225">
              <w:rPr>
                <w:noProof/>
                <w:webHidden/>
              </w:rPr>
              <w:fldChar w:fldCharType="begin"/>
            </w:r>
            <w:r w:rsidR="002B1225">
              <w:rPr>
                <w:noProof/>
                <w:webHidden/>
              </w:rPr>
              <w:instrText xml:space="preserve"> PAGEREF _Toc131687248 \h </w:instrText>
            </w:r>
            <w:r w:rsidR="002B1225">
              <w:rPr>
                <w:noProof/>
                <w:webHidden/>
              </w:rPr>
            </w:r>
            <w:r w:rsidR="002B1225">
              <w:rPr>
                <w:noProof/>
                <w:webHidden/>
              </w:rPr>
              <w:fldChar w:fldCharType="separate"/>
            </w:r>
            <w:r w:rsidR="00AF2362">
              <w:rPr>
                <w:noProof/>
                <w:webHidden/>
              </w:rPr>
              <w:t>27</w:t>
            </w:r>
            <w:r w:rsidR="002B1225">
              <w:rPr>
                <w:noProof/>
                <w:webHidden/>
              </w:rPr>
              <w:fldChar w:fldCharType="end"/>
            </w:r>
          </w:hyperlink>
        </w:p>
        <w:p w14:paraId="6DA7BC57" w14:textId="07F1F301"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49" w:history="1">
            <w:r w:rsidR="002B1225" w:rsidRPr="001A7401">
              <w:rPr>
                <w:rStyle w:val="-"/>
                <w:noProof/>
                <w:lang w:val="el-GR"/>
              </w:rPr>
              <w:t>2.2.9</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Κανόνες απόδειξης ποιοτικής επιλογής</w:t>
            </w:r>
            <w:r w:rsidR="002B1225">
              <w:rPr>
                <w:noProof/>
                <w:webHidden/>
              </w:rPr>
              <w:tab/>
            </w:r>
            <w:r w:rsidR="002B1225">
              <w:rPr>
                <w:noProof/>
                <w:webHidden/>
              </w:rPr>
              <w:fldChar w:fldCharType="begin"/>
            </w:r>
            <w:r w:rsidR="002B1225">
              <w:rPr>
                <w:noProof/>
                <w:webHidden/>
              </w:rPr>
              <w:instrText xml:space="preserve"> PAGEREF _Toc131687249 \h </w:instrText>
            </w:r>
            <w:r w:rsidR="002B1225">
              <w:rPr>
                <w:noProof/>
                <w:webHidden/>
              </w:rPr>
            </w:r>
            <w:r w:rsidR="002B1225">
              <w:rPr>
                <w:noProof/>
                <w:webHidden/>
              </w:rPr>
              <w:fldChar w:fldCharType="separate"/>
            </w:r>
            <w:r w:rsidR="00AF2362">
              <w:rPr>
                <w:noProof/>
                <w:webHidden/>
              </w:rPr>
              <w:t>28</w:t>
            </w:r>
            <w:r w:rsidR="002B1225">
              <w:rPr>
                <w:noProof/>
                <w:webHidden/>
              </w:rPr>
              <w:fldChar w:fldCharType="end"/>
            </w:r>
          </w:hyperlink>
        </w:p>
        <w:p w14:paraId="56F158F4" w14:textId="7F64782D" w:rsidR="002B1225" w:rsidRDefault="007A63FE">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1687250" w:history="1">
            <w:r w:rsidR="002B1225" w:rsidRPr="001A7401">
              <w:rPr>
                <w:rStyle w:val="-"/>
                <w:noProof/>
                <w:lang w:val="el-GR"/>
              </w:rPr>
              <w:t>2.2.9.1</w:t>
            </w:r>
            <w:r w:rsidR="002B1225">
              <w:rPr>
                <w:rFonts w:asciiTheme="minorHAnsi" w:eastAsiaTheme="minorEastAsia" w:hAnsiTheme="minorHAnsi" w:cstheme="minorBidi"/>
                <w:noProof/>
                <w:sz w:val="22"/>
                <w:szCs w:val="22"/>
                <w:lang w:val="en-US" w:eastAsia="en-US" w:bidi="he-IL"/>
              </w:rPr>
              <w:tab/>
            </w:r>
            <w:r w:rsidR="002B1225" w:rsidRPr="001A7401">
              <w:rPr>
                <w:rStyle w:val="-"/>
                <w:noProof/>
                <w:lang w:val="el-GR"/>
              </w:rPr>
              <w:t>Προκαταρκτική απόδειξη κατά την υποβολή προσφορών</w:t>
            </w:r>
            <w:r w:rsidR="002B1225">
              <w:rPr>
                <w:noProof/>
                <w:webHidden/>
              </w:rPr>
              <w:tab/>
            </w:r>
            <w:r w:rsidR="002B1225">
              <w:rPr>
                <w:noProof/>
                <w:webHidden/>
              </w:rPr>
              <w:fldChar w:fldCharType="begin"/>
            </w:r>
            <w:r w:rsidR="002B1225">
              <w:rPr>
                <w:noProof/>
                <w:webHidden/>
              </w:rPr>
              <w:instrText xml:space="preserve"> PAGEREF _Toc131687250 \h </w:instrText>
            </w:r>
            <w:r w:rsidR="002B1225">
              <w:rPr>
                <w:noProof/>
                <w:webHidden/>
              </w:rPr>
            </w:r>
            <w:r w:rsidR="002B1225">
              <w:rPr>
                <w:noProof/>
                <w:webHidden/>
              </w:rPr>
              <w:fldChar w:fldCharType="separate"/>
            </w:r>
            <w:r w:rsidR="00AF2362">
              <w:rPr>
                <w:noProof/>
                <w:webHidden/>
              </w:rPr>
              <w:t>28</w:t>
            </w:r>
            <w:r w:rsidR="002B1225">
              <w:rPr>
                <w:noProof/>
                <w:webHidden/>
              </w:rPr>
              <w:fldChar w:fldCharType="end"/>
            </w:r>
          </w:hyperlink>
        </w:p>
        <w:p w14:paraId="03EE7285" w14:textId="18D13E6C" w:rsidR="002B1225" w:rsidRDefault="007A63FE">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1687251" w:history="1">
            <w:r w:rsidR="002B1225" w:rsidRPr="001A7401">
              <w:rPr>
                <w:rStyle w:val="-"/>
                <w:noProof/>
                <w:lang w:val="el-GR"/>
              </w:rPr>
              <w:t>2.2.9.2</w:t>
            </w:r>
            <w:r w:rsidR="002B1225">
              <w:rPr>
                <w:rFonts w:asciiTheme="minorHAnsi" w:eastAsiaTheme="minorEastAsia" w:hAnsiTheme="minorHAnsi" w:cstheme="minorBidi"/>
                <w:noProof/>
                <w:sz w:val="22"/>
                <w:szCs w:val="22"/>
                <w:lang w:val="en-US" w:eastAsia="en-US" w:bidi="he-IL"/>
              </w:rPr>
              <w:tab/>
            </w:r>
            <w:r w:rsidR="002B1225" w:rsidRPr="001A7401">
              <w:rPr>
                <w:rStyle w:val="-"/>
                <w:noProof/>
                <w:lang w:val="el-GR"/>
              </w:rPr>
              <w:t>Αποδεικτικά μέσα - Δικαιολογητικά προσωρινού αναδόχου</w:t>
            </w:r>
            <w:r w:rsidR="002B1225">
              <w:rPr>
                <w:noProof/>
                <w:webHidden/>
              </w:rPr>
              <w:tab/>
            </w:r>
            <w:r w:rsidR="002B1225">
              <w:rPr>
                <w:noProof/>
                <w:webHidden/>
              </w:rPr>
              <w:fldChar w:fldCharType="begin"/>
            </w:r>
            <w:r w:rsidR="002B1225">
              <w:rPr>
                <w:noProof/>
                <w:webHidden/>
              </w:rPr>
              <w:instrText xml:space="preserve"> PAGEREF _Toc131687251 \h </w:instrText>
            </w:r>
            <w:r w:rsidR="002B1225">
              <w:rPr>
                <w:noProof/>
                <w:webHidden/>
              </w:rPr>
            </w:r>
            <w:r w:rsidR="002B1225">
              <w:rPr>
                <w:noProof/>
                <w:webHidden/>
              </w:rPr>
              <w:fldChar w:fldCharType="separate"/>
            </w:r>
            <w:r w:rsidR="00AF2362">
              <w:rPr>
                <w:noProof/>
                <w:webHidden/>
              </w:rPr>
              <w:t>30</w:t>
            </w:r>
            <w:r w:rsidR="002B1225">
              <w:rPr>
                <w:noProof/>
                <w:webHidden/>
              </w:rPr>
              <w:fldChar w:fldCharType="end"/>
            </w:r>
          </w:hyperlink>
        </w:p>
        <w:p w14:paraId="6DABFEAD" w14:textId="7938E927"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52" w:history="1">
            <w:r w:rsidR="002B1225" w:rsidRPr="001A7401">
              <w:rPr>
                <w:rStyle w:val="-"/>
                <w:noProof/>
                <w:lang w:val="el-GR"/>
              </w:rPr>
              <w:t>2.3</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Κριτήρια Ανάθεσης</w:t>
            </w:r>
            <w:r w:rsidR="002B1225">
              <w:rPr>
                <w:noProof/>
                <w:webHidden/>
              </w:rPr>
              <w:tab/>
            </w:r>
            <w:r w:rsidR="002B1225">
              <w:rPr>
                <w:noProof/>
                <w:webHidden/>
              </w:rPr>
              <w:fldChar w:fldCharType="begin"/>
            </w:r>
            <w:r w:rsidR="002B1225">
              <w:rPr>
                <w:noProof/>
                <w:webHidden/>
              </w:rPr>
              <w:instrText xml:space="preserve"> PAGEREF _Toc131687252 \h </w:instrText>
            </w:r>
            <w:r w:rsidR="002B1225">
              <w:rPr>
                <w:noProof/>
                <w:webHidden/>
              </w:rPr>
            </w:r>
            <w:r w:rsidR="002B1225">
              <w:rPr>
                <w:noProof/>
                <w:webHidden/>
              </w:rPr>
              <w:fldChar w:fldCharType="separate"/>
            </w:r>
            <w:r w:rsidR="00AF2362">
              <w:rPr>
                <w:noProof/>
                <w:webHidden/>
              </w:rPr>
              <w:t>39</w:t>
            </w:r>
            <w:r w:rsidR="002B1225">
              <w:rPr>
                <w:noProof/>
                <w:webHidden/>
              </w:rPr>
              <w:fldChar w:fldCharType="end"/>
            </w:r>
          </w:hyperlink>
        </w:p>
        <w:p w14:paraId="7A56330C" w14:textId="46CE4AA4"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53" w:history="1">
            <w:r w:rsidR="002B1225" w:rsidRPr="001A7401">
              <w:rPr>
                <w:rStyle w:val="-"/>
                <w:noProof/>
                <w:lang w:val="el-GR"/>
              </w:rPr>
              <w:t>2.3.1</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Κριτήριο ανάθεσης</w:t>
            </w:r>
            <w:r w:rsidR="002B1225">
              <w:rPr>
                <w:noProof/>
                <w:webHidden/>
              </w:rPr>
              <w:tab/>
            </w:r>
            <w:r w:rsidR="002B1225">
              <w:rPr>
                <w:noProof/>
                <w:webHidden/>
              </w:rPr>
              <w:fldChar w:fldCharType="begin"/>
            </w:r>
            <w:r w:rsidR="002B1225">
              <w:rPr>
                <w:noProof/>
                <w:webHidden/>
              </w:rPr>
              <w:instrText xml:space="preserve"> PAGEREF _Toc131687253 \h </w:instrText>
            </w:r>
            <w:r w:rsidR="002B1225">
              <w:rPr>
                <w:noProof/>
                <w:webHidden/>
              </w:rPr>
            </w:r>
            <w:r w:rsidR="002B1225">
              <w:rPr>
                <w:noProof/>
                <w:webHidden/>
              </w:rPr>
              <w:fldChar w:fldCharType="separate"/>
            </w:r>
            <w:r w:rsidR="00AF2362">
              <w:rPr>
                <w:noProof/>
                <w:webHidden/>
              </w:rPr>
              <w:t>39</w:t>
            </w:r>
            <w:r w:rsidR="002B1225">
              <w:rPr>
                <w:noProof/>
                <w:webHidden/>
              </w:rPr>
              <w:fldChar w:fldCharType="end"/>
            </w:r>
          </w:hyperlink>
        </w:p>
        <w:p w14:paraId="57F14B78" w14:textId="1E024A20" w:rsidR="002B1225" w:rsidRDefault="007A63FE">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1687254" w:history="1">
            <w:r w:rsidR="002B1225" w:rsidRPr="001A7401">
              <w:rPr>
                <w:rStyle w:val="-"/>
                <w:noProof/>
                <w:lang w:val="el-GR"/>
              </w:rPr>
              <w:t>2.3.1.1</w:t>
            </w:r>
            <w:r w:rsidR="002B1225">
              <w:rPr>
                <w:rFonts w:asciiTheme="minorHAnsi" w:eastAsiaTheme="minorEastAsia" w:hAnsiTheme="minorHAnsi" w:cstheme="minorBidi"/>
                <w:noProof/>
                <w:sz w:val="22"/>
                <w:szCs w:val="22"/>
                <w:lang w:val="en-US" w:eastAsia="en-US" w:bidi="he-IL"/>
              </w:rPr>
              <w:tab/>
            </w:r>
            <w:r w:rsidR="002B1225" w:rsidRPr="001A7401">
              <w:rPr>
                <w:rStyle w:val="-"/>
                <w:noProof/>
                <w:lang w:val="el-GR"/>
              </w:rPr>
              <w:t>Διαμόρφωση συγκριτικού κόστους Προσφοράς</w:t>
            </w:r>
            <w:r w:rsidR="002B1225">
              <w:rPr>
                <w:noProof/>
                <w:webHidden/>
              </w:rPr>
              <w:tab/>
            </w:r>
            <w:r w:rsidR="002B1225">
              <w:rPr>
                <w:noProof/>
                <w:webHidden/>
              </w:rPr>
              <w:fldChar w:fldCharType="begin"/>
            </w:r>
            <w:r w:rsidR="002B1225">
              <w:rPr>
                <w:noProof/>
                <w:webHidden/>
              </w:rPr>
              <w:instrText xml:space="preserve"> PAGEREF _Toc131687254 \h </w:instrText>
            </w:r>
            <w:r w:rsidR="002B1225">
              <w:rPr>
                <w:noProof/>
                <w:webHidden/>
              </w:rPr>
            </w:r>
            <w:r w:rsidR="002B1225">
              <w:rPr>
                <w:noProof/>
                <w:webHidden/>
              </w:rPr>
              <w:fldChar w:fldCharType="separate"/>
            </w:r>
            <w:r w:rsidR="00AF2362">
              <w:rPr>
                <w:noProof/>
                <w:webHidden/>
              </w:rPr>
              <w:t>39</w:t>
            </w:r>
            <w:r w:rsidR="002B1225">
              <w:rPr>
                <w:noProof/>
                <w:webHidden/>
              </w:rPr>
              <w:fldChar w:fldCharType="end"/>
            </w:r>
          </w:hyperlink>
        </w:p>
        <w:p w14:paraId="5EE91B06" w14:textId="03E703C1"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55" w:history="1">
            <w:r w:rsidR="002B1225" w:rsidRPr="001A7401">
              <w:rPr>
                <w:rStyle w:val="-"/>
                <w:noProof/>
                <w:lang w:val="el-GR"/>
              </w:rPr>
              <w:t>2.4</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Κατάρτιση - Περιεχόμενο Προσφορών</w:t>
            </w:r>
            <w:r w:rsidR="002B1225">
              <w:rPr>
                <w:noProof/>
                <w:webHidden/>
              </w:rPr>
              <w:tab/>
            </w:r>
            <w:r w:rsidR="002B1225">
              <w:rPr>
                <w:noProof/>
                <w:webHidden/>
              </w:rPr>
              <w:fldChar w:fldCharType="begin"/>
            </w:r>
            <w:r w:rsidR="002B1225">
              <w:rPr>
                <w:noProof/>
                <w:webHidden/>
              </w:rPr>
              <w:instrText xml:space="preserve"> PAGEREF _Toc131687255 \h </w:instrText>
            </w:r>
            <w:r w:rsidR="002B1225">
              <w:rPr>
                <w:noProof/>
                <w:webHidden/>
              </w:rPr>
            </w:r>
            <w:r w:rsidR="002B1225">
              <w:rPr>
                <w:noProof/>
                <w:webHidden/>
              </w:rPr>
              <w:fldChar w:fldCharType="separate"/>
            </w:r>
            <w:r w:rsidR="00AF2362">
              <w:rPr>
                <w:noProof/>
                <w:webHidden/>
              </w:rPr>
              <w:t>40</w:t>
            </w:r>
            <w:r w:rsidR="002B1225">
              <w:rPr>
                <w:noProof/>
                <w:webHidden/>
              </w:rPr>
              <w:fldChar w:fldCharType="end"/>
            </w:r>
          </w:hyperlink>
        </w:p>
        <w:p w14:paraId="2FBEAC9E" w14:textId="00609CF2"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56" w:history="1">
            <w:r w:rsidR="002B1225" w:rsidRPr="001A7401">
              <w:rPr>
                <w:rStyle w:val="-"/>
                <w:noProof/>
                <w:lang w:val="el-GR"/>
              </w:rPr>
              <w:t>2.4.1</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Γενικοί όροι υποβολής προσφορών</w:t>
            </w:r>
            <w:r w:rsidR="002B1225">
              <w:rPr>
                <w:noProof/>
                <w:webHidden/>
              </w:rPr>
              <w:tab/>
            </w:r>
            <w:r w:rsidR="002B1225">
              <w:rPr>
                <w:noProof/>
                <w:webHidden/>
              </w:rPr>
              <w:fldChar w:fldCharType="begin"/>
            </w:r>
            <w:r w:rsidR="002B1225">
              <w:rPr>
                <w:noProof/>
                <w:webHidden/>
              </w:rPr>
              <w:instrText xml:space="preserve"> PAGEREF _Toc131687256 \h </w:instrText>
            </w:r>
            <w:r w:rsidR="002B1225">
              <w:rPr>
                <w:noProof/>
                <w:webHidden/>
              </w:rPr>
            </w:r>
            <w:r w:rsidR="002B1225">
              <w:rPr>
                <w:noProof/>
                <w:webHidden/>
              </w:rPr>
              <w:fldChar w:fldCharType="separate"/>
            </w:r>
            <w:r w:rsidR="00AF2362">
              <w:rPr>
                <w:noProof/>
                <w:webHidden/>
              </w:rPr>
              <w:t>40</w:t>
            </w:r>
            <w:r w:rsidR="002B1225">
              <w:rPr>
                <w:noProof/>
                <w:webHidden/>
              </w:rPr>
              <w:fldChar w:fldCharType="end"/>
            </w:r>
          </w:hyperlink>
        </w:p>
        <w:p w14:paraId="40F0F168" w14:textId="4550B116"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57" w:history="1">
            <w:r w:rsidR="002B1225" w:rsidRPr="001A7401">
              <w:rPr>
                <w:rStyle w:val="-"/>
                <w:noProof/>
                <w:lang w:val="el-GR"/>
              </w:rPr>
              <w:t>2.4.2</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Χρόνος και Τρόπος υποβολής προσφορών</w:t>
            </w:r>
            <w:r w:rsidR="002B1225">
              <w:rPr>
                <w:noProof/>
                <w:webHidden/>
              </w:rPr>
              <w:tab/>
            </w:r>
            <w:r w:rsidR="002B1225">
              <w:rPr>
                <w:noProof/>
                <w:webHidden/>
              </w:rPr>
              <w:fldChar w:fldCharType="begin"/>
            </w:r>
            <w:r w:rsidR="002B1225">
              <w:rPr>
                <w:noProof/>
                <w:webHidden/>
              </w:rPr>
              <w:instrText xml:space="preserve"> PAGEREF _Toc131687257 \h </w:instrText>
            </w:r>
            <w:r w:rsidR="002B1225">
              <w:rPr>
                <w:noProof/>
                <w:webHidden/>
              </w:rPr>
            </w:r>
            <w:r w:rsidR="002B1225">
              <w:rPr>
                <w:noProof/>
                <w:webHidden/>
              </w:rPr>
              <w:fldChar w:fldCharType="separate"/>
            </w:r>
            <w:r w:rsidR="00AF2362">
              <w:rPr>
                <w:noProof/>
                <w:webHidden/>
              </w:rPr>
              <w:t>40</w:t>
            </w:r>
            <w:r w:rsidR="002B1225">
              <w:rPr>
                <w:noProof/>
                <w:webHidden/>
              </w:rPr>
              <w:fldChar w:fldCharType="end"/>
            </w:r>
          </w:hyperlink>
        </w:p>
        <w:p w14:paraId="7669EB9C" w14:textId="6286FAFF"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58" w:history="1">
            <w:r w:rsidR="002B1225" w:rsidRPr="001A7401">
              <w:rPr>
                <w:rStyle w:val="-"/>
                <w:noProof/>
                <w:lang w:val="el-GR"/>
              </w:rPr>
              <w:t>2.4.3</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Περιεχόμενα Φακέλου «Δικαιολογητικά Συμμετοχής - Τεχνική Προσφορά»</w:t>
            </w:r>
            <w:r w:rsidR="002B1225">
              <w:rPr>
                <w:noProof/>
                <w:webHidden/>
              </w:rPr>
              <w:tab/>
            </w:r>
            <w:r w:rsidR="002B1225">
              <w:rPr>
                <w:noProof/>
                <w:webHidden/>
              </w:rPr>
              <w:fldChar w:fldCharType="begin"/>
            </w:r>
            <w:r w:rsidR="002B1225">
              <w:rPr>
                <w:noProof/>
                <w:webHidden/>
              </w:rPr>
              <w:instrText xml:space="preserve"> PAGEREF _Toc131687258 \h </w:instrText>
            </w:r>
            <w:r w:rsidR="002B1225">
              <w:rPr>
                <w:noProof/>
                <w:webHidden/>
              </w:rPr>
            </w:r>
            <w:r w:rsidR="002B1225">
              <w:rPr>
                <w:noProof/>
                <w:webHidden/>
              </w:rPr>
              <w:fldChar w:fldCharType="separate"/>
            </w:r>
            <w:r w:rsidR="00AF2362">
              <w:rPr>
                <w:noProof/>
                <w:webHidden/>
              </w:rPr>
              <w:t>43</w:t>
            </w:r>
            <w:r w:rsidR="002B1225">
              <w:rPr>
                <w:noProof/>
                <w:webHidden/>
              </w:rPr>
              <w:fldChar w:fldCharType="end"/>
            </w:r>
          </w:hyperlink>
        </w:p>
        <w:p w14:paraId="5880AECA" w14:textId="1F049588" w:rsidR="002B1225" w:rsidRDefault="007A63FE">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1687259" w:history="1">
            <w:r w:rsidR="002B1225" w:rsidRPr="001A7401">
              <w:rPr>
                <w:rStyle w:val="-"/>
                <w:noProof/>
              </w:rPr>
              <w:t>2.4.3.1</w:t>
            </w:r>
            <w:r w:rsidR="002B1225">
              <w:rPr>
                <w:rFonts w:asciiTheme="minorHAnsi" w:eastAsiaTheme="minorEastAsia" w:hAnsiTheme="minorHAnsi" w:cstheme="minorBidi"/>
                <w:noProof/>
                <w:sz w:val="22"/>
                <w:szCs w:val="22"/>
                <w:lang w:val="en-US" w:eastAsia="en-US" w:bidi="he-IL"/>
              </w:rPr>
              <w:tab/>
            </w:r>
            <w:r w:rsidR="002B1225" w:rsidRPr="001A7401">
              <w:rPr>
                <w:rStyle w:val="-"/>
                <w:noProof/>
              </w:rPr>
              <w:t>Δικαιολογητικά Συμμετοχής</w:t>
            </w:r>
            <w:r w:rsidR="002B1225">
              <w:rPr>
                <w:noProof/>
                <w:webHidden/>
              </w:rPr>
              <w:tab/>
            </w:r>
            <w:r w:rsidR="002B1225">
              <w:rPr>
                <w:noProof/>
                <w:webHidden/>
              </w:rPr>
              <w:fldChar w:fldCharType="begin"/>
            </w:r>
            <w:r w:rsidR="002B1225">
              <w:rPr>
                <w:noProof/>
                <w:webHidden/>
              </w:rPr>
              <w:instrText xml:space="preserve"> PAGEREF _Toc131687259 \h </w:instrText>
            </w:r>
            <w:r w:rsidR="002B1225">
              <w:rPr>
                <w:noProof/>
                <w:webHidden/>
              </w:rPr>
            </w:r>
            <w:r w:rsidR="002B1225">
              <w:rPr>
                <w:noProof/>
                <w:webHidden/>
              </w:rPr>
              <w:fldChar w:fldCharType="separate"/>
            </w:r>
            <w:r w:rsidR="00AF2362">
              <w:rPr>
                <w:noProof/>
                <w:webHidden/>
              </w:rPr>
              <w:t>43</w:t>
            </w:r>
            <w:r w:rsidR="002B1225">
              <w:rPr>
                <w:noProof/>
                <w:webHidden/>
              </w:rPr>
              <w:fldChar w:fldCharType="end"/>
            </w:r>
          </w:hyperlink>
        </w:p>
        <w:p w14:paraId="5BBE639B" w14:textId="476029CA" w:rsidR="002B1225" w:rsidRDefault="007A63FE">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1687260" w:history="1">
            <w:r w:rsidR="002B1225" w:rsidRPr="001A7401">
              <w:rPr>
                <w:rStyle w:val="-"/>
                <w:noProof/>
                <w:lang w:val="el-GR"/>
              </w:rPr>
              <w:t>2.4.3.2</w:t>
            </w:r>
            <w:r w:rsidR="002B1225">
              <w:rPr>
                <w:rFonts w:asciiTheme="minorHAnsi" w:eastAsiaTheme="minorEastAsia" w:hAnsiTheme="minorHAnsi" w:cstheme="minorBidi"/>
                <w:noProof/>
                <w:sz w:val="22"/>
                <w:szCs w:val="22"/>
                <w:lang w:val="en-US" w:eastAsia="en-US" w:bidi="he-IL"/>
              </w:rPr>
              <w:tab/>
            </w:r>
            <w:r w:rsidR="002B1225" w:rsidRPr="001A7401">
              <w:rPr>
                <w:rStyle w:val="-"/>
                <w:noProof/>
                <w:lang w:val="el-GR"/>
              </w:rPr>
              <w:t>Τεχνική Προσφορά</w:t>
            </w:r>
            <w:r w:rsidR="002B1225">
              <w:rPr>
                <w:noProof/>
                <w:webHidden/>
              </w:rPr>
              <w:tab/>
            </w:r>
            <w:r w:rsidR="002B1225">
              <w:rPr>
                <w:noProof/>
                <w:webHidden/>
              </w:rPr>
              <w:fldChar w:fldCharType="begin"/>
            </w:r>
            <w:r w:rsidR="002B1225">
              <w:rPr>
                <w:noProof/>
                <w:webHidden/>
              </w:rPr>
              <w:instrText xml:space="preserve"> PAGEREF _Toc131687260 \h </w:instrText>
            </w:r>
            <w:r w:rsidR="002B1225">
              <w:rPr>
                <w:noProof/>
                <w:webHidden/>
              </w:rPr>
            </w:r>
            <w:r w:rsidR="002B1225">
              <w:rPr>
                <w:noProof/>
                <w:webHidden/>
              </w:rPr>
              <w:fldChar w:fldCharType="separate"/>
            </w:r>
            <w:r w:rsidR="00AF2362">
              <w:rPr>
                <w:noProof/>
                <w:webHidden/>
              </w:rPr>
              <w:t>45</w:t>
            </w:r>
            <w:r w:rsidR="002B1225">
              <w:rPr>
                <w:noProof/>
                <w:webHidden/>
              </w:rPr>
              <w:fldChar w:fldCharType="end"/>
            </w:r>
          </w:hyperlink>
        </w:p>
        <w:p w14:paraId="3200248D" w14:textId="0132C3F8"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61" w:history="1">
            <w:r w:rsidR="002B1225" w:rsidRPr="001A7401">
              <w:rPr>
                <w:rStyle w:val="-"/>
                <w:noProof/>
                <w:lang w:val="el-GR"/>
              </w:rPr>
              <w:t>2.4.4</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Περιεχόμενα Φακέλου «Οικονομική Προσφορά» / Τρόπος σύνταξης και υποβολής οικονομικών προσφορών</w:t>
            </w:r>
            <w:r w:rsidR="002B1225">
              <w:rPr>
                <w:noProof/>
                <w:webHidden/>
              </w:rPr>
              <w:tab/>
            </w:r>
            <w:r w:rsidR="002B1225">
              <w:rPr>
                <w:noProof/>
                <w:webHidden/>
              </w:rPr>
              <w:fldChar w:fldCharType="begin"/>
            </w:r>
            <w:r w:rsidR="002B1225">
              <w:rPr>
                <w:noProof/>
                <w:webHidden/>
              </w:rPr>
              <w:instrText xml:space="preserve"> PAGEREF _Toc131687261 \h </w:instrText>
            </w:r>
            <w:r w:rsidR="002B1225">
              <w:rPr>
                <w:noProof/>
                <w:webHidden/>
              </w:rPr>
            </w:r>
            <w:r w:rsidR="002B1225">
              <w:rPr>
                <w:noProof/>
                <w:webHidden/>
              </w:rPr>
              <w:fldChar w:fldCharType="separate"/>
            </w:r>
            <w:r w:rsidR="00AF2362">
              <w:rPr>
                <w:noProof/>
                <w:webHidden/>
              </w:rPr>
              <w:t>46</w:t>
            </w:r>
            <w:r w:rsidR="002B1225">
              <w:rPr>
                <w:noProof/>
                <w:webHidden/>
              </w:rPr>
              <w:fldChar w:fldCharType="end"/>
            </w:r>
          </w:hyperlink>
        </w:p>
        <w:p w14:paraId="4A86F6A2" w14:textId="4902EC2E"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62" w:history="1">
            <w:r w:rsidR="002B1225" w:rsidRPr="001A7401">
              <w:rPr>
                <w:rStyle w:val="-"/>
                <w:noProof/>
                <w:lang w:val="el-GR"/>
              </w:rPr>
              <w:t>2.4.5</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Χρόνος ισχύος των προσφορών</w:t>
            </w:r>
            <w:r w:rsidR="002B1225">
              <w:rPr>
                <w:noProof/>
                <w:webHidden/>
              </w:rPr>
              <w:tab/>
            </w:r>
            <w:r w:rsidR="002B1225">
              <w:rPr>
                <w:noProof/>
                <w:webHidden/>
              </w:rPr>
              <w:fldChar w:fldCharType="begin"/>
            </w:r>
            <w:r w:rsidR="002B1225">
              <w:rPr>
                <w:noProof/>
                <w:webHidden/>
              </w:rPr>
              <w:instrText xml:space="preserve"> PAGEREF _Toc131687262 \h </w:instrText>
            </w:r>
            <w:r w:rsidR="002B1225">
              <w:rPr>
                <w:noProof/>
                <w:webHidden/>
              </w:rPr>
            </w:r>
            <w:r w:rsidR="002B1225">
              <w:rPr>
                <w:noProof/>
                <w:webHidden/>
              </w:rPr>
              <w:fldChar w:fldCharType="separate"/>
            </w:r>
            <w:r w:rsidR="00AF2362">
              <w:rPr>
                <w:noProof/>
                <w:webHidden/>
              </w:rPr>
              <w:t>46</w:t>
            </w:r>
            <w:r w:rsidR="002B1225">
              <w:rPr>
                <w:noProof/>
                <w:webHidden/>
              </w:rPr>
              <w:fldChar w:fldCharType="end"/>
            </w:r>
          </w:hyperlink>
        </w:p>
        <w:p w14:paraId="36B094A5" w14:textId="6FBA0CFA"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63" w:history="1">
            <w:r w:rsidR="002B1225" w:rsidRPr="001A7401">
              <w:rPr>
                <w:rStyle w:val="-"/>
                <w:noProof/>
                <w:lang w:val="el-GR"/>
              </w:rPr>
              <w:t>2.4.6</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Λόγοι απόρριψης προσφορών</w:t>
            </w:r>
            <w:r w:rsidR="002B1225">
              <w:rPr>
                <w:noProof/>
                <w:webHidden/>
              </w:rPr>
              <w:tab/>
            </w:r>
            <w:r w:rsidR="002B1225">
              <w:rPr>
                <w:noProof/>
                <w:webHidden/>
              </w:rPr>
              <w:fldChar w:fldCharType="begin"/>
            </w:r>
            <w:r w:rsidR="002B1225">
              <w:rPr>
                <w:noProof/>
                <w:webHidden/>
              </w:rPr>
              <w:instrText xml:space="preserve"> PAGEREF _Toc131687263 \h </w:instrText>
            </w:r>
            <w:r w:rsidR="002B1225">
              <w:rPr>
                <w:noProof/>
                <w:webHidden/>
              </w:rPr>
            </w:r>
            <w:r w:rsidR="002B1225">
              <w:rPr>
                <w:noProof/>
                <w:webHidden/>
              </w:rPr>
              <w:fldChar w:fldCharType="separate"/>
            </w:r>
            <w:r w:rsidR="00AF2362">
              <w:rPr>
                <w:noProof/>
                <w:webHidden/>
              </w:rPr>
              <w:t>47</w:t>
            </w:r>
            <w:r w:rsidR="002B1225">
              <w:rPr>
                <w:noProof/>
                <w:webHidden/>
              </w:rPr>
              <w:fldChar w:fldCharType="end"/>
            </w:r>
          </w:hyperlink>
        </w:p>
        <w:p w14:paraId="2F435815" w14:textId="7EF441D7" w:rsidR="002B1225" w:rsidRDefault="007A63FE">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1687264" w:history="1">
            <w:r w:rsidR="002B1225" w:rsidRPr="001A7401">
              <w:rPr>
                <w:rStyle w:val="-"/>
                <w:noProof/>
                <w14:scene3d>
                  <w14:camera w14:prst="orthographicFront"/>
                  <w14:lightRig w14:rig="threePt" w14:dir="t">
                    <w14:rot w14:lat="0" w14:lon="0" w14:rev="0"/>
                  </w14:lightRig>
                </w14:scene3d>
              </w:rPr>
              <w:t>3.</w:t>
            </w:r>
            <w:r w:rsidR="002B1225">
              <w:rPr>
                <w:rFonts w:asciiTheme="minorHAnsi" w:eastAsiaTheme="minorEastAsia" w:hAnsiTheme="minorHAnsi" w:cstheme="minorBidi"/>
                <w:b w:val="0"/>
                <w:bCs w:val="0"/>
                <w:caps w:val="0"/>
                <w:noProof/>
                <w:sz w:val="22"/>
                <w:szCs w:val="22"/>
                <w:lang w:val="en-US" w:eastAsia="en-US" w:bidi="he-IL"/>
              </w:rPr>
              <w:tab/>
            </w:r>
            <w:r w:rsidR="002B1225" w:rsidRPr="001A7401">
              <w:rPr>
                <w:rStyle w:val="-"/>
                <w:noProof/>
              </w:rPr>
              <w:t>ΔΙΕΝΕΡΓΕΙΑ ΔΙΑΔΙΚΑΣΙΑΣ - ΑΞΙΟΛΟΓΗΣΗ ΠΡΟΣΦΟΡΩΝ</w:t>
            </w:r>
            <w:r w:rsidR="002B1225">
              <w:rPr>
                <w:noProof/>
                <w:webHidden/>
              </w:rPr>
              <w:tab/>
            </w:r>
            <w:r w:rsidR="002B1225">
              <w:rPr>
                <w:noProof/>
                <w:webHidden/>
              </w:rPr>
              <w:fldChar w:fldCharType="begin"/>
            </w:r>
            <w:r w:rsidR="002B1225">
              <w:rPr>
                <w:noProof/>
                <w:webHidden/>
              </w:rPr>
              <w:instrText xml:space="preserve"> PAGEREF _Toc131687264 \h </w:instrText>
            </w:r>
            <w:r w:rsidR="002B1225">
              <w:rPr>
                <w:noProof/>
                <w:webHidden/>
              </w:rPr>
            </w:r>
            <w:r w:rsidR="002B1225">
              <w:rPr>
                <w:noProof/>
                <w:webHidden/>
              </w:rPr>
              <w:fldChar w:fldCharType="separate"/>
            </w:r>
            <w:r w:rsidR="00AF2362">
              <w:rPr>
                <w:noProof/>
                <w:webHidden/>
              </w:rPr>
              <w:t>49</w:t>
            </w:r>
            <w:r w:rsidR="002B1225">
              <w:rPr>
                <w:noProof/>
                <w:webHidden/>
              </w:rPr>
              <w:fldChar w:fldCharType="end"/>
            </w:r>
          </w:hyperlink>
        </w:p>
        <w:p w14:paraId="4596E4D0" w14:textId="3299DDDD"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65" w:history="1">
            <w:r w:rsidR="002B1225" w:rsidRPr="001A7401">
              <w:rPr>
                <w:rStyle w:val="-"/>
                <w:noProof/>
                <w:lang w:val="el-GR"/>
              </w:rPr>
              <w:t>3.1</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Αποσφράγιση και αξιολόγηση προσφορών</w:t>
            </w:r>
            <w:r w:rsidR="002B1225">
              <w:rPr>
                <w:noProof/>
                <w:webHidden/>
              </w:rPr>
              <w:tab/>
            </w:r>
            <w:r w:rsidR="002B1225">
              <w:rPr>
                <w:noProof/>
                <w:webHidden/>
              </w:rPr>
              <w:fldChar w:fldCharType="begin"/>
            </w:r>
            <w:r w:rsidR="002B1225">
              <w:rPr>
                <w:noProof/>
                <w:webHidden/>
              </w:rPr>
              <w:instrText xml:space="preserve"> PAGEREF _Toc131687265 \h </w:instrText>
            </w:r>
            <w:r w:rsidR="002B1225">
              <w:rPr>
                <w:noProof/>
                <w:webHidden/>
              </w:rPr>
            </w:r>
            <w:r w:rsidR="002B1225">
              <w:rPr>
                <w:noProof/>
                <w:webHidden/>
              </w:rPr>
              <w:fldChar w:fldCharType="separate"/>
            </w:r>
            <w:r w:rsidR="00AF2362">
              <w:rPr>
                <w:noProof/>
                <w:webHidden/>
              </w:rPr>
              <w:t>49</w:t>
            </w:r>
            <w:r w:rsidR="002B1225">
              <w:rPr>
                <w:noProof/>
                <w:webHidden/>
              </w:rPr>
              <w:fldChar w:fldCharType="end"/>
            </w:r>
          </w:hyperlink>
        </w:p>
        <w:p w14:paraId="48D4C878" w14:textId="0044E010"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66" w:history="1">
            <w:r w:rsidR="002B1225" w:rsidRPr="001A7401">
              <w:rPr>
                <w:rStyle w:val="-"/>
                <w:noProof/>
                <w:lang w:val="el-GR"/>
              </w:rPr>
              <w:t>3.1.1</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Ηλεκτρονική αποσφράγιση προσφορών</w:t>
            </w:r>
            <w:r w:rsidR="002B1225">
              <w:rPr>
                <w:noProof/>
                <w:webHidden/>
              </w:rPr>
              <w:tab/>
            </w:r>
            <w:r w:rsidR="002B1225">
              <w:rPr>
                <w:noProof/>
                <w:webHidden/>
              </w:rPr>
              <w:fldChar w:fldCharType="begin"/>
            </w:r>
            <w:r w:rsidR="002B1225">
              <w:rPr>
                <w:noProof/>
                <w:webHidden/>
              </w:rPr>
              <w:instrText xml:space="preserve"> PAGEREF _Toc131687266 \h </w:instrText>
            </w:r>
            <w:r w:rsidR="002B1225">
              <w:rPr>
                <w:noProof/>
                <w:webHidden/>
              </w:rPr>
            </w:r>
            <w:r w:rsidR="002B1225">
              <w:rPr>
                <w:noProof/>
                <w:webHidden/>
              </w:rPr>
              <w:fldChar w:fldCharType="separate"/>
            </w:r>
            <w:r w:rsidR="00AF2362">
              <w:rPr>
                <w:noProof/>
                <w:webHidden/>
              </w:rPr>
              <w:t>49</w:t>
            </w:r>
            <w:r w:rsidR="002B1225">
              <w:rPr>
                <w:noProof/>
                <w:webHidden/>
              </w:rPr>
              <w:fldChar w:fldCharType="end"/>
            </w:r>
          </w:hyperlink>
        </w:p>
        <w:p w14:paraId="261B7352" w14:textId="5EC90604" w:rsidR="002B1225" w:rsidRDefault="007A63FE">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687267" w:history="1">
            <w:r w:rsidR="002B1225" w:rsidRPr="001A7401">
              <w:rPr>
                <w:rStyle w:val="-"/>
                <w:noProof/>
                <w:lang w:val="el-GR"/>
              </w:rPr>
              <w:t>3.1.2</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Αξιολόγηση προσφορών</w:t>
            </w:r>
            <w:r w:rsidR="002B1225">
              <w:rPr>
                <w:noProof/>
                <w:webHidden/>
              </w:rPr>
              <w:tab/>
            </w:r>
            <w:r w:rsidR="002B1225">
              <w:rPr>
                <w:noProof/>
                <w:webHidden/>
              </w:rPr>
              <w:fldChar w:fldCharType="begin"/>
            </w:r>
            <w:r w:rsidR="002B1225">
              <w:rPr>
                <w:noProof/>
                <w:webHidden/>
              </w:rPr>
              <w:instrText xml:space="preserve"> PAGEREF _Toc131687267 \h </w:instrText>
            </w:r>
            <w:r w:rsidR="002B1225">
              <w:rPr>
                <w:noProof/>
                <w:webHidden/>
              </w:rPr>
            </w:r>
            <w:r w:rsidR="002B1225">
              <w:rPr>
                <w:noProof/>
                <w:webHidden/>
              </w:rPr>
              <w:fldChar w:fldCharType="separate"/>
            </w:r>
            <w:r w:rsidR="00AF2362">
              <w:rPr>
                <w:noProof/>
                <w:webHidden/>
              </w:rPr>
              <w:t>49</w:t>
            </w:r>
            <w:r w:rsidR="002B1225">
              <w:rPr>
                <w:noProof/>
                <w:webHidden/>
              </w:rPr>
              <w:fldChar w:fldCharType="end"/>
            </w:r>
          </w:hyperlink>
        </w:p>
        <w:p w14:paraId="0623CE75" w14:textId="41FC561E"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68" w:history="1">
            <w:r w:rsidR="002B1225" w:rsidRPr="001A7401">
              <w:rPr>
                <w:rStyle w:val="-"/>
                <w:noProof/>
                <w:lang w:val="el-GR"/>
              </w:rPr>
              <w:t>3.2</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Πρόσκληση υποβολής δικαιολογητικών προσωρινού αναδόχου - Δικαιολογητικά προσωρινού αναδόχου</w:t>
            </w:r>
            <w:r w:rsidR="002B1225">
              <w:rPr>
                <w:noProof/>
                <w:webHidden/>
              </w:rPr>
              <w:tab/>
            </w:r>
            <w:r w:rsidR="002B1225">
              <w:rPr>
                <w:noProof/>
                <w:webHidden/>
              </w:rPr>
              <w:fldChar w:fldCharType="begin"/>
            </w:r>
            <w:r w:rsidR="002B1225">
              <w:rPr>
                <w:noProof/>
                <w:webHidden/>
              </w:rPr>
              <w:instrText xml:space="preserve"> PAGEREF _Toc131687268 \h </w:instrText>
            </w:r>
            <w:r w:rsidR="002B1225">
              <w:rPr>
                <w:noProof/>
                <w:webHidden/>
              </w:rPr>
            </w:r>
            <w:r w:rsidR="002B1225">
              <w:rPr>
                <w:noProof/>
                <w:webHidden/>
              </w:rPr>
              <w:fldChar w:fldCharType="separate"/>
            </w:r>
            <w:r w:rsidR="00AF2362">
              <w:rPr>
                <w:noProof/>
                <w:webHidden/>
              </w:rPr>
              <w:t>51</w:t>
            </w:r>
            <w:r w:rsidR="002B1225">
              <w:rPr>
                <w:noProof/>
                <w:webHidden/>
              </w:rPr>
              <w:fldChar w:fldCharType="end"/>
            </w:r>
          </w:hyperlink>
        </w:p>
        <w:p w14:paraId="26B424CA" w14:textId="49DE4E6A"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69" w:history="1">
            <w:r w:rsidR="002B1225" w:rsidRPr="001A7401">
              <w:rPr>
                <w:rStyle w:val="-"/>
                <w:noProof/>
                <w:lang w:val="el-GR"/>
              </w:rPr>
              <w:t>3.3</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Κατακύρωση - σύναψη σύμβασης</w:t>
            </w:r>
            <w:r w:rsidR="002B1225">
              <w:rPr>
                <w:noProof/>
                <w:webHidden/>
              </w:rPr>
              <w:tab/>
            </w:r>
            <w:r w:rsidR="002B1225">
              <w:rPr>
                <w:noProof/>
                <w:webHidden/>
              </w:rPr>
              <w:fldChar w:fldCharType="begin"/>
            </w:r>
            <w:r w:rsidR="002B1225">
              <w:rPr>
                <w:noProof/>
                <w:webHidden/>
              </w:rPr>
              <w:instrText xml:space="preserve"> PAGEREF _Toc131687269 \h </w:instrText>
            </w:r>
            <w:r w:rsidR="002B1225">
              <w:rPr>
                <w:noProof/>
                <w:webHidden/>
              </w:rPr>
            </w:r>
            <w:r w:rsidR="002B1225">
              <w:rPr>
                <w:noProof/>
                <w:webHidden/>
              </w:rPr>
              <w:fldChar w:fldCharType="separate"/>
            </w:r>
            <w:r w:rsidR="00AF2362">
              <w:rPr>
                <w:noProof/>
                <w:webHidden/>
              </w:rPr>
              <w:t>52</w:t>
            </w:r>
            <w:r w:rsidR="002B1225">
              <w:rPr>
                <w:noProof/>
                <w:webHidden/>
              </w:rPr>
              <w:fldChar w:fldCharType="end"/>
            </w:r>
          </w:hyperlink>
        </w:p>
        <w:p w14:paraId="67F41B64" w14:textId="0C231485"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70" w:history="1">
            <w:r w:rsidR="002B1225" w:rsidRPr="001A7401">
              <w:rPr>
                <w:rStyle w:val="-"/>
                <w:noProof/>
                <w:lang w:val="el-GR"/>
              </w:rPr>
              <w:t>3.4</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Προδικαστικές Προσφυγές - Προσωρινή και Οριστική Δικαστική Προστασία</w:t>
            </w:r>
            <w:r w:rsidR="002B1225">
              <w:rPr>
                <w:noProof/>
                <w:webHidden/>
              </w:rPr>
              <w:tab/>
            </w:r>
            <w:r w:rsidR="002B1225">
              <w:rPr>
                <w:noProof/>
                <w:webHidden/>
              </w:rPr>
              <w:fldChar w:fldCharType="begin"/>
            </w:r>
            <w:r w:rsidR="002B1225">
              <w:rPr>
                <w:noProof/>
                <w:webHidden/>
              </w:rPr>
              <w:instrText xml:space="preserve"> PAGEREF _Toc131687270 \h </w:instrText>
            </w:r>
            <w:r w:rsidR="002B1225">
              <w:rPr>
                <w:noProof/>
                <w:webHidden/>
              </w:rPr>
            </w:r>
            <w:r w:rsidR="002B1225">
              <w:rPr>
                <w:noProof/>
                <w:webHidden/>
              </w:rPr>
              <w:fldChar w:fldCharType="separate"/>
            </w:r>
            <w:r w:rsidR="00AF2362">
              <w:rPr>
                <w:noProof/>
                <w:webHidden/>
              </w:rPr>
              <w:t>54</w:t>
            </w:r>
            <w:r w:rsidR="002B1225">
              <w:rPr>
                <w:noProof/>
                <w:webHidden/>
              </w:rPr>
              <w:fldChar w:fldCharType="end"/>
            </w:r>
          </w:hyperlink>
        </w:p>
        <w:p w14:paraId="1ACBCC82" w14:textId="2A1A4D50"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71" w:history="1">
            <w:r w:rsidR="002B1225" w:rsidRPr="001A7401">
              <w:rPr>
                <w:rStyle w:val="-"/>
                <w:noProof/>
                <w:lang w:val="el-GR"/>
              </w:rPr>
              <w:t>3.5</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Ματαίωση Διαδικασίας</w:t>
            </w:r>
            <w:r w:rsidR="002B1225">
              <w:rPr>
                <w:noProof/>
                <w:webHidden/>
              </w:rPr>
              <w:tab/>
            </w:r>
            <w:r w:rsidR="002B1225">
              <w:rPr>
                <w:noProof/>
                <w:webHidden/>
              </w:rPr>
              <w:fldChar w:fldCharType="begin"/>
            </w:r>
            <w:r w:rsidR="002B1225">
              <w:rPr>
                <w:noProof/>
                <w:webHidden/>
              </w:rPr>
              <w:instrText xml:space="preserve"> PAGEREF _Toc131687271 \h </w:instrText>
            </w:r>
            <w:r w:rsidR="002B1225">
              <w:rPr>
                <w:noProof/>
                <w:webHidden/>
              </w:rPr>
            </w:r>
            <w:r w:rsidR="002B1225">
              <w:rPr>
                <w:noProof/>
                <w:webHidden/>
              </w:rPr>
              <w:fldChar w:fldCharType="separate"/>
            </w:r>
            <w:r w:rsidR="00AF2362">
              <w:rPr>
                <w:noProof/>
                <w:webHidden/>
              </w:rPr>
              <w:t>58</w:t>
            </w:r>
            <w:r w:rsidR="002B1225">
              <w:rPr>
                <w:noProof/>
                <w:webHidden/>
              </w:rPr>
              <w:fldChar w:fldCharType="end"/>
            </w:r>
          </w:hyperlink>
        </w:p>
        <w:p w14:paraId="17715066" w14:textId="0C87847A" w:rsidR="002B1225" w:rsidRDefault="007A63FE">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1687272" w:history="1">
            <w:r w:rsidR="002B1225" w:rsidRPr="001A7401">
              <w:rPr>
                <w:rStyle w:val="-"/>
                <w:noProof/>
                <w14:scene3d>
                  <w14:camera w14:prst="orthographicFront"/>
                  <w14:lightRig w14:rig="threePt" w14:dir="t">
                    <w14:rot w14:lat="0" w14:lon="0" w14:rev="0"/>
                  </w14:lightRig>
                </w14:scene3d>
              </w:rPr>
              <w:t>4.</w:t>
            </w:r>
            <w:r w:rsidR="002B1225">
              <w:rPr>
                <w:rFonts w:asciiTheme="minorHAnsi" w:eastAsiaTheme="minorEastAsia" w:hAnsiTheme="minorHAnsi" w:cstheme="minorBidi"/>
                <w:b w:val="0"/>
                <w:bCs w:val="0"/>
                <w:caps w:val="0"/>
                <w:noProof/>
                <w:sz w:val="22"/>
                <w:szCs w:val="22"/>
                <w:lang w:val="en-US" w:eastAsia="en-US" w:bidi="he-IL"/>
              </w:rPr>
              <w:tab/>
            </w:r>
            <w:r w:rsidR="002B1225" w:rsidRPr="001A7401">
              <w:rPr>
                <w:rStyle w:val="-"/>
                <w:noProof/>
              </w:rPr>
              <w:t>ΟΡΟΙ ΕΚΤΕΛΕΣΗΣ ΤΗΣ ΣΥΜΒΑΣΗΣ</w:t>
            </w:r>
            <w:r w:rsidR="002B1225">
              <w:rPr>
                <w:noProof/>
                <w:webHidden/>
              </w:rPr>
              <w:tab/>
            </w:r>
            <w:r w:rsidR="002B1225">
              <w:rPr>
                <w:noProof/>
                <w:webHidden/>
              </w:rPr>
              <w:fldChar w:fldCharType="begin"/>
            </w:r>
            <w:r w:rsidR="002B1225">
              <w:rPr>
                <w:noProof/>
                <w:webHidden/>
              </w:rPr>
              <w:instrText xml:space="preserve"> PAGEREF _Toc131687272 \h </w:instrText>
            </w:r>
            <w:r w:rsidR="002B1225">
              <w:rPr>
                <w:noProof/>
                <w:webHidden/>
              </w:rPr>
            </w:r>
            <w:r w:rsidR="002B1225">
              <w:rPr>
                <w:noProof/>
                <w:webHidden/>
              </w:rPr>
              <w:fldChar w:fldCharType="separate"/>
            </w:r>
            <w:r w:rsidR="00AF2362">
              <w:rPr>
                <w:noProof/>
                <w:webHidden/>
              </w:rPr>
              <w:t>59</w:t>
            </w:r>
            <w:r w:rsidR="002B1225">
              <w:rPr>
                <w:noProof/>
                <w:webHidden/>
              </w:rPr>
              <w:fldChar w:fldCharType="end"/>
            </w:r>
          </w:hyperlink>
        </w:p>
        <w:p w14:paraId="7126233B" w14:textId="6E4CADFC"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73" w:history="1">
            <w:r w:rsidR="002B1225" w:rsidRPr="001A7401">
              <w:rPr>
                <w:rStyle w:val="-"/>
                <w:noProof/>
                <w:lang w:val="el-GR"/>
              </w:rPr>
              <w:t>4.1</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Εγγυήσεις (καλής εκτέλεσης)</w:t>
            </w:r>
            <w:r w:rsidR="002B1225">
              <w:rPr>
                <w:noProof/>
                <w:webHidden/>
              </w:rPr>
              <w:tab/>
            </w:r>
            <w:r w:rsidR="002B1225">
              <w:rPr>
                <w:noProof/>
                <w:webHidden/>
              </w:rPr>
              <w:fldChar w:fldCharType="begin"/>
            </w:r>
            <w:r w:rsidR="002B1225">
              <w:rPr>
                <w:noProof/>
                <w:webHidden/>
              </w:rPr>
              <w:instrText xml:space="preserve"> PAGEREF _Toc131687273 \h </w:instrText>
            </w:r>
            <w:r w:rsidR="002B1225">
              <w:rPr>
                <w:noProof/>
                <w:webHidden/>
              </w:rPr>
            </w:r>
            <w:r w:rsidR="002B1225">
              <w:rPr>
                <w:noProof/>
                <w:webHidden/>
              </w:rPr>
              <w:fldChar w:fldCharType="separate"/>
            </w:r>
            <w:r w:rsidR="00AF2362">
              <w:rPr>
                <w:noProof/>
                <w:webHidden/>
              </w:rPr>
              <w:t>59</w:t>
            </w:r>
            <w:r w:rsidR="002B1225">
              <w:rPr>
                <w:noProof/>
                <w:webHidden/>
              </w:rPr>
              <w:fldChar w:fldCharType="end"/>
            </w:r>
          </w:hyperlink>
        </w:p>
        <w:p w14:paraId="5F2287E4" w14:textId="4CA79872"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74" w:history="1">
            <w:r w:rsidR="002B1225" w:rsidRPr="001A7401">
              <w:rPr>
                <w:rStyle w:val="-"/>
                <w:noProof/>
                <w:lang w:val="el-GR"/>
              </w:rPr>
              <w:t>4.2</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Συμβατικό πλαίσιο – Εφαρμοστέα νομοθεσία</w:t>
            </w:r>
            <w:r w:rsidR="002B1225">
              <w:rPr>
                <w:noProof/>
                <w:webHidden/>
              </w:rPr>
              <w:tab/>
            </w:r>
            <w:r w:rsidR="002B1225">
              <w:rPr>
                <w:noProof/>
                <w:webHidden/>
              </w:rPr>
              <w:fldChar w:fldCharType="begin"/>
            </w:r>
            <w:r w:rsidR="002B1225">
              <w:rPr>
                <w:noProof/>
                <w:webHidden/>
              </w:rPr>
              <w:instrText xml:space="preserve"> PAGEREF _Toc131687274 \h </w:instrText>
            </w:r>
            <w:r w:rsidR="002B1225">
              <w:rPr>
                <w:noProof/>
                <w:webHidden/>
              </w:rPr>
            </w:r>
            <w:r w:rsidR="002B1225">
              <w:rPr>
                <w:noProof/>
                <w:webHidden/>
              </w:rPr>
              <w:fldChar w:fldCharType="separate"/>
            </w:r>
            <w:r w:rsidR="00AF2362">
              <w:rPr>
                <w:noProof/>
                <w:webHidden/>
              </w:rPr>
              <w:t>60</w:t>
            </w:r>
            <w:r w:rsidR="002B1225">
              <w:rPr>
                <w:noProof/>
                <w:webHidden/>
              </w:rPr>
              <w:fldChar w:fldCharType="end"/>
            </w:r>
          </w:hyperlink>
        </w:p>
        <w:p w14:paraId="4AC4209A" w14:textId="3C88F465"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75" w:history="1">
            <w:r w:rsidR="002B1225" w:rsidRPr="001A7401">
              <w:rPr>
                <w:rStyle w:val="-"/>
                <w:noProof/>
                <w:lang w:val="el-GR"/>
              </w:rPr>
              <w:t>4.3</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Όροι εκτέλεσης της σύμβασης</w:t>
            </w:r>
            <w:r w:rsidR="002B1225">
              <w:rPr>
                <w:noProof/>
                <w:webHidden/>
              </w:rPr>
              <w:tab/>
            </w:r>
            <w:r w:rsidR="002B1225">
              <w:rPr>
                <w:noProof/>
                <w:webHidden/>
              </w:rPr>
              <w:fldChar w:fldCharType="begin"/>
            </w:r>
            <w:r w:rsidR="002B1225">
              <w:rPr>
                <w:noProof/>
                <w:webHidden/>
              </w:rPr>
              <w:instrText xml:space="preserve"> PAGEREF _Toc131687275 \h </w:instrText>
            </w:r>
            <w:r w:rsidR="002B1225">
              <w:rPr>
                <w:noProof/>
                <w:webHidden/>
              </w:rPr>
            </w:r>
            <w:r w:rsidR="002B1225">
              <w:rPr>
                <w:noProof/>
                <w:webHidden/>
              </w:rPr>
              <w:fldChar w:fldCharType="separate"/>
            </w:r>
            <w:r w:rsidR="00AF2362">
              <w:rPr>
                <w:noProof/>
                <w:webHidden/>
              </w:rPr>
              <w:t>60</w:t>
            </w:r>
            <w:r w:rsidR="002B1225">
              <w:rPr>
                <w:noProof/>
                <w:webHidden/>
              </w:rPr>
              <w:fldChar w:fldCharType="end"/>
            </w:r>
          </w:hyperlink>
        </w:p>
        <w:p w14:paraId="61238790" w14:textId="48939348"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76" w:history="1">
            <w:r w:rsidR="002B1225" w:rsidRPr="001A7401">
              <w:rPr>
                <w:rStyle w:val="-"/>
                <w:noProof/>
                <w:lang w:val="el-GR"/>
              </w:rPr>
              <w:t>4.4</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Υπεργολαβία</w:t>
            </w:r>
            <w:r w:rsidR="002B1225">
              <w:rPr>
                <w:noProof/>
                <w:webHidden/>
              </w:rPr>
              <w:tab/>
            </w:r>
            <w:r w:rsidR="002B1225">
              <w:rPr>
                <w:noProof/>
                <w:webHidden/>
              </w:rPr>
              <w:fldChar w:fldCharType="begin"/>
            </w:r>
            <w:r w:rsidR="002B1225">
              <w:rPr>
                <w:noProof/>
                <w:webHidden/>
              </w:rPr>
              <w:instrText xml:space="preserve"> PAGEREF _Toc131687276 \h </w:instrText>
            </w:r>
            <w:r w:rsidR="002B1225">
              <w:rPr>
                <w:noProof/>
                <w:webHidden/>
              </w:rPr>
            </w:r>
            <w:r w:rsidR="002B1225">
              <w:rPr>
                <w:noProof/>
                <w:webHidden/>
              </w:rPr>
              <w:fldChar w:fldCharType="separate"/>
            </w:r>
            <w:r w:rsidR="00AF2362">
              <w:rPr>
                <w:noProof/>
                <w:webHidden/>
              </w:rPr>
              <w:t>64</w:t>
            </w:r>
            <w:r w:rsidR="002B1225">
              <w:rPr>
                <w:noProof/>
                <w:webHidden/>
              </w:rPr>
              <w:fldChar w:fldCharType="end"/>
            </w:r>
          </w:hyperlink>
        </w:p>
        <w:p w14:paraId="2B14946D" w14:textId="0FDF7BA4"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77" w:history="1">
            <w:r w:rsidR="002B1225" w:rsidRPr="001A7401">
              <w:rPr>
                <w:rStyle w:val="-"/>
                <w:noProof/>
                <w:lang w:val="el-GR"/>
              </w:rPr>
              <w:t>4.5</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Τροποποίηση σύμβασης κατά τη διάρκειά της</w:t>
            </w:r>
            <w:r w:rsidR="002B1225">
              <w:rPr>
                <w:noProof/>
                <w:webHidden/>
              </w:rPr>
              <w:tab/>
            </w:r>
            <w:r w:rsidR="002B1225">
              <w:rPr>
                <w:noProof/>
                <w:webHidden/>
              </w:rPr>
              <w:fldChar w:fldCharType="begin"/>
            </w:r>
            <w:r w:rsidR="002B1225">
              <w:rPr>
                <w:noProof/>
                <w:webHidden/>
              </w:rPr>
              <w:instrText xml:space="preserve"> PAGEREF _Toc131687277 \h </w:instrText>
            </w:r>
            <w:r w:rsidR="002B1225">
              <w:rPr>
                <w:noProof/>
                <w:webHidden/>
              </w:rPr>
            </w:r>
            <w:r w:rsidR="002B1225">
              <w:rPr>
                <w:noProof/>
                <w:webHidden/>
              </w:rPr>
              <w:fldChar w:fldCharType="separate"/>
            </w:r>
            <w:r w:rsidR="00AF2362">
              <w:rPr>
                <w:noProof/>
                <w:webHidden/>
              </w:rPr>
              <w:t>64</w:t>
            </w:r>
            <w:r w:rsidR="002B1225">
              <w:rPr>
                <w:noProof/>
                <w:webHidden/>
              </w:rPr>
              <w:fldChar w:fldCharType="end"/>
            </w:r>
          </w:hyperlink>
        </w:p>
        <w:p w14:paraId="4F8EEFC4" w14:textId="3B9DAF69"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78" w:history="1">
            <w:r w:rsidR="002B1225" w:rsidRPr="001A7401">
              <w:rPr>
                <w:rStyle w:val="-"/>
                <w:noProof/>
                <w:lang w:val="el-GR"/>
              </w:rPr>
              <w:t>4.6</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Δικαίωμα μονομερούς λύσης της σύμβασης</w:t>
            </w:r>
            <w:r w:rsidR="002B1225">
              <w:rPr>
                <w:noProof/>
                <w:webHidden/>
              </w:rPr>
              <w:tab/>
            </w:r>
            <w:r w:rsidR="002B1225">
              <w:rPr>
                <w:noProof/>
                <w:webHidden/>
              </w:rPr>
              <w:fldChar w:fldCharType="begin"/>
            </w:r>
            <w:r w:rsidR="002B1225">
              <w:rPr>
                <w:noProof/>
                <w:webHidden/>
              </w:rPr>
              <w:instrText xml:space="preserve"> PAGEREF _Toc131687278 \h </w:instrText>
            </w:r>
            <w:r w:rsidR="002B1225">
              <w:rPr>
                <w:noProof/>
                <w:webHidden/>
              </w:rPr>
            </w:r>
            <w:r w:rsidR="002B1225">
              <w:rPr>
                <w:noProof/>
                <w:webHidden/>
              </w:rPr>
              <w:fldChar w:fldCharType="separate"/>
            </w:r>
            <w:r w:rsidR="00AF2362">
              <w:rPr>
                <w:noProof/>
                <w:webHidden/>
              </w:rPr>
              <w:t>65</w:t>
            </w:r>
            <w:r w:rsidR="002B1225">
              <w:rPr>
                <w:noProof/>
                <w:webHidden/>
              </w:rPr>
              <w:fldChar w:fldCharType="end"/>
            </w:r>
          </w:hyperlink>
        </w:p>
        <w:p w14:paraId="399107B2" w14:textId="7C52619D" w:rsidR="002B1225" w:rsidRDefault="007A63FE">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1687279" w:history="1">
            <w:r w:rsidR="002B1225" w:rsidRPr="001A7401">
              <w:rPr>
                <w:rStyle w:val="-"/>
                <w:noProof/>
                <w:lang w:val="el-GR"/>
                <w14:scene3d>
                  <w14:camera w14:prst="orthographicFront"/>
                  <w14:lightRig w14:rig="threePt" w14:dir="t">
                    <w14:rot w14:lat="0" w14:lon="0" w14:rev="0"/>
                  </w14:lightRig>
                </w14:scene3d>
              </w:rPr>
              <w:t>5.</w:t>
            </w:r>
            <w:r w:rsidR="002B1225">
              <w:rPr>
                <w:rFonts w:asciiTheme="minorHAnsi" w:eastAsiaTheme="minorEastAsia" w:hAnsiTheme="minorHAnsi" w:cstheme="minorBidi"/>
                <w:b w:val="0"/>
                <w:bCs w:val="0"/>
                <w:caps w:val="0"/>
                <w:noProof/>
                <w:sz w:val="22"/>
                <w:szCs w:val="22"/>
                <w:lang w:val="en-US" w:eastAsia="en-US" w:bidi="he-IL"/>
              </w:rPr>
              <w:tab/>
            </w:r>
            <w:r w:rsidR="002B1225" w:rsidRPr="001A7401">
              <w:rPr>
                <w:rStyle w:val="-"/>
                <w:noProof/>
                <w:lang w:val="el-GR"/>
              </w:rPr>
              <w:t>ΕΙΔΙΚΟΙ ΟΡΟΙ ΕΚΤΕΛΕΣΗΣ ΤΗΣ ΣΥΜΒΑΣΗΣ</w:t>
            </w:r>
            <w:r w:rsidR="002B1225">
              <w:rPr>
                <w:noProof/>
                <w:webHidden/>
              </w:rPr>
              <w:tab/>
            </w:r>
            <w:r w:rsidR="002B1225">
              <w:rPr>
                <w:noProof/>
                <w:webHidden/>
              </w:rPr>
              <w:fldChar w:fldCharType="begin"/>
            </w:r>
            <w:r w:rsidR="002B1225">
              <w:rPr>
                <w:noProof/>
                <w:webHidden/>
              </w:rPr>
              <w:instrText xml:space="preserve"> PAGEREF _Toc131687279 \h </w:instrText>
            </w:r>
            <w:r w:rsidR="002B1225">
              <w:rPr>
                <w:noProof/>
                <w:webHidden/>
              </w:rPr>
            </w:r>
            <w:r w:rsidR="002B1225">
              <w:rPr>
                <w:noProof/>
                <w:webHidden/>
              </w:rPr>
              <w:fldChar w:fldCharType="separate"/>
            </w:r>
            <w:r w:rsidR="00AF2362">
              <w:rPr>
                <w:noProof/>
                <w:webHidden/>
              </w:rPr>
              <w:t>66</w:t>
            </w:r>
            <w:r w:rsidR="002B1225">
              <w:rPr>
                <w:noProof/>
                <w:webHidden/>
              </w:rPr>
              <w:fldChar w:fldCharType="end"/>
            </w:r>
          </w:hyperlink>
        </w:p>
        <w:p w14:paraId="0BE11B2C" w14:textId="2E9F41B4"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80" w:history="1">
            <w:r w:rsidR="002B1225" w:rsidRPr="001A7401">
              <w:rPr>
                <w:rStyle w:val="-"/>
                <w:noProof/>
                <w:lang w:val="el-GR"/>
              </w:rPr>
              <w:t>5.1</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Τρόπος πληρωμής</w:t>
            </w:r>
            <w:r w:rsidR="002B1225">
              <w:rPr>
                <w:noProof/>
                <w:webHidden/>
              </w:rPr>
              <w:tab/>
            </w:r>
            <w:r w:rsidR="002B1225">
              <w:rPr>
                <w:noProof/>
                <w:webHidden/>
              </w:rPr>
              <w:fldChar w:fldCharType="begin"/>
            </w:r>
            <w:r w:rsidR="002B1225">
              <w:rPr>
                <w:noProof/>
                <w:webHidden/>
              </w:rPr>
              <w:instrText xml:space="preserve"> PAGEREF _Toc131687280 \h </w:instrText>
            </w:r>
            <w:r w:rsidR="002B1225">
              <w:rPr>
                <w:noProof/>
                <w:webHidden/>
              </w:rPr>
            </w:r>
            <w:r w:rsidR="002B1225">
              <w:rPr>
                <w:noProof/>
                <w:webHidden/>
              </w:rPr>
              <w:fldChar w:fldCharType="separate"/>
            </w:r>
            <w:r w:rsidR="00AF2362">
              <w:rPr>
                <w:noProof/>
                <w:webHidden/>
              </w:rPr>
              <w:t>66</w:t>
            </w:r>
            <w:r w:rsidR="002B1225">
              <w:rPr>
                <w:noProof/>
                <w:webHidden/>
              </w:rPr>
              <w:fldChar w:fldCharType="end"/>
            </w:r>
          </w:hyperlink>
        </w:p>
        <w:p w14:paraId="55DC22DA" w14:textId="0E8A5D3F"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81" w:history="1">
            <w:r w:rsidR="002B1225" w:rsidRPr="001A7401">
              <w:rPr>
                <w:rStyle w:val="-"/>
                <w:bCs/>
                <w:noProof/>
                <w:lang w:val="el-GR"/>
              </w:rPr>
              <w:t>5.2</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bCs/>
                <w:noProof/>
                <w:lang w:val="el-GR"/>
              </w:rPr>
              <w:t>Κήρυξη οικονομικού φορέα έκπτωτου – Κυρώσεις</w:t>
            </w:r>
            <w:r w:rsidR="002B1225">
              <w:rPr>
                <w:noProof/>
                <w:webHidden/>
              </w:rPr>
              <w:tab/>
            </w:r>
            <w:r w:rsidR="002B1225">
              <w:rPr>
                <w:noProof/>
                <w:webHidden/>
              </w:rPr>
              <w:fldChar w:fldCharType="begin"/>
            </w:r>
            <w:r w:rsidR="002B1225">
              <w:rPr>
                <w:noProof/>
                <w:webHidden/>
              </w:rPr>
              <w:instrText xml:space="preserve"> PAGEREF _Toc131687281 \h </w:instrText>
            </w:r>
            <w:r w:rsidR="002B1225">
              <w:rPr>
                <w:noProof/>
                <w:webHidden/>
              </w:rPr>
            </w:r>
            <w:r w:rsidR="002B1225">
              <w:rPr>
                <w:noProof/>
                <w:webHidden/>
              </w:rPr>
              <w:fldChar w:fldCharType="separate"/>
            </w:r>
            <w:r w:rsidR="00AF2362">
              <w:rPr>
                <w:noProof/>
                <w:webHidden/>
              </w:rPr>
              <w:t>67</w:t>
            </w:r>
            <w:r w:rsidR="002B1225">
              <w:rPr>
                <w:noProof/>
                <w:webHidden/>
              </w:rPr>
              <w:fldChar w:fldCharType="end"/>
            </w:r>
          </w:hyperlink>
        </w:p>
        <w:p w14:paraId="7931E40D" w14:textId="323C7E44"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82" w:history="1">
            <w:r w:rsidR="002B1225" w:rsidRPr="001A7401">
              <w:rPr>
                <w:rStyle w:val="-"/>
                <w:noProof/>
                <w:lang w:val="el-GR"/>
              </w:rPr>
              <w:t>5.3</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Διοικητικές προσφυγές κατά τη διαδικασία εκτέλεσης</w:t>
            </w:r>
            <w:r w:rsidR="002B1225">
              <w:rPr>
                <w:noProof/>
                <w:webHidden/>
              </w:rPr>
              <w:tab/>
            </w:r>
            <w:r w:rsidR="002B1225">
              <w:rPr>
                <w:noProof/>
                <w:webHidden/>
              </w:rPr>
              <w:fldChar w:fldCharType="begin"/>
            </w:r>
            <w:r w:rsidR="002B1225">
              <w:rPr>
                <w:noProof/>
                <w:webHidden/>
              </w:rPr>
              <w:instrText xml:space="preserve"> PAGEREF _Toc131687282 \h </w:instrText>
            </w:r>
            <w:r w:rsidR="002B1225">
              <w:rPr>
                <w:noProof/>
                <w:webHidden/>
              </w:rPr>
            </w:r>
            <w:r w:rsidR="002B1225">
              <w:rPr>
                <w:noProof/>
                <w:webHidden/>
              </w:rPr>
              <w:fldChar w:fldCharType="separate"/>
            </w:r>
            <w:r w:rsidR="00AF2362">
              <w:rPr>
                <w:noProof/>
                <w:webHidden/>
              </w:rPr>
              <w:t>68</w:t>
            </w:r>
            <w:r w:rsidR="002B1225">
              <w:rPr>
                <w:noProof/>
                <w:webHidden/>
              </w:rPr>
              <w:fldChar w:fldCharType="end"/>
            </w:r>
          </w:hyperlink>
        </w:p>
        <w:p w14:paraId="0A06C548" w14:textId="7808D29E"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83" w:history="1">
            <w:r w:rsidR="002B1225" w:rsidRPr="001A7401">
              <w:rPr>
                <w:rStyle w:val="-"/>
                <w:noProof/>
                <w:lang w:val="el-GR"/>
              </w:rPr>
              <w:t>5</w:t>
            </w:r>
            <w:r w:rsidR="002B1225" w:rsidRPr="001A7401">
              <w:rPr>
                <w:rStyle w:val="-"/>
                <w:noProof/>
                <w:lang w:val="en-US"/>
              </w:rPr>
              <w:t>.4</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Δικαστική επίλυση διαφορών</w:t>
            </w:r>
            <w:r w:rsidR="002B1225">
              <w:rPr>
                <w:noProof/>
                <w:webHidden/>
              </w:rPr>
              <w:tab/>
            </w:r>
            <w:r w:rsidR="002B1225">
              <w:rPr>
                <w:noProof/>
                <w:webHidden/>
              </w:rPr>
              <w:fldChar w:fldCharType="begin"/>
            </w:r>
            <w:r w:rsidR="002B1225">
              <w:rPr>
                <w:noProof/>
                <w:webHidden/>
              </w:rPr>
              <w:instrText xml:space="preserve"> PAGEREF _Toc131687283 \h </w:instrText>
            </w:r>
            <w:r w:rsidR="002B1225">
              <w:rPr>
                <w:noProof/>
                <w:webHidden/>
              </w:rPr>
            </w:r>
            <w:r w:rsidR="002B1225">
              <w:rPr>
                <w:noProof/>
                <w:webHidden/>
              </w:rPr>
              <w:fldChar w:fldCharType="separate"/>
            </w:r>
            <w:r w:rsidR="00AF2362">
              <w:rPr>
                <w:noProof/>
                <w:webHidden/>
              </w:rPr>
              <w:t>69</w:t>
            </w:r>
            <w:r w:rsidR="002B1225">
              <w:rPr>
                <w:noProof/>
                <w:webHidden/>
              </w:rPr>
              <w:fldChar w:fldCharType="end"/>
            </w:r>
          </w:hyperlink>
        </w:p>
        <w:p w14:paraId="40CB06B1" w14:textId="56EDF9C8" w:rsidR="002B1225" w:rsidRDefault="007A63FE">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1687284" w:history="1">
            <w:r w:rsidR="002B1225" w:rsidRPr="001A7401">
              <w:rPr>
                <w:rStyle w:val="-"/>
                <w:noProof/>
                <w14:scene3d>
                  <w14:camera w14:prst="orthographicFront"/>
                  <w14:lightRig w14:rig="threePt" w14:dir="t">
                    <w14:rot w14:lat="0" w14:lon="0" w14:rev="0"/>
                  </w14:lightRig>
                </w14:scene3d>
              </w:rPr>
              <w:t>6.</w:t>
            </w:r>
            <w:r w:rsidR="002B1225">
              <w:rPr>
                <w:rFonts w:asciiTheme="minorHAnsi" w:eastAsiaTheme="minorEastAsia" w:hAnsiTheme="minorHAnsi" w:cstheme="minorBidi"/>
                <w:b w:val="0"/>
                <w:bCs w:val="0"/>
                <w:caps w:val="0"/>
                <w:noProof/>
                <w:sz w:val="22"/>
                <w:szCs w:val="22"/>
                <w:lang w:val="en-US" w:eastAsia="en-US" w:bidi="he-IL"/>
              </w:rPr>
              <w:tab/>
            </w:r>
            <w:r w:rsidR="002B1225" w:rsidRPr="001A7401">
              <w:rPr>
                <w:rStyle w:val="-"/>
                <w:noProof/>
              </w:rPr>
              <w:t>ΧΡΟΝΟΣ ΚΑΙ ΤΡΟΠΟΣ ΕΚΤΕΛΕΣΗΣ</w:t>
            </w:r>
            <w:r w:rsidR="002B1225">
              <w:rPr>
                <w:noProof/>
                <w:webHidden/>
              </w:rPr>
              <w:tab/>
            </w:r>
            <w:r w:rsidR="002B1225">
              <w:rPr>
                <w:noProof/>
                <w:webHidden/>
              </w:rPr>
              <w:fldChar w:fldCharType="begin"/>
            </w:r>
            <w:r w:rsidR="002B1225">
              <w:rPr>
                <w:noProof/>
                <w:webHidden/>
              </w:rPr>
              <w:instrText xml:space="preserve"> PAGEREF _Toc131687284 \h </w:instrText>
            </w:r>
            <w:r w:rsidR="002B1225">
              <w:rPr>
                <w:noProof/>
                <w:webHidden/>
              </w:rPr>
            </w:r>
            <w:r w:rsidR="002B1225">
              <w:rPr>
                <w:noProof/>
                <w:webHidden/>
              </w:rPr>
              <w:fldChar w:fldCharType="separate"/>
            </w:r>
            <w:r w:rsidR="00AF2362">
              <w:rPr>
                <w:noProof/>
                <w:webHidden/>
              </w:rPr>
              <w:t>70</w:t>
            </w:r>
            <w:r w:rsidR="002B1225">
              <w:rPr>
                <w:noProof/>
                <w:webHidden/>
              </w:rPr>
              <w:fldChar w:fldCharType="end"/>
            </w:r>
          </w:hyperlink>
        </w:p>
        <w:p w14:paraId="47CC7C3B" w14:textId="0D96042A"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85" w:history="1">
            <w:r w:rsidR="002B1225" w:rsidRPr="001A7401">
              <w:rPr>
                <w:rStyle w:val="-"/>
                <w:noProof/>
                <w:lang w:val="el-GR"/>
              </w:rPr>
              <w:t>6.1</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Παρακολούθηση της σύμβασης</w:t>
            </w:r>
            <w:r w:rsidR="002B1225">
              <w:rPr>
                <w:noProof/>
                <w:webHidden/>
              </w:rPr>
              <w:tab/>
            </w:r>
            <w:r w:rsidR="002B1225">
              <w:rPr>
                <w:noProof/>
                <w:webHidden/>
              </w:rPr>
              <w:fldChar w:fldCharType="begin"/>
            </w:r>
            <w:r w:rsidR="002B1225">
              <w:rPr>
                <w:noProof/>
                <w:webHidden/>
              </w:rPr>
              <w:instrText xml:space="preserve"> PAGEREF _Toc131687285 \h </w:instrText>
            </w:r>
            <w:r w:rsidR="002B1225">
              <w:rPr>
                <w:noProof/>
                <w:webHidden/>
              </w:rPr>
            </w:r>
            <w:r w:rsidR="002B1225">
              <w:rPr>
                <w:noProof/>
                <w:webHidden/>
              </w:rPr>
              <w:fldChar w:fldCharType="separate"/>
            </w:r>
            <w:r w:rsidR="00AF2362">
              <w:rPr>
                <w:noProof/>
                <w:webHidden/>
              </w:rPr>
              <w:t>70</w:t>
            </w:r>
            <w:r w:rsidR="002B1225">
              <w:rPr>
                <w:noProof/>
                <w:webHidden/>
              </w:rPr>
              <w:fldChar w:fldCharType="end"/>
            </w:r>
          </w:hyperlink>
        </w:p>
        <w:p w14:paraId="0AC6CBAA" w14:textId="2D188119"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86" w:history="1">
            <w:r w:rsidR="002B1225" w:rsidRPr="001A7401">
              <w:rPr>
                <w:rStyle w:val="-"/>
                <w:noProof/>
                <w:lang w:val="el-GR"/>
              </w:rPr>
              <w:t>6.2</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Διάρκεια σύμβασης</w:t>
            </w:r>
            <w:r w:rsidR="002B1225">
              <w:rPr>
                <w:noProof/>
                <w:webHidden/>
              </w:rPr>
              <w:tab/>
            </w:r>
            <w:r w:rsidR="002B1225">
              <w:rPr>
                <w:noProof/>
                <w:webHidden/>
              </w:rPr>
              <w:fldChar w:fldCharType="begin"/>
            </w:r>
            <w:r w:rsidR="002B1225">
              <w:rPr>
                <w:noProof/>
                <w:webHidden/>
              </w:rPr>
              <w:instrText xml:space="preserve"> PAGEREF _Toc131687286 \h </w:instrText>
            </w:r>
            <w:r w:rsidR="002B1225">
              <w:rPr>
                <w:noProof/>
                <w:webHidden/>
              </w:rPr>
            </w:r>
            <w:r w:rsidR="002B1225">
              <w:rPr>
                <w:noProof/>
                <w:webHidden/>
              </w:rPr>
              <w:fldChar w:fldCharType="separate"/>
            </w:r>
            <w:r w:rsidR="00AF2362">
              <w:rPr>
                <w:noProof/>
                <w:webHidden/>
              </w:rPr>
              <w:t>70</w:t>
            </w:r>
            <w:r w:rsidR="002B1225">
              <w:rPr>
                <w:noProof/>
                <w:webHidden/>
              </w:rPr>
              <w:fldChar w:fldCharType="end"/>
            </w:r>
          </w:hyperlink>
        </w:p>
        <w:p w14:paraId="077FDF46" w14:textId="24E5B48C"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87" w:history="1">
            <w:r w:rsidR="002B1225" w:rsidRPr="001A7401">
              <w:rPr>
                <w:rStyle w:val="-"/>
                <w:noProof/>
                <w:lang w:val="el-GR"/>
              </w:rPr>
              <w:t>6.3</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Παραλαβή του αντικειμένου της σύμβασης</w:t>
            </w:r>
            <w:r w:rsidR="002B1225">
              <w:rPr>
                <w:noProof/>
                <w:webHidden/>
              </w:rPr>
              <w:tab/>
            </w:r>
            <w:r w:rsidR="002B1225">
              <w:rPr>
                <w:noProof/>
                <w:webHidden/>
              </w:rPr>
              <w:fldChar w:fldCharType="begin"/>
            </w:r>
            <w:r w:rsidR="002B1225">
              <w:rPr>
                <w:noProof/>
                <w:webHidden/>
              </w:rPr>
              <w:instrText xml:space="preserve"> PAGEREF _Toc131687287 \h </w:instrText>
            </w:r>
            <w:r w:rsidR="002B1225">
              <w:rPr>
                <w:noProof/>
                <w:webHidden/>
              </w:rPr>
            </w:r>
            <w:r w:rsidR="002B1225">
              <w:rPr>
                <w:noProof/>
                <w:webHidden/>
              </w:rPr>
              <w:fldChar w:fldCharType="separate"/>
            </w:r>
            <w:r w:rsidR="00AF2362">
              <w:rPr>
                <w:noProof/>
                <w:webHidden/>
              </w:rPr>
              <w:t>70</w:t>
            </w:r>
            <w:r w:rsidR="002B1225">
              <w:rPr>
                <w:noProof/>
                <w:webHidden/>
              </w:rPr>
              <w:fldChar w:fldCharType="end"/>
            </w:r>
          </w:hyperlink>
        </w:p>
        <w:p w14:paraId="4FA541D7" w14:textId="52DAE2B8"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88" w:history="1">
            <w:r w:rsidR="002B1225" w:rsidRPr="001A7401">
              <w:rPr>
                <w:rStyle w:val="-"/>
                <w:noProof/>
                <w:lang w:val="el-GR"/>
              </w:rPr>
              <w:t>6.4</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Απόρριψη παραδοτέων – Αντικατάσταση</w:t>
            </w:r>
            <w:r w:rsidR="002B1225">
              <w:rPr>
                <w:noProof/>
                <w:webHidden/>
              </w:rPr>
              <w:tab/>
            </w:r>
            <w:r w:rsidR="002B1225">
              <w:rPr>
                <w:noProof/>
                <w:webHidden/>
              </w:rPr>
              <w:fldChar w:fldCharType="begin"/>
            </w:r>
            <w:r w:rsidR="002B1225">
              <w:rPr>
                <w:noProof/>
                <w:webHidden/>
              </w:rPr>
              <w:instrText xml:space="preserve"> PAGEREF _Toc131687288 \h </w:instrText>
            </w:r>
            <w:r w:rsidR="002B1225">
              <w:rPr>
                <w:noProof/>
                <w:webHidden/>
              </w:rPr>
            </w:r>
            <w:r w:rsidR="002B1225">
              <w:rPr>
                <w:noProof/>
                <w:webHidden/>
              </w:rPr>
              <w:fldChar w:fldCharType="separate"/>
            </w:r>
            <w:r w:rsidR="00AF2362">
              <w:rPr>
                <w:noProof/>
                <w:webHidden/>
              </w:rPr>
              <w:t>72</w:t>
            </w:r>
            <w:r w:rsidR="002B1225">
              <w:rPr>
                <w:noProof/>
                <w:webHidden/>
              </w:rPr>
              <w:fldChar w:fldCharType="end"/>
            </w:r>
          </w:hyperlink>
        </w:p>
        <w:p w14:paraId="11DBC4E7" w14:textId="40DB137C" w:rsidR="002B1225" w:rsidRDefault="007A63FE">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687289" w:history="1">
            <w:r w:rsidR="002B1225" w:rsidRPr="001A7401">
              <w:rPr>
                <w:rStyle w:val="-"/>
                <w:noProof/>
                <w:lang w:val="el-GR"/>
              </w:rPr>
              <w:t>6.5</w:t>
            </w:r>
            <w:r w:rsidR="002B1225">
              <w:rPr>
                <w:rFonts w:asciiTheme="minorHAnsi" w:eastAsiaTheme="minorEastAsia" w:hAnsiTheme="minorHAnsi" w:cstheme="minorBidi"/>
                <w:smallCaps w:val="0"/>
                <w:noProof/>
                <w:sz w:val="22"/>
                <w:szCs w:val="22"/>
                <w:lang w:val="en-US" w:eastAsia="en-US" w:bidi="he-IL"/>
              </w:rPr>
              <w:tab/>
            </w:r>
            <w:r w:rsidR="002B1225" w:rsidRPr="001A7401">
              <w:rPr>
                <w:rStyle w:val="-"/>
                <w:noProof/>
                <w:lang w:val="el-GR"/>
              </w:rPr>
              <w:t>Αναπροσαρμογή τιμής</w:t>
            </w:r>
            <w:r w:rsidR="002B1225">
              <w:rPr>
                <w:noProof/>
                <w:webHidden/>
              </w:rPr>
              <w:tab/>
            </w:r>
            <w:r w:rsidR="002B1225">
              <w:rPr>
                <w:noProof/>
                <w:webHidden/>
              </w:rPr>
              <w:fldChar w:fldCharType="begin"/>
            </w:r>
            <w:r w:rsidR="002B1225">
              <w:rPr>
                <w:noProof/>
                <w:webHidden/>
              </w:rPr>
              <w:instrText xml:space="preserve"> PAGEREF _Toc131687289 \h </w:instrText>
            </w:r>
            <w:r w:rsidR="002B1225">
              <w:rPr>
                <w:noProof/>
                <w:webHidden/>
              </w:rPr>
            </w:r>
            <w:r w:rsidR="002B1225">
              <w:rPr>
                <w:noProof/>
                <w:webHidden/>
              </w:rPr>
              <w:fldChar w:fldCharType="separate"/>
            </w:r>
            <w:r w:rsidR="00AF2362">
              <w:rPr>
                <w:noProof/>
                <w:webHidden/>
              </w:rPr>
              <w:t>73</w:t>
            </w:r>
            <w:r w:rsidR="002B1225">
              <w:rPr>
                <w:noProof/>
                <w:webHidden/>
              </w:rPr>
              <w:fldChar w:fldCharType="end"/>
            </w:r>
          </w:hyperlink>
        </w:p>
        <w:p w14:paraId="371D85B2" w14:textId="73C91039" w:rsidR="002B1225" w:rsidRDefault="007A63FE">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1687290" w:history="1">
            <w:r w:rsidR="002B1225" w:rsidRPr="001A7401">
              <w:rPr>
                <w:rStyle w:val="-"/>
                <w:noProof/>
                <w14:scene3d>
                  <w14:camera w14:prst="orthographicFront"/>
                  <w14:lightRig w14:rig="threePt" w14:dir="t">
                    <w14:rot w14:lat="0" w14:lon="0" w14:rev="0"/>
                  </w14:lightRig>
                </w14:scene3d>
              </w:rPr>
              <w:t>7.</w:t>
            </w:r>
            <w:r w:rsidR="002B1225">
              <w:rPr>
                <w:rFonts w:asciiTheme="minorHAnsi" w:eastAsiaTheme="minorEastAsia" w:hAnsiTheme="minorHAnsi" w:cstheme="minorBidi"/>
                <w:b w:val="0"/>
                <w:bCs w:val="0"/>
                <w:caps w:val="0"/>
                <w:noProof/>
                <w:sz w:val="22"/>
                <w:szCs w:val="22"/>
                <w:lang w:val="en-US" w:eastAsia="en-US" w:bidi="he-IL"/>
              </w:rPr>
              <w:tab/>
            </w:r>
            <w:r w:rsidR="002B1225" w:rsidRPr="001A7401">
              <w:rPr>
                <w:rStyle w:val="-"/>
                <w:noProof/>
              </w:rPr>
              <w:t>ΠΑΡΑΡΤΗΜΑΤΑ</w:t>
            </w:r>
            <w:r w:rsidR="002B1225">
              <w:rPr>
                <w:noProof/>
                <w:webHidden/>
              </w:rPr>
              <w:tab/>
            </w:r>
            <w:r w:rsidR="002B1225">
              <w:rPr>
                <w:noProof/>
                <w:webHidden/>
              </w:rPr>
              <w:fldChar w:fldCharType="begin"/>
            </w:r>
            <w:r w:rsidR="002B1225">
              <w:rPr>
                <w:noProof/>
                <w:webHidden/>
              </w:rPr>
              <w:instrText xml:space="preserve"> PAGEREF _Toc131687290 \h </w:instrText>
            </w:r>
            <w:r w:rsidR="002B1225">
              <w:rPr>
                <w:noProof/>
                <w:webHidden/>
              </w:rPr>
            </w:r>
            <w:r w:rsidR="002B1225">
              <w:rPr>
                <w:noProof/>
                <w:webHidden/>
              </w:rPr>
              <w:fldChar w:fldCharType="separate"/>
            </w:r>
            <w:r w:rsidR="00AF2362">
              <w:rPr>
                <w:noProof/>
                <w:webHidden/>
              </w:rPr>
              <w:t>74</w:t>
            </w:r>
            <w:r w:rsidR="002B1225">
              <w:rPr>
                <w:noProof/>
                <w:webHidden/>
              </w:rPr>
              <w:fldChar w:fldCharType="end"/>
            </w:r>
          </w:hyperlink>
        </w:p>
        <w:p w14:paraId="029EC4DA" w14:textId="6D2F79C5" w:rsidR="002B1225" w:rsidRDefault="007A63FE">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1687291" w:history="1">
            <w:r w:rsidR="002B1225" w:rsidRPr="001A7401">
              <w:rPr>
                <w:rStyle w:val="-"/>
                <w:noProof/>
                <w:lang w:val="el-GR"/>
              </w:rPr>
              <w:t>ΠΑΡΑΡΤΗΜΑ Ι – Αναλυτική Περιγραφή Φυσικού και Οικονομικού Αντικειμένου της Σύμβασης</w:t>
            </w:r>
            <w:r w:rsidR="002B1225">
              <w:rPr>
                <w:noProof/>
                <w:webHidden/>
              </w:rPr>
              <w:tab/>
            </w:r>
            <w:r w:rsidR="002B1225">
              <w:rPr>
                <w:noProof/>
                <w:webHidden/>
              </w:rPr>
              <w:fldChar w:fldCharType="begin"/>
            </w:r>
            <w:r w:rsidR="002B1225">
              <w:rPr>
                <w:noProof/>
                <w:webHidden/>
              </w:rPr>
              <w:instrText xml:space="preserve"> PAGEREF _Toc131687291 \h </w:instrText>
            </w:r>
            <w:r w:rsidR="002B1225">
              <w:rPr>
                <w:noProof/>
                <w:webHidden/>
              </w:rPr>
            </w:r>
            <w:r w:rsidR="002B1225">
              <w:rPr>
                <w:noProof/>
                <w:webHidden/>
              </w:rPr>
              <w:fldChar w:fldCharType="separate"/>
            </w:r>
            <w:r w:rsidR="00AF2362">
              <w:rPr>
                <w:noProof/>
                <w:webHidden/>
              </w:rPr>
              <w:t>74</w:t>
            </w:r>
            <w:r w:rsidR="002B1225">
              <w:rPr>
                <w:noProof/>
                <w:webHidden/>
              </w:rPr>
              <w:fldChar w:fldCharType="end"/>
            </w:r>
          </w:hyperlink>
        </w:p>
        <w:p w14:paraId="1FF281BD" w14:textId="54CAE259" w:rsidR="002B1225" w:rsidRDefault="007A63FE">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31687292" w:history="1">
            <w:r w:rsidR="002B1225" w:rsidRPr="001A7401">
              <w:rPr>
                <w:rStyle w:val="-"/>
                <w:noProof/>
                <w:lang w:val="el-GR"/>
              </w:rPr>
              <w:t>1.</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Περιβάλλον της Σύμβασης</w:t>
            </w:r>
            <w:r w:rsidR="002B1225">
              <w:rPr>
                <w:noProof/>
                <w:webHidden/>
              </w:rPr>
              <w:tab/>
            </w:r>
            <w:r w:rsidR="002B1225">
              <w:rPr>
                <w:noProof/>
                <w:webHidden/>
              </w:rPr>
              <w:fldChar w:fldCharType="begin"/>
            </w:r>
            <w:r w:rsidR="002B1225">
              <w:rPr>
                <w:noProof/>
                <w:webHidden/>
              </w:rPr>
              <w:instrText xml:space="preserve"> PAGEREF _Toc131687292 \h </w:instrText>
            </w:r>
            <w:r w:rsidR="002B1225">
              <w:rPr>
                <w:noProof/>
                <w:webHidden/>
              </w:rPr>
            </w:r>
            <w:r w:rsidR="002B1225">
              <w:rPr>
                <w:noProof/>
                <w:webHidden/>
              </w:rPr>
              <w:fldChar w:fldCharType="separate"/>
            </w:r>
            <w:r w:rsidR="00AF2362">
              <w:rPr>
                <w:noProof/>
                <w:webHidden/>
              </w:rPr>
              <w:t>74</w:t>
            </w:r>
            <w:r w:rsidR="002B1225">
              <w:rPr>
                <w:noProof/>
                <w:webHidden/>
              </w:rPr>
              <w:fldChar w:fldCharType="end"/>
            </w:r>
          </w:hyperlink>
        </w:p>
        <w:p w14:paraId="3567FF63" w14:textId="5157E618" w:rsidR="002B1225" w:rsidRDefault="007A63F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1687293" w:history="1">
            <w:r w:rsidR="002B1225" w:rsidRPr="001A7401">
              <w:rPr>
                <w:rStyle w:val="-"/>
                <w:rFonts w:eastAsia="SimSun"/>
                <w:noProof/>
                <w:lang w:val="el-GR"/>
              </w:rPr>
              <w:t>1.1.</w:t>
            </w:r>
            <w:r w:rsidR="002B1225">
              <w:rPr>
                <w:rFonts w:asciiTheme="minorHAnsi" w:eastAsiaTheme="minorEastAsia" w:hAnsiTheme="minorHAnsi" w:cstheme="minorBidi"/>
                <w:noProof/>
                <w:sz w:val="22"/>
                <w:szCs w:val="22"/>
                <w:lang w:val="en-US" w:eastAsia="en-US" w:bidi="he-IL"/>
              </w:rPr>
              <w:tab/>
            </w:r>
            <w:r w:rsidR="002B1225" w:rsidRPr="001A7401">
              <w:rPr>
                <w:rStyle w:val="-"/>
                <w:rFonts w:eastAsia="SimSun"/>
                <w:noProof/>
                <w:lang w:val="el-GR"/>
              </w:rPr>
              <w:t>Εμπλεκόμενοι στην υλοποίηση της Σύμβασης</w:t>
            </w:r>
            <w:r w:rsidR="002B1225">
              <w:rPr>
                <w:noProof/>
                <w:webHidden/>
              </w:rPr>
              <w:tab/>
            </w:r>
            <w:r w:rsidR="002B1225">
              <w:rPr>
                <w:noProof/>
                <w:webHidden/>
              </w:rPr>
              <w:fldChar w:fldCharType="begin"/>
            </w:r>
            <w:r w:rsidR="002B1225">
              <w:rPr>
                <w:noProof/>
                <w:webHidden/>
              </w:rPr>
              <w:instrText xml:space="preserve"> PAGEREF _Toc131687293 \h </w:instrText>
            </w:r>
            <w:r w:rsidR="002B1225">
              <w:rPr>
                <w:noProof/>
                <w:webHidden/>
              </w:rPr>
            </w:r>
            <w:r w:rsidR="002B1225">
              <w:rPr>
                <w:noProof/>
                <w:webHidden/>
              </w:rPr>
              <w:fldChar w:fldCharType="separate"/>
            </w:r>
            <w:r w:rsidR="00AF2362">
              <w:rPr>
                <w:noProof/>
                <w:webHidden/>
              </w:rPr>
              <w:t>74</w:t>
            </w:r>
            <w:r w:rsidR="002B1225">
              <w:rPr>
                <w:noProof/>
                <w:webHidden/>
              </w:rPr>
              <w:fldChar w:fldCharType="end"/>
            </w:r>
          </w:hyperlink>
        </w:p>
        <w:p w14:paraId="71BD4DA2" w14:textId="3FF8872E" w:rsidR="002B1225" w:rsidRDefault="007A63FE">
          <w:pPr>
            <w:pStyle w:val="50"/>
            <w:tabs>
              <w:tab w:val="left" w:pos="1760"/>
              <w:tab w:val="right" w:leader="dot" w:pos="9628"/>
            </w:tabs>
            <w:rPr>
              <w:rFonts w:asciiTheme="minorHAnsi" w:eastAsiaTheme="minorEastAsia" w:hAnsiTheme="minorHAnsi" w:cstheme="minorBidi"/>
              <w:noProof/>
              <w:sz w:val="22"/>
              <w:szCs w:val="22"/>
              <w:lang w:val="en-US" w:eastAsia="en-US" w:bidi="he-IL"/>
            </w:rPr>
          </w:pPr>
          <w:hyperlink w:anchor="_Toc131687294" w:history="1">
            <w:r w:rsidR="002B1225" w:rsidRPr="001A7401">
              <w:rPr>
                <w:rStyle w:val="-"/>
                <w:rFonts w:eastAsia="SimSun"/>
                <w:noProof/>
              </w:rPr>
              <w:t>1.1.1.</w:t>
            </w:r>
            <w:r w:rsidR="002B1225">
              <w:rPr>
                <w:rFonts w:asciiTheme="minorHAnsi" w:eastAsiaTheme="minorEastAsia" w:hAnsiTheme="minorHAnsi" w:cstheme="minorBidi"/>
                <w:noProof/>
                <w:sz w:val="22"/>
                <w:szCs w:val="22"/>
                <w:lang w:val="en-US" w:eastAsia="en-US" w:bidi="he-IL"/>
              </w:rPr>
              <w:tab/>
            </w:r>
            <w:r w:rsidR="002B1225" w:rsidRPr="001A7401">
              <w:rPr>
                <w:rStyle w:val="-"/>
                <w:rFonts w:eastAsia="SimSun"/>
                <w:bCs/>
                <w:noProof/>
              </w:rPr>
              <w:t>Φορέας Υλοποίησης – Αναθέτουσα Αρχή</w:t>
            </w:r>
            <w:r w:rsidR="002B1225">
              <w:rPr>
                <w:noProof/>
                <w:webHidden/>
              </w:rPr>
              <w:tab/>
            </w:r>
            <w:r w:rsidR="002B1225">
              <w:rPr>
                <w:noProof/>
                <w:webHidden/>
              </w:rPr>
              <w:fldChar w:fldCharType="begin"/>
            </w:r>
            <w:r w:rsidR="002B1225">
              <w:rPr>
                <w:noProof/>
                <w:webHidden/>
              </w:rPr>
              <w:instrText xml:space="preserve"> PAGEREF _Toc131687294 \h </w:instrText>
            </w:r>
            <w:r w:rsidR="002B1225">
              <w:rPr>
                <w:noProof/>
                <w:webHidden/>
              </w:rPr>
            </w:r>
            <w:r w:rsidR="002B1225">
              <w:rPr>
                <w:noProof/>
                <w:webHidden/>
              </w:rPr>
              <w:fldChar w:fldCharType="separate"/>
            </w:r>
            <w:r w:rsidR="00AF2362">
              <w:rPr>
                <w:noProof/>
                <w:webHidden/>
              </w:rPr>
              <w:t>74</w:t>
            </w:r>
            <w:r w:rsidR="002B1225">
              <w:rPr>
                <w:noProof/>
                <w:webHidden/>
              </w:rPr>
              <w:fldChar w:fldCharType="end"/>
            </w:r>
          </w:hyperlink>
        </w:p>
        <w:p w14:paraId="0658236F" w14:textId="4C802CB7" w:rsidR="002B1225" w:rsidRDefault="007A63FE">
          <w:pPr>
            <w:pStyle w:val="50"/>
            <w:tabs>
              <w:tab w:val="left" w:pos="1760"/>
              <w:tab w:val="right" w:leader="dot" w:pos="9628"/>
            </w:tabs>
            <w:rPr>
              <w:rFonts w:asciiTheme="minorHAnsi" w:eastAsiaTheme="minorEastAsia" w:hAnsiTheme="minorHAnsi" w:cstheme="minorBidi"/>
              <w:noProof/>
              <w:sz w:val="22"/>
              <w:szCs w:val="22"/>
              <w:lang w:val="en-US" w:eastAsia="en-US" w:bidi="he-IL"/>
            </w:rPr>
          </w:pPr>
          <w:hyperlink w:anchor="_Toc131687295" w:history="1">
            <w:r w:rsidR="002B1225" w:rsidRPr="001A7401">
              <w:rPr>
                <w:rStyle w:val="-"/>
                <w:rFonts w:eastAsia="SimSun"/>
                <w:noProof/>
                <w:lang w:val="el-GR"/>
              </w:rPr>
              <w:t>1.1.2.</w:t>
            </w:r>
            <w:r w:rsidR="002B1225">
              <w:rPr>
                <w:rFonts w:asciiTheme="minorHAnsi" w:eastAsiaTheme="minorEastAsia" w:hAnsiTheme="minorHAnsi" w:cstheme="minorBidi"/>
                <w:noProof/>
                <w:sz w:val="22"/>
                <w:szCs w:val="22"/>
                <w:lang w:val="en-US" w:eastAsia="en-US" w:bidi="he-IL"/>
              </w:rPr>
              <w:tab/>
            </w:r>
            <w:r w:rsidR="002B1225" w:rsidRPr="001A7401">
              <w:rPr>
                <w:rStyle w:val="-"/>
                <w:rFonts w:eastAsia="SimSun"/>
                <w:bCs/>
                <w:noProof/>
                <w:lang w:val="el-GR"/>
              </w:rPr>
              <w:t>Φορέας Χρηματοδότησης - Κύριος του Έργου – Φορέας Λειτουργίας</w:t>
            </w:r>
            <w:r w:rsidR="002B1225">
              <w:rPr>
                <w:noProof/>
                <w:webHidden/>
              </w:rPr>
              <w:tab/>
            </w:r>
            <w:r w:rsidR="002B1225">
              <w:rPr>
                <w:noProof/>
                <w:webHidden/>
              </w:rPr>
              <w:fldChar w:fldCharType="begin"/>
            </w:r>
            <w:r w:rsidR="002B1225">
              <w:rPr>
                <w:noProof/>
                <w:webHidden/>
              </w:rPr>
              <w:instrText xml:space="preserve"> PAGEREF _Toc131687295 \h </w:instrText>
            </w:r>
            <w:r w:rsidR="002B1225">
              <w:rPr>
                <w:noProof/>
                <w:webHidden/>
              </w:rPr>
            </w:r>
            <w:r w:rsidR="002B1225">
              <w:rPr>
                <w:noProof/>
                <w:webHidden/>
              </w:rPr>
              <w:fldChar w:fldCharType="separate"/>
            </w:r>
            <w:r w:rsidR="00AF2362">
              <w:rPr>
                <w:noProof/>
                <w:webHidden/>
              </w:rPr>
              <w:t>75</w:t>
            </w:r>
            <w:r w:rsidR="002B1225">
              <w:rPr>
                <w:noProof/>
                <w:webHidden/>
              </w:rPr>
              <w:fldChar w:fldCharType="end"/>
            </w:r>
          </w:hyperlink>
        </w:p>
        <w:p w14:paraId="7E541C3B" w14:textId="79DDE2B5" w:rsidR="002B1225" w:rsidRDefault="007A63FE">
          <w:pPr>
            <w:pStyle w:val="50"/>
            <w:tabs>
              <w:tab w:val="left" w:pos="1760"/>
              <w:tab w:val="right" w:leader="dot" w:pos="9628"/>
            </w:tabs>
            <w:rPr>
              <w:rFonts w:asciiTheme="minorHAnsi" w:eastAsiaTheme="minorEastAsia" w:hAnsiTheme="minorHAnsi" w:cstheme="minorBidi"/>
              <w:noProof/>
              <w:sz w:val="22"/>
              <w:szCs w:val="22"/>
              <w:lang w:val="en-US" w:eastAsia="en-US" w:bidi="he-IL"/>
            </w:rPr>
          </w:pPr>
          <w:hyperlink w:anchor="_Toc131687296" w:history="1">
            <w:r w:rsidR="002B1225" w:rsidRPr="001A7401">
              <w:rPr>
                <w:rStyle w:val="-"/>
                <w:rFonts w:eastAsia="SimSun"/>
                <w:noProof/>
                <w:lang w:val="el-GR"/>
              </w:rPr>
              <w:t>1.1.3.</w:t>
            </w:r>
            <w:r w:rsidR="002B1225">
              <w:rPr>
                <w:rFonts w:asciiTheme="minorHAnsi" w:eastAsiaTheme="minorEastAsia" w:hAnsiTheme="minorHAnsi" w:cstheme="minorBidi"/>
                <w:noProof/>
                <w:sz w:val="22"/>
                <w:szCs w:val="22"/>
                <w:lang w:val="en-US" w:eastAsia="en-US" w:bidi="he-IL"/>
              </w:rPr>
              <w:tab/>
            </w:r>
            <w:r w:rsidR="002B1225" w:rsidRPr="001A7401">
              <w:rPr>
                <w:rStyle w:val="-"/>
                <w:rFonts w:eastAsia="SimSun"/>
                <w:bCs/>
                <w:noProof/>
                <w:lang w:val="el-GR"/>
              </w:rPr>
              <w:t>Όργανα &amp; Επιτροπές Παρακολούθησης, Διακυβέρνησης και Ελέγχου του Έργου</w:t>
            </w:r>
            <w:r w:rsidR="002B1225">
              <w:rPr>
                <w:noProof/>
                <w:webHidden/>
              </w:rPr>
              <w:tab/>
            </w:r>
            <w:r w:rsidR="002B1225">
              <w:rPr>
                <w:noProof/>
                <w:webHidden/>
              </w:rPr>
              <w:fldChar w:fldCharType="begin"/>
            </w:r>
            <w:r w:rsidR="002B1225">
              <w:rPr>
                <w:noProof/>
                <w:webHidden/>
              </w:rPr>
              <w:instrText xml:space="preserve"> PAGEREF _Toc131687296 \h </w:instrText>
            </w:r>
            <w:r w:rsidR="002B1225">
              <w:rPr>
                <w:noProof/>
                <w:webHidden/>
              </w:rPr>
            </w:r>
            <w:r w:rsidR="002B1225">
              <w:rPr>
                <w:noProof/>
                <w:webHidden/>
              </w:rPr>
              <w:fldChar w:fldCharType="separate"/>
            </w:r>
            <w:r w:rsidR="00AF2362">
              <w:rPr>
                <w:noProof/>
                <w:webHidden/>
              </w:rPr>
              <w:t>76</w:t>
            </w:r>
            <w:r w:rsidR="002B1225">
              <w:rPr>
                <w:noProof/>
                <w:webHidden/>
              </w:rPr>
              <w:fldChar w:fldCharType="end"/>
            </w:r>
          </w:hyperlink>
        </w:p>
        <w:p w14:paraId="7BCC0B80" w14:textId="0710E48D" w:rsidR="002B1225" w:rsidRDefault="007A63FE">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31687297" w:history="1">
            <w:r w:rsidR="002B1225" w:rsidRPr="001A7401">
              <w:rPr>
                <w:rStyle w:val="-"/>
                <w:noProof/>
                <w:lang w:val="el-GR"/>
              </w:rPr>
              <w:t>2.</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Περιγραφή Φυσικού Αντικειμένου της Σύμβασης</w:t>
            </w:r>
            <w:r w:rsidR="002B1225">
              <w:rPr>
                <w:noProof/>
                <w:webHidden/>
              </w:rPr>
              <w:tab/>
            </w:r>
            <w:r w:rsidR="002B1225">
              <w:rPr>
                <w:noProof/>
                <w:webHidden/>
              </w:rPr>
              <w:fldChar w:fldCharType="begin"/>
            </w:r>
            <w:r w:rsidR="002B1225">
              <w:rPr>
                <w:noProof/>
                <w:webHidden/>
              </w:rPr>
              <w:instrText xml:space="preserve"> PAGEREF _Toc131687297 \h </w:instrText>
            </w:r>
            <w:r w:rsidR="002B1225">
              <w:rPr>
                <w:noProof/>
                <w:webHidden/>
              </w:rPr>
            </w:r>
            <w:r w:rsidR="002B1225">
              <w:rPr>
                <w:noProof/>
                <w:webHidden/>
              </w:rPr>
              <w:fldChar w:fldCharType="separate"/>
            </w:r>
            <w:r w:rsidR="00AF2362">
              <w:rPr>
                <w:noProof/>
                <w:webHidden/>
              </w:rPr>
              <w:t>76</w:t>
            </w:r>
            <w:r w:rsidR="002B1225">
              <w:rPr>
                <w:noProof/>
                <w:webHidden/>
              </w:rPr>
              <w:fldChar w:fldCharType="end"/>
            </w:r>
          </w:hyperlink>
        </w:p>
        <w:p w14:paraId="5DE2284E" w14:textId="1EC83273" w:rsidR="002B1225" w:rsidRDefault="007A63F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1687298" w:history="1">
            <w:r w:rsidR="002B1225" w:rsidRPr="001A7401">
              <w:rPr>
                <w:rStyle w:val="-"/>
                <w:noProof/>
                <w:lang w:val="el-GR"/>
              </w:rPr>
              <w:t>2.1</w:t>
            </w:r>
            <w:r w:rsidR="002B1225">
              <w:rPr>
                <w:rFonts w:asciiTheme="minorHAnsi" w:eastAsiaTheme="minorEastAsia" w:hAnsiTheme="minorHAnsi" w:cstheme="minorBidi"/>
                <w:noProof/>
                <w:sz w:val="22"/>
                <w:szCs w:val="22"/>
                <w:lang w:val="en-US" w:eastAsia="en-US" w:bidi="he-IL"/>
              </w:rPr>
              <w:tab/>
            </w:r>
            <w:r w:rsidR="002B1225" w:rsidRPr="001A7401">
              <w:rPr>
                <w:rStyle w:val="-"/>
                <w:noProof/>
                <w:lang w:val="el-GR"/>
              </w:rPr>
              <w:t>ΠΕΡΙΒΑΛΛΟΝ ΤΟΥ ΕΡΓΟΥ</w:t>
            </w:r>
            <w:r w:rsidR="002B1225">
              <w:rPr>
                <w:noProof/>
                <w:webHidden/>
              </w:rPr>
              <w:tab/>
            </w:r>
            <w:r w:rsidR="002B1225">
              <w:rPr>
                <w:noProof/>
                <w:webHidden/>
              </w:rPr>
              <w:fldChar w:fldCharType="begin"/>
            </w:r>
            <w:r w:rsidR="002B1225">
              <w:rPr>
                <w:noProof/>
                <w:webHidden/>
              </w:rPr>
              <w:instrText xml:space="preserve"> PAGEREF _Toc131687298 \h </w:instrText>
            </w:r>
            <w:r w:rsidR="002B1225">
              <w:rPr>
                <w:noProof/>
                <w:webHidden/>
              </w:rPr>
            </w:r>
            <w:r w:rsidR="002B1225">
              <w:rPr>
                <w:noProof/>
                <w:webHidden/>
              </w:rPr>
              <w:fldChar w:fldCharType="separate"/>
            </w:r>
            <w:r w:rsidR="00AF2362">
              <w:rPr>
                <w:noProof/>
                <w:webHidden/>
              </w:rPr>
              <w:t>76</w:t>
            </w:r>
            <w:r w:rsidR="002B1225">
              <w:rPr>
                <w:noProof/>
                <w:webHidden/>
              </w:rPr>
              <w:fldChar w:fldCharType="end"/>
            </w:r>
          </w:hyperlink>
        </w:p>
        <w:p w14:paraId="48312D73" w14:textId="2D94F842" w:rsidR="002B1225" w:rsidRDefault="007A63F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1687299" w:history="1">
            <w:r w:rsidR="002B1225" w:rsidRPr="001A7401">
              <w:rPr>
                <w:rStyle w:val="-"/>
                <w:noProof/>
                <w:lang w:val="el-GR"/>
              </w:rPr>
              <w:t>2.2</w:t>
            </w:r>
            <w:r w:rsidR="002B1225">
              <w:rPr>
                <w:rFonts w:asciiTheme="minorHAnsi" w:eastAsiaTheme="minorEastAsia" w:hAnsiTheme="minorHAnsi" w:cstheme="minorBidi"/>
                <w:noProof/>
                <w:sz w:val="22"/>
                <w:szCs w:val="22"/>
                <w:lang w:val="en-US" w:eastAsia="en-US" w:bidi="he-IL"/>
              </w:rPr>
              <w:tab/>
            </w:r>
            <w:r w:rsidR="002B1225" w:rsidRPr="001A7401">
              <w:rPr>
                <w:rStyle w:val="-"/>
                <w:noProof/>
                <w:lang w:val="el-GR"/>
              </w:rPr>
              <w:t>Αντικείμενο της Σύμβασης</w:t>
            </w:r>
            <w:r w:rsidR="002B1225">
              <w:rPr>
                <w:noProof/>
                <w:webHidden/>
              </w:rPr>
              <w:tab/>
            </w:r>
            <w:r w:rsidR="002B1225">
              <w:rPr>
                <w:noProof/>
                <w:webHidden/>
              </w:rPr>
              <w:fldChar w:fldCharType="begin"/>
            </w:r>
            <w:r w:rsidR="002B1225">
              <w:rPr>
                <w:noProof/>
                <w:webHidden/>
              </w:rPr>
              <w:instrText xml:space="preserve"> PAGEREF _Toc131687299 \h </w:instrText>
            </w:r>
            <w:r w:rsidR="002B1225">
              <w:rPr>
                <w:noProof/>
                <w:webHidden/>
              </w:rPr>
            </w:r>
            <w:r w:rsidR="002B1225">
              <w:rPr>
                <w:noProof/>
                <w:webHidden/>
              </w:rPr>
              <w:fldChar w:fldCharType="separate"/>
            </w:r>
            <w:r w:rsidR="00AF2362">
              <w:rPr>
                <w:noProof/>
                <w:webHidden/>
              </w:rPr>
              <w:t>78</w:t>
            </w:r>
            <w:r w:rsidR="002B1225">
              <w:rPr>
                <w:noProof/>
                <w:webHidden/>
              </w:rPr>
              <w:fldChar w:fldCharType="end"/>
            </w:r>
          </w:hyperlink>
        </w:p>
        <w:p w14:paraId="21A96AF2" w14:textId="1F88B03B" w:rsidR="002B1225" w:rsidRDefault="007A63FE">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31687300" w:history="1">
            <w:r w:rsidR="002B1225" w:rsidRPr="001A7401">
              <w:rPr>
                <w:rStyle w:val="-"/>
                <w:noProof/>
                <w:lang w:val="el-GR"/>
              </w:rPr>
              <w:t>3.</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Μεθοδολογία Υλοποίησης</w:t>
            </w:r>
            <w:r w:rsidR="002B1225">
              <w:rPr>
                <w:noProof/>
                <w:webHidden/>
              </w:rPr>
              <w:tab/>
            </w:r>
            <w:r w:rsidR="002B1225">
              <w:rPr>
                <w:noProof/>
                <w:webHidden/>
              </w:rPr>
              <w:fldChar w:fldCharType="begin"/>
            </w:r>
            <w:r w:rsidR="002B1225">
              <w:rPr>
                <w:noProof/>
                <w:webHidden/>
              </w:rPr>
              <w:instrText xml:space="preserve"> PAGEREF _Toc131687300 \h </w:instrText>
            </w:r>
            <w:r w:rsidR="002B1225">
              <w:rPr>
                <w:noProof/>
                <w:webHidden/>
              </w:rPr>
            </w:r>
            <w:r w:rsidR="002B1225">
              <w:rPr>
                <w:noProof/>
                <w:webHidden/>
              </w:rPr>
              <w:fldChar w:fldCharType="separate"/>
            </w:r>
            <w:r w:rsidR="00AF2362">
              <w:rPr>
                <w:noProof/>
                <w:webHidden/>
              </w:rPr>
              <w:t>79</w:t>
            </w:r>
            <w:r w:rsidR="002B1225">
              <w:rPr>
                <w:noProof/>
                <w:webHidden/>
              </w:rPr>
              <w:fldChar w:fldCharType="end"/>
            </w:r>
          </w:hyperlink>
        </w:p>
        <w:p w14:paraId="7B789B67" w14:textId="23814EA2" w:rsidR="002B1225" w:rsidRDefault="007A63F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1687301" w:history="1">
            <w:r w:rsidR="002B1225" w:rsidRPr="001A7401">
              <w:rPr>
                <w:rStyle w:val="-"/>
                <w:noProof/>
                <w:lang w:val="el-GR"/>
              </w:rPr>
              <w:t>3.1</w:t>
            </w:r>
            <w:r w:rsidR="002B1225">
              <w:rPr>
                <w:rFonts w:asciiTheme="minorHAnsi" w:eastAsiaTheme="minorEastAsia" w:hAnsiTheme="minorHAnsi" w:cstheme="minorBidi"/>
                <w:noProof/>
                <w:sz w:val="22"/>
                <w:szCs w:val="22"/>
                <w:lang w:val="en-US" w:eastAsia="en-US" w:bidi="he-IL"/>
              </w:rPr>
              <w:tab/>
            </w:r>
            <w:r w:rsidR="002B1225" w:rsidRPr="001A7401">
              <w:rPr>
                <w:rStyle w:val="-"/>
                <w:noProof/>
                <w:lang w:val="el-GR"/>
              </w:rPr>
              <w:t>Χρονοδιάγραμμα</w:t>
            </w:r>
            <w:r w:rsidR="002B1225">
              <w:rPr>
                <w:noProof/>
                <w:webHidden/>
              </w:rPr>
              <w:tab/>
            </w:r>
            <w:r w:rsidR="002B1225">
              <w:rPr>
                <w:noProof/>
                <w:webHidden/>
              </w:rPr>
              <w:fldChar w:fldCharType="begin"/>
            </w:r>
            <w:r w:rsidR="002B1225">
              <w:rPr>
                <w:noProof/>
                <w:webHidden/>
              </w:rPr>
              <w:instrText xml:space="preserve"> PAGEREF _Toc131687301 \h </w:instrText>
            </w:r>
            <w:r w:rsidR="002B1225">
              <w:rPr>
                <w:noProof/>
                <w:webHidden/>
              </w:rPr>
            </w:r>
            <w:r w:rsidR="002B1225">
              <w:rPr>
                <w:noProof/>
                <w:webHidden/>
              </w:rPr>
              <w:fldChar w:fldCharType="separate"/>
            </w:r>
            <w:r w:rsidR="00AF2362">
              <w:rPr>
                <w:noProof/>
                <w:webHidden/>
              </w:rPr>
              <w:t>80</w:t>
            </w:r>
            <w:r w:rsidR="002B1225">
              <w:rPr>
                <w:noProof/>
                <w:webHidden/>
              </w:rPr>
              <w:fldChar w:fldCharType="end"/>
            </w:r>
          </w:hyperlink>
        </w:p>
        <w:p w14:paraId="5CEEC849" w14:textId="019A6BD5" w:rsidR="002B1225" w:rsidRDefault="007A63F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1687302" w:history="1">
            <w:r w:rsidR="002B1225" w:rsidRPr="001A7401">
              <w:rPr>
                <w:rStyle w:val="-"/>
                <w:noProof/>
                <w:lang w:val="el-GR"/>
              </w:rPr>
              <w:t>3.2</w:t>
            </w:r>
            <w:r w:rsidR="002B1225">
              <w:rPr>
                <w:rFonts w:asciiTheme="minorHAnsi" w:eastAsiaTheme="minorEastAsia" w:hAnsiTheme="minorHAnsi" w:cstheme="minorBidi"/>
                <w:noProof/>
                <w:sz w:val="22"/>
                <w:szCs w:val="22"/>
                <w:lang w:val="en-US" w:eastAsia="en-US" w:bidi="he-IL"/>
              </w:rPr>
              <w:tab/>
            </w:r>
            <w:r w:rsidR="002B1225" w:rsidRPr="001A7401">
              <w:rPr>
                <w:rStyle w:val="-"/>
                <w:noProof/>
                <w:lang w:val="el-GR"/>
              </w:rPr>
              <w:t>Χρόνος Υποβολής και Διαδικασία Οριστικοποίησης Παραδοτέων</w:t>
            </w:r>
            <w:r w:rsidR="002B1225">
              <w:rPr>
                <w:noProof/>
                <w:webHidden/>
              </w:rPr>
              <w:tab/>
            </w:r>
            <w:r w:rsidR="002B1225">
              <w:rPr>
                <w:noProof/>
                <w:webHidden/>
              </w:rPr>
              <w:fldChar w:fldCharType="begin"/>
            </w:r>
            <w:r w:rsidR="002B1225">
              <w:rPr>
                <w:noProof/>
                <w:webHidden/>
              </w:rPr>
              <w:instrText xml:space="preserve"> PAGEREF _Toc131687302 \h </w:instrText>
            </w:r>
            <w:r w:rsidR="002B1225">
              <w:rPr>
                <w:noProof/>
                <w:webHidden/>
              </w:rPr>
            </w:r>
            <w:r w:rsidR="002B1225">
              <w:rPr>
                <w:noProof/>
                <w:webHidden/>
              </w:rPr>
              <w:fldChar w:fldCharType="separate"/>
            </w:r>
            <w:r w:rsidR="00AF2362">
              <w:rPr>
                <w:noProof/>
                <w:webHidden/>
              </w:rPr>
              <w:t>81</w:t>
            </w:r>
            <w:r w:rsidR="002B1225">
              <w:rPr>
                <w:noProof/>
                <w:webHidden/>
              </w:rPr>
              <w:fldChar w:fldCharType="end"/>
            </w:r>
          </w:hyperlink>
        </w:p>
        <w:p w14:paraId="4F867AC0" w14:textId="32E5E2CB" w:rsidR="002B1225" w:rsidRDefault="007A63F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1687303" w:history="1">
            <w:r w:rsidR="002B1225" w:rsidRPr="001A7401">
              <w:rPr>
                <w:rStyle w:val="-"/>
                <w:noProof/>
                <w:lang w:val="el-GR"/>
              </w:rPr>
              <w:t>3.3</w:t>
            </w:r>
            <w:r w:rsidR="002B1225">
              <w:rPr>
                <w:rFonts w:asciiTheme="minorHAnsi" w:eastAsiaTheme="minorEastAsia" w:hAnsiTheme="minorHAnsi" w:cstheme="minorBidi"/>
                <w:noProof/>
                <w:sz w:val="22"/>
                <w:szCs w:val="22"/>
                <w:lang w:val="en-US" w:eastAsia="en-US" w:bidi="he-IL"/>
              </w:rPr>
              <w:tab/>
            </w:r>
            <w:r w:rsidR="002B1225" w:rsidRPr="001A7401">
              <w:rPr>
                <w:rStyle w:val="-"/>
                <w:noProof/>
                <w:lang w:val="el-GR"/>
              </w:rPr>
              <w:t>Ομάδα Έργου/Σχήμα Διοίκησης Έργου</w:t>
            </w:r>
            <w:r w:rsidR="002B1225">
              <w:rPr>
                <w:noProof/>
                <w:webHidden/>
              </w:rPr>
              <w:tab/>
            </w:r>
            <w:r w:rsidR="002B1225">
              <w:rPr>
                <w:noProof/>
                <w:webHidden/>
              </w:rPr>
              <w:fldChar w:fldCharType="begin"/>
            </w:r>
            <w:r w:rsidR="002B1225">
              <w:rPr>
                <w:noProof/>
                <w:webHidden/>
              </w:rPr>
              <w:instrText xml:space="preserve"> PAGEREF _Toc131687303 \h </w:instrText>
            </w:r>
            <w:r w:rsidR="002B1225">
              <w:rPr>
                <w:noProof/>
                <w:webHidden/>
              </w:rPr>
            </w:r>
            <w:r w:rsidR="002B1225">
              <w:rPr>
                <w:noProof/>
                <w:webHidden/>
              </w:rPr>
              <w:fldChar w:fldCharType="separate"/>
            </w:r>
            <w:r w:rsidR="00AF2362">
              <w:rPr>
                <w:noProof/>
                <w:webHidden/>
              </w:rPr>
              <w:t>82</w:t>
            </w:r>
            <w:r w:rsidR="002B1225">
              <w:rPr>
                <w:noProof/>
                <w:webHidden/>
              </w:rPr>
              <w:fldChar w:fldCharType="end"/>
            </w:r>
          </w:hyperlink>
        </w:p>
        <w:p w14:paraId="751FF69B" w14:textId="2F42E3D4" w:rsidR="002B1225" w:rsidRDefault="007A63F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1687304" w:history="1">
            <w:r w:rsidR="002B1225" w:rsidRPr="001A7401">
              <w:rPr>
                <w:rStyle w:val="-"/>
                <w:noProof/>
                <w:lang w:val="el-GR"/>
              </w:rPr>
              <w:t>3.4</w:t>
            </w:r>
            <w:r w:rsidR="002B1225">
              <w:rPr>
                <w:rFonts w:asciiTheme="minorHAnsi" w:eastAsiaTheme="minorEastAsia" w:hAnsiTheme="minorHAnsi" w:cstheme="minorBidi"/>
                <w:noProof/>
                <w:sz w:val="22"/>
                <w:szCs w:val="22"/>
                <w:lang w:val="en-US" w:eastAsia="en-US" w:bidi="he-IL"/>
              </w:rPr>
              <w:tab/>
            </w:r>
            <w:r w:rsidR="002B1225" w:rsidRPr="001A7401">
              <w:rPr>
                <w:rStyle w:val="-"/>
                <w:noProof/>
                <w:lang w:val="el-GR"/>
              </w:rPr>
              <w:t>Μεθοδολογία διασφάλισης ποιότητας</w:t>
            </w:r>
            <w:r w:rsidR="002B1225">
              <w:rPr>
                <w:noProof/>
                <w:webHidden/>
              </w:rPr>
              <w:tab/>
            </w:r>
            <w:r w:rsidR="002B1225">
              <w:rPr>
                <w:noProof/>
                <w:webHidden/>
              </w:rPr>
              <w:fldChar w:fldCharType="begin"/>
            </w:r>
            <w:r w:rsidR="002B1225">
              <w:rPr>
                <w:noProof/>
                <w:webHidden/>
              </w:rPr>
              <w:instrText xml:space="preserve"> PAGEREF _Toc131687304 \h </w:instrText>
            </w:r>
            <w:r w:rsidR="002B1225">
              <w:rPr>
                <w:noProof/>
                <w:webHidden/>
              </w:rPr>
            </w:r>
            <w:r w:rsidR="002B1225">
              <w:rPr>
                <w:noProof/>
                <w:webHidden/>
              </w:rPr>
              <w:fldChar w:fldCharType="separate"/>
            </w:r>
            <w:r w:rsidR="00AF2362">
              <w:rPr>
                <w:noProof/>
                <w:webHidden/>
              </w:rPr>
              <w:t>83</w:t>
            </w:r>
            <w:r w:rsidR="002B1225">
              <w:rPr>
                <w:noProof/>
                <w:webHidden/>
              </w:rPr>
              <w:fldChar w:fldCharType="end"/>
            </w:r>
          </w:hyperlink>
        </w:p>
        <w:p w14:paraId="664496DC" w14:textId="739EE7FA" w:rsidR="002B1225" w:rsidRDefault="007A63FE">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1687305" w:history="1">
            <w:r w:rsidR="002B1225" w:rsidRPr="001A7401">
              <w:rPr>
                <w:rStyle w:val="-"/>
                <w:noProof/>
                <w:lang w:val="el-GR"/>
              </w:rPr>
              <w:t>3.5</w:t>
            </w:r>
            <w:r w:rsidR="002B1225">
              <w:rPr>
                <w:rFonts w:asciiTheme="minorHAnsi" w:eastAsiaTheme="minorEastAsia" w:hAnsiTheme="minorHAnsi" w:cstheme="minorBidi"/>
                <w:noProof/>
                <w:sz w:val="22"/>
                <w:szCs w:val="22"/>
                <w:lang w:val="en-US" w:eastAsia="en-US" w:bidi="he-IL"/>
              </w:rPr>
              <w:tab/>
            </w:r>
            <w:r w:rsidR="002B1225" w:rsidRPr="001A7401">
              <w:rPr>
                <w:rStyle w:val="-"/>
                <w:noProof/>
                <w:lang w:val="el-GR"/>
              </w:rPr>
              <w:t>Τόπος υλοποίησης/ παροχής των υπηρεσιών</w:t>
            </w:r>
            <w:r w:rsidR="002B1225">
              <w:rPr>
                <w:noProof/>
                <w:webHidden/>
              </w:rPr>
              <w:tab/>
            </w:r>
            <w:r w:rsidR="002B1225">
              <w:rPr>
                <w:noProof/>
                <w:webHidden/>
              </w:rPr>
              <w:fldChar w:fldCharType="begin"/>
            </w:r>
            <w:r w:rsidR="002B1225">
              <w:rPr>
                <w:noProof/>
                <w:webHidden/>
              </w:rPr>
              <w:instrText xml:space="preserve"> PAGEREF _Toc131687305 \h </w:instrText>
            </w:r>
            <w:r w:rsidR="002B1225">
              <w:rPr>
                <w:noProof/>
                <w:webHidden/>
              </w:rPr>
            </w:r>
            <w:r w:rsidR="002B1225">
              <w:rPr>
                <w:noProof/>
                <w:webHidden/>
              </w:rPr>
              <w:fldChar w:fldCharType="separate"/>
            </w:r>
            <w:r w:rsidR="00AF2362">
              <w:rPr>
                <w:noProof/>
                <w:webHidden/>
              </w:rPr>
              <w:t>83</w:t>
            </w:r>
            <w:r w:rsidR="002B1225">
              <w:rPr>
                <w:noProof/>
                <w:webHidden/>
              </w:rPr>
              <w:fldChar w:fldCharType="end"/>
            </w:r>
          </w:hyperlink>
        </w:p>
        <w:p w14:paraId="705C6E2E" w14:textId="6BF3AAFF" w:rsidR="002B1225" w:rsidRDefault="007A63FE">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1687306" w:history="1">
            <w:r w:rsidR="002B1225" w:rsidRPr="001A7401">
              <w:rPr>
                <w:rStyle w:val="-"/>
                <w:noProof/>
                <w:lang w:val="el-GR"/>
              </w:rPr>
              <w:t>ΠΑΡΑΡΤΗΜΑ ΙΙ – Πίνακες Συμμόρφωσης</w:t>
            </w:r>
            <w:r w:rsidR="002B1225">
              <w:rPr>
                <w:noProof/>
                <w:webHidden/>
              </w:rPr>
              <w:tab/>
            </w:r>
            <w:r w:rsidR="002B1225">
              <w:rPr>
                <w:noProof/>
                <w:webHidden/>
              </w:rPr>
              <w:fldChar w:fldCharType="begin"/>
            </w:r>
            <w:r w:rsidR="002B1225">
              <w:rPr>
                <w:noProof/>
                <w:webHidden/>
              </w:rPr>
              <w:instrText xml:space="preserve"> PAGEREF _Toc131687306 \h </w:instrText>
            </w:r>
            <w:r w:rsidR="002B1225">
              <w:rPr>
                <w:noProof/>
                <w:webHidden/>
              </w:rPr>
            </w:r>
            <w:r w:rsidR="002B1225">
              <w:rPr>
                <w:noProof/>
                <w:webHidden/>
              </w:rPr>
              <w:fldChar w:fldCharType="separate"/>
            </w:r>
            <w:r w:rsidR="00AF2362">
              <w:rPr>
                <w:noProof/>
                <w:webHidden/>
              </w:rPr>
              <w:t>84</w:t>
            </w:r>
            <w:r w:rsidR="002B1225">
              <w:rPr>
                <w:noProof/>
                <w:webHidden/>
              </w:rPr>
              <w:fldChar w:fldCharType="end"/>
            </w:r>
          </w:hyperlink>
        </w:p>
        <w:p w14:paraId="24FBC902" w14:textId="0F90709E" w:rsidR="002B1225" w:rsidRDefault="007A63FE">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1687307" w:history="1">
            <w:r w:rsidR="002B1225" w:rsidRPr="001A7401">
              <w:rPr>
                <w:rStyle w:val="-"/>
                <w:noProof/>
                <w:lang w:val="el-GR"/>
              </w:rPr>
              <w:t>ΠΑΡΑΡΤΗΜΑ ΙΙI – ΕΥΡΩΠΑΙΚΟ ΕΝΙΑΙΟ ΕΓΓΡΑΦΟ ΣΥΜΒΑΣΗΣ (ΕΕΕΣ)</w:t>
            </w:r>
            <w:r w:rsidR="002B1225">
              <w:rPr>
                <w:noProof/>
                <w:webHidden/>
              </w:rPr>
              <w:tab/>
            </w:r>
            <w:r w:rsidR="002B1225">
              <w:rPr>
                <w:noProof/>
                <w:webHidden/>
              </w:rPr>
              <w:fldChar w:fldCharType="begin"/>
            </w:r>
            <w:r w:rsidR="002B1225">
              <w:rPr>
                <w:noProof/>
                <w:webHidden/>
              </w:rPr>
              <w:instrText xml:space="preserve"> PAGEREF _Toc131687307 \h </w:instrText>
            </w:r>
            <w:r w:rsidR="002B1225">
              <w:rPr>
                <w:noProof/>
                <w:webHidden/>
              </w:rPr>
            </w:r>
            <w:r w:rsidR="002B1225">
              <w:rPr>
                <w:noProof/>
                <w:webHidden/>
              </w:rPr>
              <w:fldChar w:fldCharType="separate"/>
            </w:r>
            <w:r w:rsidR="00AF2362">
              <w:rPr>
                <w:noProof/>
                <w:webHidden/>
              </w:rPr>
              <w:t>85</w:t>
            </w:r>
            <w:r w:rsidR="002B1225">
              <w:rPr>
                <w:noProof/>
                <w:webHidden/>
              </w:rPr>
              <w:fldChar w:fldCharType="end"/>
            </w:r>
          </w:hyperlink>
        </w:p>
        <w:p w14:paraId="6A5B1396" w14:textId="4980AA41" w:rsidR="002B1225" w:rsidRDefault="007A63FE">
          <w:pPr>
            <w:pStyle w:val="40"/>
            <w:tabs>
              <w:tab w:val="right" w:leader="dot" w:pos="9628"/>
            </w:tabs>
            <w:rPr>
              <w:rFonts w:asciiTheme="minorHAnsi" w:eastAsiaTheme="minorEastAsia" w:hAnsiTheme="minorHAnsi" w:cstheme="minorBidi"/>
              <w:noProof/>
              <w:sz w:val="22"/>
              <w:szCs w:val="22"/>
              <w:lang w:val="en-US" w:eastAsia="en-US" w:bidi="he-IL"/>
            </w:rPr>
          </w:pPr>
          <w:hyperlink w:anchor="_Toc131687308" w:history="1">
            <w:r w:rsidR="002B1225" w:rsidRPr="001A7401">
              <w:rPr>
                <w:rStyle w:val="-"/>
                <w:noProof/>
                <w:lang w:val="el-GR"/>
              </w:rPr>
              <w:t>ΕΥΡΩΠΑΙΚΟ ΕΝΙΑΙΟ ΕΓΓΡΑΦΟ ΣΥΜΒΑΣΗΣ (ΕΕΕΣ)</w:t>
            </w:r>
            <w:r w:rsidR="002B1225">
              <w:rPr>
                <w:noProof/>
                <w:webHidden/>
              </w:rPr>
              <w:tab/>
            </w:r>
            <w:r w:rsidR="002B1225">
              <w:rPr>
                <w:noProof/>
                <w:webHidden/>
              </w:rPr>
              <w:fldChar w:fldCharType="begin"/>
            </w:r>
            <w:r w:rsidR="002B1225">
              <w:rPr>
                <w:noProof/>
                <w:webHidden/>
              </w:rPr>
              <w:instrText xml:space="preserve"> PAGEREF _Toc131687308 \h </w:instrText>
            </w:r>
            <w:r w:rsidR="002B1225">
              <w:rPr>
                <w:noProof/>
                <w:webHidden/>
              </w:rPr>
            </w:r>
            <w:r w:rsidR="002B1225">
              <w:rPr>
                <w:noProof/>
                <w:webHidden/>
              </w:rPr>
              <w:fldChar w:fldCharType="separate"/>
            </w:r>
            <w:r w:rsidR="00AF2362">
              <w:rPr>
                <w:noProof/>
                <w:webHidden/>
              </w:rPr>
              <w:t>85</w:t>
            </w:r>
            <w:r w:rsidR="002B1225">
              <w:rPr>
                <w:noProof/>
                <w:webHidden/>
              </w:rPr>
              <w:fldChar w:fldCharType="end"/>
            </w:r>
          </w:hyperlink>
        </w:p>
        <w:p w14:paraId="430B54BB" w14:textId="5472DDC3" w:rsidR="002B1225" w:rsidRDefault="007A63FE">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1687309" w:history="1">
            <w:r w:rsidR="002B1225" w:rsidRPr="001A7401">
              <w:rPr>
                <w:rStyle w:val="-"/>
                <w:noProof/>
                <w:lang w:val="el-GR"/>
              </w:rPr>
              <w:t>ΠΑΡΑΡΤΗΜΑ Ι</w:t>
            </w:r>
            <w:r w:rsidR="002B1225" w:rsidRPr="001A7401">
              <w:rPr>
                <w:rStyle w:val="-"/>
                <w:noProof/>
              </w:rPr>
              <w:t>V</w:t>
            </w:r>
            <w:r w:rsidR="002B1225" w:rsidRPr="001A7401">
              <w:rPr>
                <w:rStyle w:val="-"/>
                <w:noProof/>
                <w:lang w:val="el-GR"/>
              </w:rPr>
              <w:t xml:space="preserve"> – Υπόδειγμα Βιογραφικού Σημειώματος</w:t>
            </w:r>
            <w:r w:rsidR="002B1225">
              <w:rPr>
                <w:noProof/>
                <w:webHidden/>
              </w:rPr>
              <w:tab/>
            </w:r>
            <w:r w:rsidR="002B1225">
              <w:rPr>
                <w:noProof/>
                <w:webHidden/>
              </w:rPr>
              <w:fldChar w:fldCharType="begin"/>
            </w:r>
            <w:r w:rsidR="002B1225">
              <w:rPr>
                <w:noProof/>
                <w:webHidden/>
              </w:rPr>
              <w:instrText xml:space="preserve"> PAGEREF _Toc131687309 \h </w:instrText>
            </w:r>
            <w:r w:rsidR="002B1225">
              <w:rPr>
                <w:noProof/>
                <w:webHidden/>
              </w:rPr>
            </w:r>
            <w:r w:rsidR="002B1225">
              <w:rPr>
                <w:noProof/>
                <w:webHidden/>
              </w:rPr>
              <w:fldChar w:fldCharType="separate"/>
            </w:r>
            <w:r w:rsidR="00AF2362">
              <w:rPr>
                <w:noProof/>
                <w:webHidden/>
              </w:rPr>
              <w:t>86</w:t>
            </w:r>
            <w:r w:rsidR="002B1225">
              <w:rPr>
                <w:noProof/>
                <w:webHidden/>
              </w:rPr>
              <w:fldChar w:fldCharType="end"/>
            </w:r>
          </w:hyperlink>
        </w:p>
        <w:p w14:paraId="24BE71B6" w14:textId="38B2DA05" w:rsidR="002B1225" w:rsidRDefault="007A63FE">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1687310" w:history="1">
            <w:r w:rsidR="002B1225" w:rsidRPr="001A7401">
              <w:rPr>
                <w:rStyle w:val="-"/>
                <w:noProof/>
                <w:lang w:val="el-GR"/>
              </w:rPr>
              <w:t xml:space="preserve">ΠΑΡΑΡΤΗΜΑ </w:t>
            </w:r>
            <w:r w:rsidR="002B1225" w:rsidRPr="001A7401">
              <w:rPr>
                <w:rStyle w:val="-"/>
                <w:noProof/>
              </w:rPr>
              <w:t>V</w:t>
            </w:r>
            <w:r w:rsidR="002B1225" w:rsidRPr="001A7401">
              <w:rPr>
                <w:rStyle w:val="-"/>
                <w:noProof/>
                <w:lang w:val="el-GR"/>
              </w:rPr>
              <w:t xml:space="preserve"> – Υπόδειγμα Τεχνικής Προσφοράς</w:t>
            </w:r>
            <w:r w:rsidR="002B1225">
              <w:rPr>
                <w:noProof/>
                <w:webHidden/>
              </w:rPr>
              <w:tab/>
            </w:r>
            <w:r w:rsidR="002B1225">
              <w:rPr>
                <w:noProof/>
                <w:webHidden/>
              </w:rPr>
              <w:fldChar w:fldCharType="begin"/>
            </w:r>
            <w:r w:rsidR="002B1225">
              <w:rPr>
                <w:noProof/>
                <w:webHidden/>
              </w:rPr>
              <w:instrText xml:space="preserve"> PAGEREF _Toc131687310 \h </w:instrText>
            </w:r>
            <w:r w:rsidR="002B1225">
              <w:rPr>
                <w:noProof/>
                <w:webHidden/>
              </w:rPr>
            </w:r>
            <w:r w:rsidR="002B1225">
              <w:rPr>
                <w:noProof/>
                <w:webHidden/>
              </w:rPr>
              <w:fldChar w:fldCharType="separate"/>
            </w:r>
            <w:r w:rsidR="00AF2362">
              <w:rPr>
                <w:noProof/>
                <w:webHidden/>
              </w:rPr>
              <w:t>89</w:t>
            </w:r>
            <w:r w:rsidR="002B1225">
              <w:rPr>
                <w:noProof/>
                <w:webHidden/>
              </w:rPr>
              <w:fldChar w:fldCharType="end"/>
            </w:r>
          </w:hyperlink>
        </w:p>
        <w:p w14:paraId="391D1C8C" w14:textId="26519E8E" w:rsidR="002B1225" w:rsidRDefault="007A63FE">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1687311" w:history="1">
            <w:r w:rsidR="002B1225" w:rsidRPr="001A7401">
              <w:rPr>
                <w:rStyle w:val="-"/>
                <w:noProof/>
                <w:lang w:val="el-GR"/>
              </w:rPr>
              <w:t xml:space="preserve">ΠΑΡΑΡΤΗΜΑ </w:t>
            </w:r>
            <w:r w:rsidR="002B1225" w:rsidRPr="001A7401">
              <w:rPr>
                <w:rStyle w:val="-"/>
                <w:noProof/>
              </w:rPr>
              <w:t>VI</w:t>
            </w:r>
            <w:r w:rsidR="002B1225" w:rsidRPr="001A7401">
              <w:rPr>
                <w:rStyle w:val="-"/>
                <w:noProof/>
                <w:lang w:val="el-GR"/>
              </w:rPr>
              <w:t xml:space="preserve"> – Υπόδειγμα Οικονομικής Προσφοράς</w:t>
            </w:r>
            <w:r w:rsidR="002B1225">
              <w:rPr>
                <w:noProof/>
                <w:webHidden/>
              </w:rPr>
              <w:tab/>
            </w:r>
            <w:r w:rsidR="002B1225">
              <w:rPr>
                <w:noProof/>
                <w:webHidden/>
              </w:rPr>
              <w:fldChar w:fldCharType="begin"/>
            </w:r>
            <w:r w:rsidR="002B1225">
              <w:rPr>
                <w:noProof/>
                <w:webHidden/>
              </w:rPr>
              <w:instrText xml:space="preserve"> PAGEREF _Toc131687311 \h </w:instrText>
            </w:r>
            <w:r w:rsidR="002B1225">
              <w:rPr>
                <w:noProof/>
                <w:webHidden/>
              </w:rPr>
            </w:r>
            <w:r w:rsidR="002B1225">
              <w:rPr>
                <w:noProof/>
                <w:webHidden/>
              </w:rPr>
              <w:fldChar w:fldCharType="separate"/>
            </w:r>
            <w:r w:rsidR="00AF2362">
              <w:rPr>
                <w:noProof/>
                <w:webHidden/>
              </w:rPr>
              <w:t>90</w:t>
            </w:r>
            <w:r w:rsidR="002B1225">
              <w:rPr>
                <w:noProof/>
                <w:webHidden/>
              </w:rPr>
              <w:fldChar w:fldCharType="end"/>
            </w:r>
          </w:hyperlink>
        </w:p>
        <w:p w14:paraId="2CDD0100" w14:textId="3CF6E261" w:rsidR="002B1225" w:rsidRDefault="007A63FE">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31687312" w:history="1">
            <w:r w:rsidR="002B1225" w:rsidRPr="001A7401">
              <w:rPr>
                <w:rStyle w:val="-"/>
                <w:noProof/>
                <w:lang w:val="el-GR"/>
              </w:rPr>
              <w:t>1.</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Συγκεντρωτικός Πίνακας Οικονομικής Προσφοράς Έργου</w:t>
            </w:r>
            <w:r w:rsidR="002B1225">
              <w:rPr>
                <w:noProof/>
                <w:webHidden/>
              </w:rPr>
              <w:tab/>
            </w:r>
            <w:r w:rsidR="002B1225">
              <w:rPr>
                <w:noProof/>
                <w:webHidden/>
              </w:rPr>
              <w:fldChar w:fldCharType="begin"/>
            </w:r>
            <w:r w:rsidR="002B1225">
              <w:rPr>
                <w:noProof/>
                <w:webHidden/>
              </w:rPr>
              <w:instrText xml:space="preserve"> PAGEREF _Toc131687312 \h </w:instrText>
            </w:r>
            <w:r w:rsidR="002B1225">
              <w:rPr>
                <w:noProof/>
                <w:webHidden/>
              </w:rPr>
            </w:r>
            <w:r w:rsidR="002B1225">
              <w:rPr>
                <w:noProof/>
                <w:webHidden/>
              </w:rPr>
              <w:fldChar w:fldCharType="separate"/>
            </w:r>
            <w:r w:rsidR="00AF2362">
              <w:rPr>
                <w:noProof/>
                <w:webHidden/>
              </w:rPr>
              <w:t>90</w:t>
            </w:r>
            <w:r w:rsidR="002B1225">
              <w:rPr>
                <w:noProof/>
                <w:webHidden/>
              </w:rPr>
              <w:fldChar w:fldCharType="end"/>
            </w:r>
          </w:hyperlink>
        </w:p>
        <w:p w14:paraId="357C242F" w14:textId="451B7D4D" w:rsidR="002B1225" w:rsidRDefault="007A63FE">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1687313" w:history="1">
            <w:r w:rsidR="002B1225" w:rsidRPr="001A7401">
              <w:rPr>
                <w:rStyle w:val="-"/>
                <w:noProof/>
                <w:lang w:val="el-GR"/>
              </w:rPr>
              <w:t xml:space="preserve">ΠΑΡΑΡΤΗΜΑ </w:t>
            </w:r>
            <w:r w:rsidR="002B1225" w:rsidRPr="001A7401">
              <w:rPr>
                <w:rStyle w:val="-"/>
                <w:noProof/>
              </w:rPr>
              <w:t>VI</w:t>
            </w:r>
            <w:r w:rsidR="002B1225" w:rsidRPr="001A7401">
              <w:rPr>
                <w:rStyle w:val="-"/>
                <w:noProof/>
                <w:lang w:val="el-GR"/>
              </w:rPr>
              <w:t>Ι – Άλλες Δηλώσεις</w:t>
            </w:r>
            <w:r w:rsidR="002B1225">
              <w:rPr>
                <w:noProof/>
                <w:webHidden/>
              </w:rPr>
              <w:tab/>
            </w:r>
            <w:r w:rsidR="002B1225">
              <w:rPr>
                <w:noProof/>
                <w:webHidden/>
              </w:rPr>
              <w:fldChar w:fldCharType="begin"/>
            </w:r>
            <w:r w:rsidR="002B1225">
              <w:rPr>
                <w:noProof/>
                <w:webHidden/>
              </w:rPr>
              <w:instrText xml:space="preserve"> PAGEREF _Toc131687313 \h </w:instrText>
            </w:r>
            <w:r w:rsidR="002B1225">
              <w:rPr>
                <w:noProof/>
                <w:webHidden/>
              </w:rPr>
            </w:r>
            <w:r w:rsidR="002B1225">
              <w:rPr>
                <w:noProof/>
                <w:webHidden/>
              </w:rPr>
              <w:fldChar w:fldCharType="separate"/>
            </w:r>
            <w:r w:rsidR="00AF2362">
              <w:rPr>
                <w:noProof/>
                <w:webHidden/>
              </w:rPr>
              <w:t>91</w:t>
            </w:r>
            <w:r w:rsidR="002B1225">
              <w:rPr>
                <w:noProof/>
                <w:webHidden/>
              </w:rPr>
              <w:fldChar w:fldCharType="end"/>
            </w:r>
          </w:hyperlink>
        </w:p>
        <w:p w14:paraId="7684E7FA" w14:textId="615627B8" w:rsidR="002B1225" w:rsidRDefault="007A63FE">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1687314" w:history="1">
            <w:r w:rsidR="002B1225" w:rsidRPr="001A7401">
              <w:rPr>
                <w:rStyle w:val="-"/>
                <w:noProof/>
                <w:lang w:val="el-GR"/>
              </w:rPr>
              <w:t xml:space="preserve">ΠΑΡΑΡΤΗΜΑ </w:t>
            </w:r>
            <w:r w:rsidR="002B1225" w:rsidRPr="001A7401">
              <w:rPr>
                <w:rStyle w:val="-"/>
                <w:noProof/>
              </w:rPr>
              <w:t>VIII</w:t>
            </w:r>
            <w:r w:rsidR="002B1225" w:rsidRPr="001A7401">
              <w:rPr>
                <w:rStyle w:val="-"/>
                <w:noProof/>
                <w:lang w:val="el-GR"/>
              </w:rPr>
              <w:t xml:space="preserve"> – Υποδείγματα Εγγυητικών Επιστολών</w:t>
            </w:r>
            <w:r w:rsidR="002B1225">
              <w:rPr>
                <w:noProof/>
                <w:webHidden/>
              </w:rPr>
              <w:tab/>
            </w:r>
            <w:r w:rsidR="002B1225">
              <w:rPr>
                <w:noProof/>
                <w:webHidden/>
              </w:rPr>
              <w:fldChar w:fldCharType="begin"/>
            </w:r>
            <w:r w:rsidR="002B1225">
              <w:rPr>
                <w:noProof/>
                <w:webHidden/>
              </w:rPr>
              <w:instrText xml:space="preserve"> PAGEREF _Toc131687314 \h </w:instrText>
            </w:r>
            <w:r w:rsidR="002B1225">
              <w:rPr>
                <w:noProof/>
                <w:webHidden/>
              </w:rPr>
            </w:r>
            <w:r w:rsidR="002B1225">
              <w:rPr>
                <w:noProof/>
                <w:webHidden/>
              </w:rPr>
              <w:fldChar w:fldCharType="separate"/>
            </w:r>
            <w:r w:rsidR="00AF2362">
              <w:rPr>
                <w:noProof/>
                <w:webHidden/>
              </w:rPr>
              <w:t>92</w:t>
            </w:r>
            <w:r w:rsidR="002B1225">
              <w:rPr>
                <w:noProof/>
                <w:webHidden/>
              </w:rPr>
              <w:fldChar w:fldCharType="end"/>
            </w:r>
          </w:hyperlink>
        </w:p>
        <w:p w14:paraId="63C457E8" w14:textId="196AA4F5" w:rsidR="002B1225" w:rsidRDefault="007A63FE">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31687315" w:history="1">
            <w:r w:rsidR="002B1225" w:rsidRPr="001A7401">
              <w:rPr>
                <w:rStyle w:val="-"/>
                <w:noProof/>
                <w:lang w:val="el-GR"/>
              </w:rPr>
              <w:t>I.</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Εγγυητική Επιστολή Συμμετοχής</w:t>
            </w:r>
            <w:r w:rsidR="002B1225">
              <w:rPr>
                <w:noProof/>
                <w:webHidden/>
              </w:rPr>
              <w:tab/>
            </w:r>
            <w:r w:rsidR="002B1225">
              <w:rPr>
                <w:noProof/>
                <w:webHidden/>
              </w:rPr>
              <w:fldChar w:fldCharType="begin"/>
            </w:r>
            <w:r w:rsidR="002B1225">
              <w:rPr>
                <w:noProof/>
                <w:webHidden/>
              </w:rPr>
              <w:instrText xml:space="preserve"> PAGEREF _Toc131687315 \h </w:instrText>
            </w:r>
            <w:r w:rsidR="002B1225">
              <w:rPr>
                <w:noProof/>
                <w:webHidden/>
              </w:rPr>
            </w:r>
            <w:r w:rsidR="002B1225">
              <w:rPr>
                <w:noProof/>
                <w:webHidden/>
              </w:rPr>
              <w:fldChar w:fldCharType="separate"/>
            </w:r>
            <w:r w:rsidR="00AF2362">
              <w:rPr>
                <w:noProof/>
                <w:webHidden/>
              </w:rPr>
              <w:t>92</w:t>
            </w:r>
            <w:r w:rsidR="002B1225">
              <w:rPr>
                <w:noProof/>
                <w:webHidden/>
              </w:rPr>
              <w:fldChar w:fldCharType="end"/>
            </w:r>
          </w:hyperlink>
        </w:p>
        <w:p w14:paraId="7E6D434F" w14:textId="5D1F0C0B" w:rsidR="002B1225" w:rsidRDefault="007A63FE">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31687316" w:history="1">
            <w:r w:rsidR="002B1225" w:rsidRPr="001A7401">
              <w:rPr>
                <w:rStyle w:val="-"/>
                <w:noProof/>
                <w:lang w:val="el-GR"/>
              </w:rPr>
              <w:t>II.</w:t>
            </w:r>
            <w:r w:rsidR="002B1225">
              <w:rPr>
                <w:rFonts w:asciiTheme="minorHAnsi" w:eastAsiaTheme="minorEastAsia" w:hAnsiTheme="minorHAnsi" w:cstheme="minorBidi"/>
                <w:i w:val="0"/>
                <w:iCs w:val="0"/>
                <w:noProof/>
                <w:sz w:val="22"/>
                <w:szCs w:val="22"/>
                <w:lang w:val="en-US" w:eastAsia="en-US" w:bidi="he-IL"/>
              </w:rPr>
              <w:tab/>
            </w:r>
            <w:r w:rsidR="002B1225" w:rsidRPr="001A7401">
              <w:rPr>
                <w:rStyle w:val="-"/>
                <w:noProof/>
                <w:lang w:val="el-GR"/>
              </w:rPr>
              <w:t>Εγγυητική Επιστολή Καλής Εκτέλεσης</w:t>
            </w:r>
            <w:r w:rsidR="002B1225">
              <w:rPr>
                <w:noProof/>
                <w:webHidden/>
              </w:rPr>
              <w:tab/>
            </w:r>
            <w:r w:rsidR="002B1225">
              <w:rPr>
                <w:noProof/>
                <w:webHidden/>
              </w:rPr>
              <w:fldChar w:fldCharType="begin"/>
            </w:r>
            <w:r w:rsidR="002B1225">
              <w:rPr>
                <w:noProof/>
                <w:webHidden/>
              </w:rPr>
              <w:instrText xml:space="preserve"> PAGEREF _Toc131687316 \h </w:instrText>
            </w:r>
            <w:r w:rsidR="002B1225">
              <w:rPr>
                <w:noProof/>
                <w:webHidden/>
              </w:rPr>
            </w:r>
            <w:r w:rsidR="002B1225">
              <w:rPr>
                <w:noProof/>
                <w:webHidden/>
              </w:rPr>
              <w:fldChar w:fldCharType="separate"/>
            </w:r>
            <w:r w:rsidR="00AF2362">
              <w:rPr>
                <w:noProof/>
                <w:webHidden/>
              </w:rPr>
              <w:t>93</w:t>
            </w:r>
            <w:r w:rsidR="002B1225">
              <w:rPr>
                <w:noProof/>
                <w:webHidden/>
              </w:rPr>
              <w:fldChar w:fldCharType="end"/>
            </w:r>
          </w:hyperlink>
        </w:p>
        <w:p w14:paraId="40BC1A58" w14:textId="17A38315" w:rsidR="002B1225" w:rsidRDefault="007A63FE">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1687317" w:history="1">
            <w:r w:rsidR="002B1225" w:rsidRPr="001A7401">
              <w:rPr>
                <w:rStyle w:val="-"/>
                <w:noProof/>
                <w:lang w:val="el-GR"/>
              </w:rPr>
              <w:t>ΠΑΡΑΡΤΗΜΑ IX– ΕΝΗΜΕΡΩΣΗ ΓΙΑ ΤΗΝ ΕΠΕΞΕΡΓΑΣΙΑ ΠΡΟΣΩΠΙΚΩΝ ΔΕΔΟΜΕΝΩΝ</w:t>
            </w:r>
            <w:r w:rsidR="002B1225">
              <w:rPr>
                <w:noProof/>
                <w:webHidden/>
              </w:rPr>
              <w:tab/>
            </w:r>
            <w:r w:rsidR="002B1225">
              <w:rPr>
                <w:noProof/>
                <w:webHidden/>
              </w:rPr>
              <w:fldChar w:fldCharType="begin"/>
            </w:r>
            <w:r w:rsidR="002B1225">
              <w:rPr>
                <w:noProof/>
                <w:webHidden/>
              </w:rPr>
              <w:instrText xml:space="preserve"> PAGEREF _Toc131687317 \h </w:instrText>
            </w:r>
            <w:r w:rsidR="002B1225">
              <w:rPr>
                <w:noProof/>
                <w:webHidden/>
              </w:rPr>
            </w:r>
            <w:r w:rsidR="002B1225">
              <w:rPr>
                <w:noProof/>
                <w:webHidden/>
              </w:rPr>
              <w:fldChar w:fldCharType="separate"/>
            </w:r>
            <w:r w:rsidR="00AF2362">
              <w:rPr>
                <w:noProof/>
                <w:webHidden/>
              </w:rPr>
              <w:t>94</w:t>
            </w:r>
            <w:r w:rsidR="002B1225">
              <w:rPr>
                <w:noProof/>
                <w:webHidden/>
              </w:rPr>
              <w:fldChar w:fldCharType="end"/>
            </w:r>
          </w:hyperlink>
        </w:p>
        <w:p w14:paraId="0B4B8A7F" w14:textId="51FE60FE" w:rsidR="002B1225" w:rsidRDefault="007A63FE">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1687318" w:history="1">
            <w:r w:rsidR="002B1225" w:rsidRPr="001A7401">
              <w:rPr>
                <w:rStyle w:val="-"/>
                <w:noProof/>
                <w:lang w:val="el-GR"/>
              </w:rPr>
              <w:t xml:space="preserve">ΠΑΡΑΡΤΗΜΑ </w:t>
            </w:r>
            <w:r w:rsidR="002B1225" w:rsidRPr="001A7401">
              <w:rPr>
                <w:rStyle w:val="-"/>
                <w:noProof/>
              </w:rPr>
              <w:t>X</w:t>
            </w:r>
            <w:r w:rsidR="002B1225" w:rsidRPr="001A7401">
              <w:rPr>
                <w:rStyle w:val="-"/>
                <w:noProof/>
                <w:lang w:val="el-GR"/>
              </w:rPr>
              <w:t xml:space="preserve"> – Ρήτρα Ακεραιότητας</w:t>
            </w:r>
            <w:r w:rsidR="002B1225">
              <w:rPr>
                <w:noProof/>
                <w:webHidden/>
              </w:rPr>
              <w:tab/>
            </w:r>
            <w:r w:rsidR="002B1225">
              <w:rPr>
                <w:noProof/>
                <w:webHidden/>
              </w:rPr>
              <w:fldChar w:fldCharType="begin"/>
            </w:r>
            <w:r w:rsidR="002B1225">
              <w:rPr>
                <w:noProof/>
                <w:webHidden/>
              </w:rPr>
              <w:instrText xml:space="preserve"> PAGEREF _Toc131687318 \h </w:instrText>
            </w:r>
            <w:r w:rsidR="002B1225">
              <w:rPr>
                <w:noProof/>
                <w:webHidden/>
              </w:rPr>
            </w:r>
            <w:r w:rsidR="002B1225">
              <w:rPr>
                <w:noProof/>
                <w:webHidden/>
              </w:rPr>
              <w:fldChar w:fldCharType="separate"/>
            </w:r>
            <w:r w:rsidR="00AF2362">
              <w:rPr>
                <w:noProof/>
                <w:webHidden/>
              </w:rPr>
              <w:t>95</w:t>
            </w:r>
            <w:r w:rsidR="002B1225">
              <w:rPr>
                <w:noProof/>
                <w:webHidden/>
              </w:rPr>
              <w:fldChar w:fldCharType="end"/>
            </w:r>
          </w:hyperlink>
        </w:p>
        <w:p w14:paraId="25698511" w14:textId="6C0CEC85" w:rsidR="00A81D32" w:rsidRDefault="005D6014">
          <w:r>
            <w:rPr>
              <w:b/>
              <w:bCs/>
              <w:caps/>
              <w:sz w:val="20"/>
              <w:szCs w:val="20"/>
            </w:rPr>
            <w:fldChar w:fldCharType="end"/>
          </w:r>
        </w:p>
      </w:sdtContent>
    </w:sdt>
    <w:p w14:paraId="55CD7CD3" w14:textId="286F7DC5" w:rsidR="008338F0" w:rsidRPr="003329FF" w:rsidRDefault="003355E7">
      <w:pPr>
        <w:pStyle w:val="1"/>
        <w:numPr>
          <w:ilvl w:val="0"/>
          <w:numId w:val="18"/>
        </w:numPr>
        <w:rPr>
          <w:lang w:val="el-GR"/>
        </w:rPr>
      </w:pPr>
      <w:bookmarkStart w:id="10" w:name="_Toc97194404"/>
      <w:bookmarkStart w:id="11" w:name="_Toc131687219"/>
      <w:r w:rsidRPr="003329FF">
        <w:rPr>
          <w:lang w:val="el-GR"/>
        </w:rPr>
        <w:t>ΑΝΑΘΕΤΟΥΣΑ ΑΡΧΗ ΚΑΙ ΑΝΤΙΚΕΙΜΕΝΟ ΣΥΜΒΑΣΗΣ</w:t>
      </w:r>
      <w:bookmarkEnd w:id="10"/>
      <w:bookmarkEnd w:id="11"/>
    </w:p>
    <w:p w14:paraId="473A9C05" w14:textId="77777777" w:rsidR="008338F0" w:rsidRPr="0032146B" w:rsidRDefault="003355E7">
      <w:pPr>
        <w:pStyle w:val="2"/>
        <w:numPr>
          <w:ilvl w:val="1"/>
          <w:numId w:val="19"/>
        </w:numPr>
        <w:rPr>
          <w:lang w:val="el-GR"/>
        </w:rPr>
      </w:pPr>
      <w:bookmarkStart w:id="12" w:name="_Toc97194256"/>
      <w:bookmarkStart w:id="13" w:name="_Toc97194405"/>
      <w:bookmarkStart w:id="14" w:name="_Toc131687220"/>
      <w:r w:rsidRPr="0032146B">
        <w:rPr>
          <w:lang w:val="el-GR"/>
        </w:rPr>
        <w:t>Στοιχεία Αναθέτουσας Αρχής</w:t>
      </w:r>
      <w:bookmarkEnd w:id="12"/>
      <w:bookmarkEnd w:id="13"/>
      <w:bookmarkEnd w:id="14"/>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257626"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385F060D"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12D4DA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356EA38" w:rsidR="008338F0" w:rsidRPr="00603221" w:rsidRDefault="007A63FE">
            <w:pPr>
              <w:pStyle w:val="normalwithoutspacing"/>
              <w:snapToGrid w:val="0"/>
              <w:rPr>
                <w:lang w:val="en-US"/>
              </w:rPr>
            </w:pPr>
            <w:hyperlink r:id="rId12"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6DA87C40" w:rsidR="008338F0" w:rsidRPr="00587638" w:rsidRDefault="00587638">
            <w:pPr>
              <w:pStyle w:val="normalwithoutspacing"/>
              <w:snapToGrid w:val="0"/>
              <w:rPr>
                <w:highlight w:val="magenta"/>
              </w:rPr>
            </w:pPr>
            <w:r>
              <w:t>Σπύρου Δώρα</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6D744967" w:rsidR="008338F0" w:rsidRPr="00603221" w:rsidRDefault="007A63FE">
            <w:pPr>
              <w:pStyle w:val="normalwithoutspacing"/>
              <w:snapToGrid w:val="0"/>
            </w:pPr>
            <w:hyperlink r:id="rId13"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578797CF" w:rsidR="008338F0" w:rsidRPr="00603221" w:rsidRDefault="007A63FE">
            <w:pPr>
              <w:pStyle w:val="normalwithoutspacing"/>
              <w:snapToGrid w:val="0"/>
            </w:pPr>
            <w:hyperlink r:id="rId14" w:history="1">
              <w:r w:rsidR="00587638" w:rsidRPr="00BB476A">
                <w:rPr>
                  <w:rStyle w:val="-"/>
                </w:rPr>
                <w:t>https://www.ktpae.gr/</w:t>
              </w:r>
            </w:hyperlink>
            <w:r w:rsidR="00587638">
              <w:t xml:space="preserve"> </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3D8B5CBD"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w:t>
      </w:r>
      <w:r w:rsidR="00EE47C5">
        <w:t>.</w:t>
      </w:r>
      <w:r w:rsidR="00DB2700" w:rsidRPr="00603221">
        <w:t xml:space="preserve"> </w:t>
      </w:r>
    </w:p>
    <w:p w14:paraId="06989723" w14:textId="77777777" w:rsidR="006F0660" w:rsidRDefault="006F0660">
      <w:pPr>
        <w:pStyle w:val="normalwithoutspacing"/>
        <w:rPr>
          <w:b/>
        </w:rPr>
      </w:pPr>
    </w:p>
    <w:p w14:paraId="5D55A5F6" w14:textId="1FC93F92"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26CED7B4"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080112" w:rsidRPr="00080112">
        <w:t>.</w:t>
      </w:r>
      <w:r w:rsidRPr="00603221">
        <w:t xml:space="preserve"> </w:t>
      </w:r>
    </w:p>
    <w:p w14:paraId="7B26BA15" w14:textId="77777777" w:rsidR="006F0660" w:rsidRDefault="006F0660" w:rsidP="00D157B7">
      <w:pPr>
        <w:suppressAutoHyphens w:val="0"/>
        <w:spacing w:after="0"/>
        <w:jc w:val="left"/>
        <w:rPr>
          <w:b/>
          <w:lang w:val="el-GR"/>
        </w:rPr>
      </w:pPr>
    </w:p>
    <w:p w14:paraId="1A7D840D" w14:textId="5AC60E7D"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59E15785" w:rsidR="002E1FDE" w:rsidRPr="00080112" w:rsidRDefault="003355E7" w:rsidP="002E1FDE">
      <w:pPr>
        <w:pStyle w:val="normalwithoutspacing"/>
        <w:ind w:left="567" w:hanging="567"/>
        <w:rPr>
          <w:rStyle w:val="-"/>
        </w:rPr>
      </w:pPr>
      <w:r w:rsidRPr="00603221">
        <w:t>α)</w:t>
      </w:r>
      <w:r w:rsidRPr="00603221">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603221">
        <w:t xml:space="preserve"> και μέσω της διαδικτυακής πύλης της Αναθέτουσας Αρχής </w:t>
      </w:r>
      <w:hyperlink r:id="rId15" w:history="1">
        <w:r w:rsidR="00154623" w:rsidRPr="009344C5">
          <w:rPr>
            <w:rStyle w:val="-"/>
          </w:rPr>
          <w:t>http://www.ktpae.gr</w:t>
        </w:r>
      </w:hyperlink>
    </w:p>
    <w:p w14:paraId="1155CDD2" w14:textId="15105E63" w:rsidR="00154623" w:rsidRPr="00603221" w:rsidRDefault="006F0660" w:rsidP="006F0660">
      <w:pPr>
        <w:pStyle w:val="normalwithoutspacing"/>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583E8849" w14:textId="3AFAD265" w:rsidR="00763FE8" w:rsidRDefault="006F0660">
      <w:pPr>
        <w:pStyle w:val="normalwithoutspacing"/>
        <w:ind w:left="567" w:hanging="567"/>
        <w:rPr>
          <w:rStyle w:val="-"/>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w:t>
      </w:r>
      <w:hyperlink r:id="rId16" w:history="1">
        <w:r w:rsidR="003355E7" w:rsidRPr="00603221">
          <w:rPr>
            <w:rStyle w:val="-"/>
            <w:shd w:val="clear" w:color="auto" w:fill="FFFFFF"/>
          </w:rPr>
          <w:t>www.promitheus.gov.gr</w:t>
        </w:r>
      </w:hyperlink>
    </w:p>
    <w:p w14:paraId="50028031" w14:textId="77777777" w:rsidR="00763FE8" w:rsidRDefault="00763FE8">
      <w:pPr>
        <w:pStyle w:val="normalwithoutspacing"/>
        <w:ind w:left="567" w:hanging="567"/>
        <w:rPr>
          <w:rStyle w:val="-"/>
          <w:shd w:val="clear" w:color="auto" w:fill="FFFFFF"/>
        </w:rPr>
      </w:pPr>
    </w:p>
    <w:p w14:paraId="23C5A79D" w14:textId="5C62A937" w:rsidR="008338F0" w:rsidRDefault="003355E7">
      <w:pPr>
        <w:pStyle w:val="normalwithoutspacing"/>
        <w:ind w:left="567" w:hanging="567"/>
        <w:rPr>
          <w:color w:val="000000"/>
          <w:shd w:val="clear" w:color="auto" w:fill="FFFFFF"/>
        </w:rPr>
      </w:pPr>
      <w:r w:rsidRPr="00603221">
        <w:rPr>
          <w:color w:val="000000"/>
          <w:shd w:val="clear" w:color="auto" w:fill="FFFFFF"/>
        </w:rPr>
        <w:t xml:space="preserve"> </w:t>
      </w: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5" w:name="_Ref89085315"/>
      <w:bookmarkStart w:id="16" w:name="_Toc97194257"/>
      <w:bookmarkStart w:id="17" w:name="_Toc97194406"/>
      <w:bookmarkStart w:id="18" w:name="_Toc131687221"/>
      <w:r w:rsidRPr="00603221">
        <w:rPr>
          <w:rFonts w:cs="Tahoma"/>
          <w:lang w:val="el-GR"/>
        </w:rPr>
        <w:t>Στοιχεία Διαδικασίας - Χρηματοδότηση</w:t>
      </w:r>
      <w:bookmarkEnd w:id="15"/>
      <w:bookmarkEnd w:id="16"/>
      <w:bookmarkEnd w:id="17"/>
      <w:bookmarkEnd w:id="18"/>
    </w:p>
    <w:p w14:paraId="0F04A6BE" w14:textId="77777777" w:rsidR="008338F0" w:rsidRPr="00603221" w:rsidRDefault="003355E7">
      <w:pPr>
        <w:rPr>
          <w:lang w:val="el-GR"/>
        </w:rPr>
      </w:pPr>
      <w:r w:rsidRPr="00603221">
        <w:rPr>
          <w:b/>
          <w:lang w:val="el-GR"/>
        </w:rPr>
        <w:t xml:space="preserve">Είδος διαδικασίας </w:t>
      </w:r>
    </w:p>
    <w:p w14:paraId="407D7F38" w14:textId="3C590216" w:rsidR="008338F0" w:rsidRPr="00603221" w:rsidRDefault="003355E7">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76ED8666" w14:textId="10A944F5" w:rsidR="00092F07" w:rsidRPr="00092F07" w:rsidRDefault="00092F07" w:rsidP="00092F07">
      <w:pPr>
        <w:pStyle w:val="normalwithoutspacing"/>
      </w:pPr>
      <w:r w:rsidRPr="00092F07">
        <w:t>Φορέας χρηματοδότησης της Σύμβασης είναι το Υπουργείο</w:t>
      </w:r>
      <w:r w:rsidR="00AE22A2">
        <w:t xml:space="preserve"> Υγείας</w:t>
      </w:r>
      <w:r w:rsidRPr="00092F07">
        <w:t xml:space="preserve">. </w:t>
      </w:r>
    </w:p>
    <w:p w14:paraId="37D2E343" w14:textId="107BFAB3" w:rsidR="00EB71A3" w:rsidRPr="00DD6E74" w:rsidRDefault="00EB71A3" w:rsidP="00EB71A3">
      <w:pPr>
        <w:rPr>
          <w:lang w:val="el-GR"/>
        </w:rPr>
      </w:pPr>
      <w:r w:rsidRPr="00DD6E74">
        <w:rPr>
          <w:lang w:val="el-GR"/>
        </w:rPr>
        <w:t xml:space="preserve">Οι δαπάνες του Έργου θα βαρύνουν το Πρόγραμμα Δημοσίων Επενδύσεων - </w:t>
      </w:r>
      <w:r w:rsidRPr="00E6206E">
        <w:t>TAA</w:t>
      </w:r>
      <w:r w:rsidRPr="00DD6E74">
        <w:rPr>
          <w:lang w:val="el-GR"/>
        </w:rPr>
        <w:t xml:space="preserve">, και συγκεκριμένα την ΣΑΤΑ 091 με </w:t>
      </w:r>
      <w:proofErr w:type="spellStart"/>
      <w:r w:rsidRPr="00DD6E74">
        <w:rPr>
          <w:lang w:val="el-GR"/>
        </w:rPr>
        <w:t>ενάριθμο</w:t>
      </w:r>
      <w:proofErr w:type="spellEnd"/>
      <w:r w:rsidRPr="00DD6E74">
        <w:rPr>
          <w:lang w:val="el-GR"/>
        </w:rPr>
        <w:t xml:space="preserve"> κωδικό: </w:t>
      </w:r>
      <w:r w:rsidRPr="00E27BE9">
        <w:rPr>
          <w:lang w:val="el-GR"/>
        </w:rPr>
        <w:t>2023ΤΑ09100003</w:t>
      </w:r>
      <w:r w:rsidR="006C358D">
        <w:rPr>
          <w:lang w:val="el-GR"/>
        </w:rPr>
        <w:t>.</w:t>
      </w:r>
    </w:p>
    <w:p w14:paraId="3B5C45E7" w14:textId="77777777" w:rsidR="00EB71A3" w:rsidRPr="000A6850" w:rsidRDefault="00EB71A3" w:rsidP="00EB71A3">
      <w:pPr>
        <w:rPr>
          <w:lang w:val="el-GR"/>
        </w:rPr>
      </w:pPr>
      <w:r w:rsidRPr="000305FE">
        <w:rPr>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0305FE">
        <w:t>NextGeneration</w:t>
      </w:r>
      <w:r w:rsidRPr="000305FE">
        <w:rPr>
          <w:lang w:val="el-GR"/>
        </w:rPr>
        <w:t xml:space="preserve"> </w:t>
      </w:r>
      <w:r w:rsidRPr="000305FE">
        <w:t>EU</w:t>
      </w:r>
      <w:r w:rsidRPr="000305FE">
        <w:rPr>
          <w:lang w:val="el-GR"/>
        </w:rPr>
        <w:t xml:space="preserve"> (κωδικός Δράσης: 16783 / Άξονας 3.3), με βάση την Απόφαση Ένταξης με </w:t>
      </w:r>
      <w:proofErr w:type="spellStart"/>
      <w:r w:rsidRPr="000305FE">
        <w:rPr>
          <w:lang w:val="el-GR"/>
        </w:rPr>
        <w:t>αρ</w:t>
      </w:r>
      <w:proofErr w:type="spellEnd"/>
      <w:r w:rsidRPr="000305FE">
        <w:rPr>
          <w:lang w:val="el-GR"/>
        </w:rPr>
        <w:t xml:space="preserve">. </w:t>
      </w:r>
      <w:proofErr w:type="spellStart"/>
      <w:r w:rsidRPr="000305FE">
        <w:rPr>
          <w:lang w:val="el-GR"/>
        </w:rPr>
        <w:t>πρωτ</w:t>
      </w:r>
      <w:proofErr w:type="spellEnd"/>
      <w:r w:rsidRPr="000305FE">
        <w:rPr>
          <w:lang w:val="el-GR"/>
        </w:rPr>
        <w:t>. 30987 ΕΞ 2023/24-02-2023 (Α.Π ΚτΠ Μ.Α.Ε. 3919/24-02-2023)  και ΑΔΑ: Ω8Δ8Η-2ΥΥ</w:t>
      </w:r>
      <w:r w:rsidRPr="00E27BE9">
        <w:rPr>
          <w:lang w:val="el-GR"/>
        </w:rPr>
        <w:t>,</w:t>
      </w:r>
      <w:r w:rsidRPr="000305FE">
        <w:rPr>
          <w:lang w:val="el-GR"/>
        </w:rPr>
        <w:t xml:space="preserve">  έχει δε λάβει κωδικό</w:t>
      </w:r>
      <w:r w:rsidRPr="006374E1">
        <w:rPr>
          <w:lang w:val="el-GR"/>
        </w:rPr>
        <w:t xml:space="preserve"> ΟΠΣ ΤΑ: </w:t>
      </w:r>
      <w:r>
        <w:rPr>
          <w:lang w:val="el-GR"/>
        </w:rPr>
        <w:t>5202702</w:t>
      </w:r>
      <w:r w:rsidRPr="006374E1">
        <w:rPr>
          <w:lang w:val="el-GR"/>
        </w:rPr>
        <w:t>.</w:t>
      </w:r>
    </w:p>
    <w:p w14:paraId="4E3341C0" w14:textId="612CAF08" w:rsidR="00295C2E" w:rsidRDefault="00295C2E" w:rsidP="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19" w:name="_Toc97194258"/>
      <w:bookmarkStart w:id="20" w:name="_Toc97194407"/>
      <w:bookmarkStart w:id="21" w:name="_Toc131687222"/>
      <w:r w:rsidRPr="00603221">
        <w:rPr>
          <w:rFonts w:cs="Tahoma"/>
          <w:lang w:val="el-GR"/>
        </w:rPr>
        <w:t>Συνοπτική Περιγραφή φυσικού και οικονομικού αντικειμένου της σύμβασης</w:t>
      </w:r>
      <w:bookmarkEnd w:id="19"/>
      <w:bookmarkEnd w:id="20"/>
      <w:bookmarkEnd w:id="21"/>
      <w:r w:rsidRPr="00603221">
        <w:rPr>
          <w:rFonts w:cs="Tahoma"/>
          <w:lang w:val="el-GR"/>
        </w:rPr>
        <w:t xml:space="preserve"> </w:t>
      </w:r>
    </w:p>
    <w:p w14:paraId="1BF1E2A9" w14:textId="34E76481" w:rsidR="000E3C4E" w:rsidRPr="00F2571B" w:rsidRDefault="000E3C4E" w:rsidP="000E3C4E">
      <w:pPr>
        <w:rPr>
          <w:lang w:val="el-GR"/>
        </w:rPr>
      </w:pPr>
      <w:r w:rsidRPr="000E3C4E">
        <w:rPr>
          <w:lang w:val="el-GR"/>
        </w:rPr>
        <w:t xml:space="preserve">Αντικείμενο </w:t>
      </w:r>
      <w:r w:rsidRPr="00ED50D6">
        <w:rPr>
          <w:lang w:val="el-GR"/>
        </w:rPr>
        <w:t xml:space="preserve">της σύμβασης είναι </w:t>
      </w:r>
      <w:r w:rsidR="008063A1">
        <w:rPr>
          <w:rFonts w:eastAsia="Calibri"/>
          <w:lang w:val="el-GR"/>
        </w:rPr>
        <w:t>η</w:t>
      </w:r>
      <w:r w:rsidR="008063A1" w:rsidRPr="00F5475A">
        <w:rPr>
          <w:rFonts w:eastAsia="Calibri"/>
          <w:lang w:val="el-GR"/>
        </w:rPr>
        <w:t xml:space="preserve"> παροχή υπηρεσιών υλοποίησης και υποστήριξης της παραγωγικής λειτουργίας της ψηφιακής πλατφόρμας αυτοματοποιημένων </w:t>
      </w:r>
      <w:proofErr w:type="spellStart"/>
      <w:r w:rsidR="008063A1" w:rsidRPr="00F5475A">
        <w:rPr>
          <w:rFonts w:eastAsia="Calibri"/>
          <w:lang w:val="el-GR"/>
        </w:rPr>
        <w:t>ερωτοαπαντήσεων</w:t>
      </w:r>
      <w:proofErr w:type="spellEnd"/>
      <w:r w:rsidR="008063A1" w:rsidRPr="00F5475A">
        <w:rPr>
          <w:rFonts w:eastAsia="Calibri"/>
          <w:lang w:val="el-GR"/>
        </w:rPr>
        <w:t xml:space="preserve"> για την υποβοήθηση της επικοινωνίας των ενδιαφερομένων για το Πρόγραμμα «</w:t>
      </w:r>
      <w:r w:rsidR="00FC7B6B">
        <w:rPr>
          <w:rFonts w:eastAsia="Calibri"/>
          <w:lang w:val="en-US"/>
        </w:rPr>
        <w:t>Dentist</w:t>
      </w:r>
      <w:r w:rsidR="008063A1" w:rsidRPr="00F5475A">
        <w:rPr>
          <w:rFonts w:eastAsia="Calibri"/>
          <w:lang w:val="el-GR"/>
        </w:rPr>
        <w:t xml:space="preserve"> </w:t>
      </w:r>
      <w:r w:rsidR="008063A1">
        <w:rPr>
          <w:rFonts w:eastAsia="Calibri"/>
          <w:lang w:val="en-US"/>
        </w:rPr>
        <w:t>Pass</w:t>
      </w:r>
      <w:r w:rsidR="008063A1" w:rsidRPr="00F5475A">
        <w:rPr>
          <w:rFonts w:eastAsia="Calibri"/>
          <w:lang w:val="el-GR"/>
        </w:rPr>
        <w:t>».</w:t>
      </w:r>
    </w:p>
    <w:p w14:paraId="118B914D" w14:textId="2C0784E0" w:rsidR="006D3DA7" w:rsidRDefault="003355E7" w:rsidP="000E3C4E">
      <w:pPr>
        <w:suppressAutoHyphens w:val="0"/>
        <w:spacing w:after="91" w:line="236" w:lineRule="auto"/>
        <w:rPr>
          <w:rFonts w:cstheme="minorHAnsi"/>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w:t>
      </w:r>
      <w:r w:rsidR="000E3C4E" w:rsidRPr="007231E8">
        <w:rPr>
          <w:lang w:val="el-GR"/>
        </w:rPr>
        <w:t>72200000-7 - Υπηρεσίες προγραμματισμού λογισμικού και παροχής συμβουλών</w:t>
      </w:r>
      <w:r w:rsidR="000E3C4E" w:rsidRPr="000E3C4E">
        <w:rPr>
          <w:lang w:val="el-GR"/>
        </w:rPr>
        <w:t xml:space="preserve">, </w:t>
      </w:r>
      <w:r w:rsidR="000E3C4E" w:rsidRPr="00107E67">
        <w:rPr>
          <w:lang w:val="el-GR"/>
        </w:rPr>
        <w:t>72253200-5 - Υπηρεσίες υποστήριξης συστημάτων πληροφορικής</w:t>
      </w:r>
      <w:r w:rsidR="006D3DA7">
        <w:rPr>
          <w:rFonts w:cstheme="minorHAnsi"/>
          <w:lang w:val="el-GR"/>
        </w:rPr>
        <w:t>.</w:t>
      </w:r>
    </w:p>
    <w:p w14:paraId="521F1FDC" w14:textId="2E0F4493" w:rsidR="008063A1" w:rsidRDefault="008063A1">
      <w:pPr>
        <w:rPr>
          <w:lang w:val="el-GR"/>
        </w:rPr>
      </w:pPr>
      <w:r w:rsidRPr="008063A1">
        <w:rPr>
          <w:lang w:val="el-GR"/>
        </w:rPr>
        <w:t>Συνολική  εκτιμώμενη αξία σύμβασης €</w:t>
      </w:r>
      <w:r w:rsidR="00F13D19">
        <w:rPr>
          <w:lang w:val="el-GR"/>
        </w:rPr>
        <w:t xml:space="preserve"> </w:t>
      </w:r>
      <w:r w:rsidRPr="008063A1">
        <w:rPr>
          <w:lang w:val="el-GR"/>
        </w:rPr>
        <w:t>61.750,00 μη Περιλαμβανομένου ΦΠΑ , προϋπολογισμός με ΦΠΑ: €</w:t>
      </w:r>
      <w:r w:rsidR="00F13D19">
        <w:rPr>
          <w:lang w:val="el-GR"/>
        </w:rPr>
        <w:t xml:space="preserve"> </w:t>
      </w:r>
      <w:r w:rsidRPr="008063A1">
        <w:rPr>
          <w:lang w:val="el-GR"/>
        </w:rPr>
        <w:t>76.570,00, ΦΠΑ 24% €</w:t>
      </w:r>
      <w:r w:rsidR="00F13D19">
        <w:rPr>
          <w:lang w:val="el-GR"/>
        </w:rPr>
        <w:t xml:space="preserve"> </w:t>
      </w:r>
      <w:r w:rsidRPr="008063A1">
        <w:rPr>
          <w:lang w:val="el-GR"/>
        </w:rPr>
        <w:t>14.820,00</w:t>
      </w:r>
      <w:r>
        <w:rPr>
          <w:lang w:val="el-GR"/>
        </w:rPr>
        <w:t>.</w:t>
      </w:r>
    </w:p>
    <w:p w14:paraId="40797A5E" w14:textId="7182AF8B"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BD318C">
        <w:rPr>
          <w:lang w:val="el-GR"/>
        </w:rPr>
        <w:t>οκτώ</w:t>
      </w:r>
      <w:r w:rsidR="00A00118">
        <w:rPr>
          <w:lang w:val="el-GR"/>
        </w:rPr>
        <w:t xml:space="preserve"> (</w:t>
      </w:r>
      <w:r w:rsidR="00BD318C">
        <w:rPr>
          <w:lang w:val="el-GR"/>
        </w:rPr>
        <w:t>8</w:t>
      </w:r>
      <w:r w:rsidR="00A00118">
        <w:rPr>
          <w:lang w:val="el-GR"/>
        </w:rPr>
        <w:t xml:space="preserve">) </w:t>
      </w:r>
      <w:r w:rsidRPr="00603221">
        <w:rPr>
          <w:lang w:val="el-GR"/>
        </w:rPr>
        <w:t xml:space="preserve">μήνες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4F203B" w:rsidRPr="00A00118">
        <w:rPr>
          <w:lang w:val="el-GR"/>
        </w:rPr>
        <w:fldChar w:fldCharType="begin"/>
      </w:r>
      <w:r w:rsidR="004F203B" w:rsidRPr="00A00118">
        <w:rPr>
          <w:lang w:val="el-GR"/>
        </w:rPr>
        <w:instrText xml:space="preserve"> REF _Ref40954198 \r \h </w:instrText>
      </w:r>
      <w:r w:rsidR="00672C9B" w:rsidRPr="00A00118">
        <w:rPr>
          <w:lang w:val="el-GR"/>
        </w:rPr>
        <w:instrText xml:space="preserve"> \* MERGEFORMAT </w:instrText>
      </w:r>
      <w:r w:rsidR="004F203B" w:rsidRPr="00A00118">
        <w:rPr>
          <w:lang w:val="el-GR"/>
        </w:rPr>
      </w:r>
      <w:r w:rsidR="004F203B" w:rsidRPr="00A00118">
        <w:rPr>
          <w:lang w:val="el-GR"/>
        </w:rPr>
        <w:fldChar w:fldCharType="separate"/>
      </w:r>
      <w:r w:rsidR="00AF2362">
        <w:rPr>
          <w:cs/>
          <w:lang w:val="el-GR"/>
        </w:rPr>
        <w:t>‎</w:t>
      </w:r>
      <w:r w:rsidR="00AF2362">
        <w:rPr>
          <w:lang w:val="el-GR"/>
        </w:rPr>
        <w:t>6.3</w:t>
      </w:r>
      <w:r w:rsidR="004F203B" w:rsidRPr="00A00118">
        <w:rPr>
          <w:lang w:val="el-GR"/>
        </w:rPr>
        <w:fldChar w:fldCharType="end"/>
      </w:r>
      <w:r w:rsidR="002E6472" w:rsidRPr="00A00118">
        <w:rPr>
          <w:lang w:val="el-GR"/>
        </w:rPr>
        <w:t xml:space="preserve"> της παρούσας</w:t>
      </w:r>
      <w:r w:rsidR="002E6472" w:rsidRPr="00672C9B">
        <w:rPr>
          <w:lang w:val="el-GR"/>
        </w:rPr>
        <w:t>.</w:t>
      </w:r>
    </w:p>
    <w:p w14:paraId="0F585134" w14:textId="0B878753"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AF2362"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5255A54C" w:rsidR="00FD40D7" w:rsidRDefault="003355E7" w:rsidP="00A00118">
      <w:pPr>
        <w:pStyle w:val="normalwithoutspacing"/>
      </w:pPr>
      <w:bookmarkStart w:id="22" w:name="_Hlk123829316"/>
      <w:r w:rsidRPr="00603221">
        <w:t>Η σύμβαση θα ανατεθεί με το κριτήριο της πλέον συμφέρουσας από οικονομική άποψη προσφοράς, βάσει</w:t>
      </w:r>
      <w:r w:rsidR="00E1337D" w:rsidRPr="00603221">
        <w:t xml:space="preserve"> </w:t>
      </w:r>
      <w:r w:rsidR="000E3C4E">
        <w:t xml:space="preserve">αποκλειστικά της </w:t>
      </w:r>
      <w:r w:rsidRPr="00A00118">
        <w:t>τιμή</w:t>
      </w:r>
      <w:r w:rsidR="00A00118" w:rsidRPr="00A00118">
        <w:t>ς.</w:t>
      </w:r>
    </w:p>
    <w:bookmarkEnd w:id="22"/>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3" w:name="_Toc97194259"/>
      <w:bookmarkStart w:id="24" w:name="_Toc97194408"/>
      <w:bookmarkStart w:id="25" w:name="_Toc131687223"/>
      <w:r w:rsidRPr="00603221">
        <w:rPr>
          <w:rFonts w:cs="Tahoma"/>
          <w:lang w:val="el-GR"/>
        </w:rPr>
        <w:t>Θεσμικό πλαίσιο</w:t>
      </w:r>
      <w:bookmarkEnd w:id="23"/>
      <w:bookmarkEnd w:id="24"/>
      <w:bookmarkEnd w:id="25"/>
      <w:r w:rsidRPr="00603221">
        <w:rPr>
          <w:rFonts w:cs="Tahoma"/>
          <w:lang w:val="el-GR"/>
        </w:rPr>
        <w:t xml:space="preserve"> </w:t>
      </w:r>
    </w:p>
    <w:p w14:paraId="126B2BE9" w14:textId="77777777" w:rsidR="005E22AD" w:rsidRPr="00603221" w:rsidRDefault="005E22AD" w:rsidP="005E22AD">
      <w:pPr>
        <w:tabs>
          <w:tab w:val="left" w:pos="284"/>
        </w:tabs>
        <w:rPr>
          <w:lang w:val="el-GR"/>
        </w:rPr>
      </w:pPr>
      <w:bookmarkStart w:id="26" w:name="_Hlk71646966"/>
      <w:r w:rsidRPr="00603221">
        <w:rPr>
          <w:lang w:val="el-GR"/>
        </w:rPr>
        <w:t xml:space="preserve">Η ανάθεση και εκτέλεση της σύμβασης </w:t>
      </w:r>
      <w:proofErr w:type="spellStart"/>
      <w:r w:rsidRPr="00603221">
        <w:rPr>
          <w:lang w:val="el-GR"/>
        </w:rPr>
        <w:t>διέπεται</w:t>
      </w:r>
      <w:proofErr w:type="spellEnd"/>
      <w:r w:rsidRPr="00603221">
        <w:rPr>
          <w:lang w:val="el-GR"/>
        </w:rPr>
        <w:t xml:space="preserve">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p w14:paraId="240DC5CB"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73285E">
        <w:rPr>
          <w:bCs/>
        </w:rPr>
        <w:t>L</w:t>
      </w:r>
      <w:r w:rsidRPr="00416246">
        <w:rPr>
          <w:bCs/>
          <w:lang w:val="el-GR"/>
        </w:rPr>
        <w:t xml:space="preserve"> 57/17).</w:t>
      </w:r>
    </w:p>
    <w:p w14:paraId="3F69B086"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73285E">
        <w:rPr>
          <w:bCs/>
        </w:rPr>
        <w:t>L</w:t>
      </w:r>
      <w:r w:rsidRPr="00416246">
        <w:rPr>
          <w:bCs/>
          <w:lang w:val="el-GR"/>
        </w:rPr>
        <w:t xml:space="preserve"> 57/1).</w:t>
      </w:r>
    </w:p>
    <w:p w14:paraId="54A5CBDC" w14:textId="77777777" w:rsidR="00AA0AE1" w:rsidRPr="0073285E" w:rsidRDefault="00AA0AE1" w:rsidP="00AA0AE1">
      <w:pPr>
        <w:numPr>
          <w:ilvl w:val="0"/>
          <w:numId w:val="28"/>
        </w:numPr>
        <w:suppressAutoHyphens w:val="0"/>
        <w:spacing w:before="120"/>
        <w:ind w:left="426" w:hanging="427"/>
        <w:rPr>
          <w:bCs/>
        </w:rPr>
      </w:pPr>
      <w:r w:rsidRPr="00416246">
        <w:rPr>
          <w:bCs/>
          <w:lang w:val="el-GR"/>
        </w:rPr>
        <w:t xml:space="preserve">Τον Κανονισμό (ΕΕ, </w:t>
      </w:r>
      <w:proofErr w:type="spellStart"/>
      <w:r w:rsidRPr="00416246">
        <w:rPr>
          <w:bCs/>
          <w:lang w:val="el-GR"/>
        </w:rPr>
        <w:t>Ευρατόμ</w:t>
      </w:r>
      <w:proofErr w:type="spellEnd"/>
      <w:r w:rsidRPr="00416246">
        <w:rPr>
          <w:bCs/>
          <w:lang w:val="el-GR"/>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416246">
        <w:rPr>
          <w:bCs/>
          <w:lang w:val="el-GR"/>
        </w:rPr>
        <w:t>Ευρατόμ</w:t>
      </w:r>
      <w:proofErr w:type="spellEnd"/>
      <w:r w:rsidRPr="00416246">
        <w:rPr>
          <w:bCs/>
          <w:lang w:val="el-GR"/>
        </w:rPr>
        <w:t xml:space="preserve">) αριθ. </w:t>
      </w:r>
      <w:r w:rsidRPr="0073285E">
        <w:rPr>
          <w:bCs/>
        </w:rPr>
        <w:t>966/2012 (L 193/1).</w:t>
      </w:r>
    </w:p>
    <w:p w14:paraId="778AA630"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Την υπ’ </w:t>
      </w:r>
      <w:proofErr w:type="spellStart"/>
      <w:r w:rsidRPr="00416246">
        <w:rPr>
          <w:bCs/>
          <w:lang w:val="el-GR"/>
        </w:rPr>
        <w:t>αριθμ</w:t>
      </w:r>
      <w:proofErr w:type="spellEnd"/>
      <w:r w:rsidRPr="00416246">
        <w:rPr>
          <w:bCs/>
          <w:lang w:val="el-GR"/>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1D167587"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73285E">
        <w:rPr>
          <w:bCs/>
        </w:rPr>
        <w:t>ST</w:t>
      </w:r>
      <w:r w:rsidRPr="00416246">
        <w:rPr>
          <w:bCs/>
          <w:lang w:val="el-GR"/>
        </w:rPr>
        <w:t xml:space="preserve"> 10152/21, </w:t>
      </w:r>
      <w:r w:rsidRPr="0073285E">
        <w:rPr>
          <w:bCs/>
        </w:rPr>
        <w:t>ST</w:t>
      </w:r>
      <w:r w:rsidRPr="00416246">
        <w:rPr>
          <w:bCs/>
          <w:lang w:val="el-GR"/>
        </w:rPr>
        <w:t xml:space="preserve"> 10152/21 </w:t>
      </w:r>
      <w:r w:rsidRPr="0073285E">
        <w:rPr>
          <w:bCs/>
        </w:rPr>
        <w:t>ADD</w:t>
      </w:r>
      <w:r w:rsidRPr="00416246">
        <w:rPr>
          <w:bCs/>
          <w:lang w:val="el-GR"/>
        </w:rPr>
        <w:t xml:space="preserve"> 1).</w:t>
      </w:r>
    </w:p>
    <w:p w14:paraId="01A779B7"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416246">
        <w:rPr>
          <w:bCs/>
          <w:lang w:val="el-GR"/>
        </w:rPr>
        <w:t>κορωνοϊού</w:t>
      </w:r>
      <w:proofErr w:type="spellEnd"/>
      <w:r w:rsidRPr="00416246">
        <w:rPr>
          <w:bCs/>
          <w:lang w:val="el-GR"/>
        </w:rPr>
        <w:t xml:space="preserve"> </w:t>
      </w:r>
      <w:r w:rsidRPr="0073285E">
        <w:rPr>
          <w:bCs/>
        </w:rPr>
        <w:t>COVID</w:t>
      </w:r>
      <w:r w:rsidRPr="00416246">
        <w:rPr>
          <w:bCs/>
          <w:lang w:val="el-GR"/>
        </w:rPr>
        <w:t>- 19, επείγουσες δημοσιονομικές και φορολογικές ρυθμίσεις και άλλες διατάξεις» (ΦΕΚ 17/</w:t>
      </w:r>
      <w:r w:rsidRPr="0073285E">
        <w:rPr>
          <w:bCs/>
        </w:rPr>
        <w:t>A</w:t>
      </w:r>
      <w:r w:rsidRPr="00416246">
        <w:rPr>
          <w:bCs/>
          <w:lang w:val="el-GR"/>
        </w:rPr>
        <w:t>/05-02-2021).</w:t>
      </w:r>
    </w:p>
    <w:p w14:paraId="10F50167"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22438E6F"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14BBF847"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0A30839E"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Την υπ’ </w:t>
      </w:r>
      <w:proofErr w:type="spellStart"/>
      <w:r w:rsidRPr="00416246">
        <w:rPr>
          <w:bCs/>
          <w:lang w:val="el-GR"/>
        </w:rPr>
        <w:t>αρ</w:t>
      </w:r>
      <w:proofErr w:type="spellEnd"/>
      <w:r w:rsidRPr="00416246">
        <w:rPr>
          <w:bCs/>
          <w:lang w:val="el-GR"/>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0235E8A1"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Την υπ’ </w:t>
      </w:r>
      <w:proofErr w:type="spellStart"/>
      <w:r w:rsidRPr="00416246">
        <w:rPr>
          <w:bCs/>
          <w:lang w:val="el-GR"/>
        </w:rPr>
        <w:t>αρ</w:t>
      </w:r>
      <w:proofErr w:type="spellEnd"/>
      <w:r w:rsidRPr="00416246">
        <w:rPr>
          <w:bCs/>
          <w:lang w:val="el-GR"/>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692A285D"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Την υπ’ </w:t>
      </w:r>
      <w:proofErr w:type="spellStart"/>
      <w:r w:rsidRPr="00416246">
        <w:rPr>
          <w:bCs/>
          <w:lang w:val="el-GR"/>
        </w:rPr>
        <w:t>αριθμ</w:t>
      </w:r>
      <w:proofErr w:type="spellEnd"/>
      <w:r w:rsidRPr="00416246">
        <w:rPr>
          <w:bCs/>
          <w:lang w:val="el-GR"/>
        </w:rPr>
        <w:t>. 119126</w:t>
      </w:r>
      <w:r w:rsidRPr="0073285E">
        <w:rPr>
          <w:bCs/>
        </w:rPr>
        <w:t>E</w:t>
      </w:r>
      <w:r w:rsidRPr="00416246">
        <w:rPr>
          <w:bCs/>
          <w:lang w:val="el-GR"/>
        </w:rPr>
        <w:t>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 όπως ισχύει.</w:t>
      </w:r>
    </w:p>
    <w:p w14:paraId="115B5F01"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Την υπ’ </w:t>
      </w:r>
      <w:proofErr w:type="spellStart"/>
      <w:r w:rsidRPr="00416246">
        <w:rPr>
          <w:bCs/>
          <w:lang w:val="el-GR"/>
        </w:rPr>
        <w:t>αριθμ</w:t>
      </w:r>
      <w:proofErr w:type="spellEnd"/>
      <w:r w:rsidRPr="00416246">
        <w:rPr>
          <w:bCs/>
          <w:lang w:val="el-GR"/>
        </w:rPr>
        <w:t>.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795868AD" w14:textId="77777777" w:rsidR="00AA0AE1" w:rsidRPr="0073285E" w:rsidRDefault="00AA0AE1" w:rsidP="00AA0AE1">
      <w:pPr>
        <w:numPr>
          <w:ilvl w:val="0"/>
          <w:numId w:val="28"/>
        </w:numPr>
        <w:suppressAutoHyphens w:val="0"/>
        <w:spacing w:before="120"/>
        <w:ind w:left="426" w:hanging="427"/>
        <w:rPr>
          <w:bCs/>
        </w:rPr>
      </w:pPr>
      <w:r w:rsidRPr="00416246">
        <w:rPr>
          <w:bCs/>
          <w:lang w:val="el-GR"/>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w:t>
      </w:r>
      <w:proofErr w:type="spellStart"/>
      <w:r w:rsidRPr="00416246">
        <w:rPr>
          <w:bCs/>
          <w:lang w:val="el-GR"/>
        </w:rPr>
        <w:t>Αρ</w:t>
      </w:r>
      <w:proofErr w:type="spellEnd"/>
      <w:r w:rsidRPr="00416246">
        <w:rPr>
          <w:bCs/>
          <w:lang w:val="el-GR"/>
        </w:rPr>
        <w:t xml:space="preserve">. </w:t>
      </w:r>
      <w:proofErr w:type="spellStart"/>
      <w:r w:rsidRPr="00416246">
        <w:rPr>
          <w:bCs/>
          <w:lang w:val="el-GR"/>
        </w:rPr>
        <w:t>Πρωτ</w:t>
      </w:r>
      <w:proofErr w:type="spellEnd"/>
      <w:r w:rsidRPr="00416246">
        <w:rPr>
          <w:bCs/>
          <w:lang w:val="el-GR"/>
        </w:rPr>
        <w:t xml:space="preserve">: 120141ΕΞ2021 / ΥΠΟΙΚ 30-09-2021 - ΑΔΑ: 6ΝΞ3Η-ΨΘ0), όπως τροποποιήθηκε με την υπ’ </w:t>
      </w:r>
      <w:proofErr w:type="spellStart"/>
      <w:r w:rsidRPr="00416246">
        <w:rPr>
          <w:bCs/>
          <w:lang w:val="el-GR"/>
        </w:rPr>
        <w:t>αρ</w:t>
      </w:r>
      <w:proofErr w:type="spellEnd"/>
      <w:r w:rsidRPr="00416246">
        <w:rPr>
          <w:bCs/>
          <w:lang w:val="el-GR"/>
        </w:rPr>
        <w:t xml:space="preserve">. 52415 ΕΞ 2022 Απόφαση του Αναπληρωτή Υπ. </w:t>
      </w:r>
      <w:proofErr w:type="spellStart"/>
      <w:r w:rsidRPr="0073285E">
        <w:rPr>
          <w:bCs/>
        </w:rPr>
        <w:t>Οικονομικών</w:t>
      </w:r>
      <w:proofErr w:type="spellEnd"/>
      <w:r w:rsidRPr="0073285E">
        <w:rPr>
          <w:bCs/>
        </w:rPr>
        <w:t xml:space="preserve"> (ΦΕΚ 1927/Β/19-04-2022).</w:t>
      </w:r>
    </w:p>
    <w:p w14:paraId="4FB4A158"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5F9E8768"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Την με </w:t>
      </w:r>
      <w:proofErr w:type="spellStart"/>
      <w:r w:rsidRPr="00416246">
        <w:rPr>
          <w:bCs/>
          <w:lang w:val="el-GR"/>
        </w:rPr>
        <w:t>Αρ</w:t>
      </w:r>
      <w:proofErr w:type="spellEnd"/>
      <w:r w:rsidRPr="00416246">
        <w:rPr>
          <w:bCs/>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5FBD83D6"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Την με </w:t>
      </w:r>
      <w:proofErr w:type="spellStart"/>
      <w:r w:rsidRPr="00416246">
        <w:rPr>
          <w:bCs/>
          <w:lang w:val="el-GR"/>
        </w:rPr>
        <w:t>Αρ</w:t>
      </w:r>
      <w:proofErr w:type="spellEnd"/>
      <w:r w:rsidRPr="00416246">
        <w:rPr>
          <w:bCs/>
          <w:lang w:val="el-GR"/>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04778788"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Την </w:t>
      </w:r>
      <w:proofErr w:type="spellStart"/>
      <w:r w:rsidRPr="00416246">
        <w:rPr>
          <w:bCs/>
          <w:lang w:val="el-GR"/>
        </w:rPr>
        <w:t>Αριθμ</w:t>
      </w:r>
      <w:proofErr w:type="spellEnd"/>
      <w:r w:rsidRPr="00416246">
        <w:rPr>
          <w:bCs/>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78971743"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576461A5"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416246">
        <w:rPr>
          <w:bCs/>
          <w:lang w:val="el-GR"/>
        </w:rPr>
        <w:t>υποκεφάλαιο</w:t>
      </w:r>
      <w:proofErr w:type="spellEnd"/>
      <w:r w:rsidRPr="00416246">
        <w:rPr>
          <w:bCs/>
          <w:lang w:val="el-GR"/>
        </w:rPr>
        <w:t xml:space="preserve"> 3 - Προϋπολογισμός Δημοσίων Επενδύσεων - Ανακατανομές πιστώσεων έργων, Ανάληψη υποχρεώσεων, Εκτέλεση προϋπολογισμού (ΦΕΚ 143/Α/28-06-2014).</w:t>
      </w:r>
    </w:p>
    <w:p w14:paraId="4102DDF8"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Τον Ν. 4152/2013 «Επείγοντα μέτρα εφαρμογής των νόμων 4046/2012, 4093/2012 και 4127/2013» (ΦΕΚ 107/Α/09-05-2013).</w:t>
      </w:r>
    </w:p>
    <w:p w14:paraId="260A4392"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Τον </w:t>
      </w:r>
      <w:r w:rsidRPr="0073285E">
        <w:rPr>
          <w:bCs/>
        </w:rPr>
        <w:t>N</w:t>
      </w:r>
      <w:r w:rsidRPr="00416246">
        <w:rPr>
          <w:bCs/>
          <w:lang w:val="el-GR"/>
        </w:rPr>
        <w:t xml:space="preserve">.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416246">
        <w:rPr>
          <w:bCs/>
          <w:lang w:val="el-GR"/>
        </w:rPr>
        <w:t>Προπτωχευτική</w:t>
      </w:r>
      <w:proofErr w:type="spellEnd"/>
      <w:r w:rsidRPr="00416246">
        <w:rPr>
          <w:bCs/>
          <w:lang w:val="el-GR"/>
        </w:rPr>
        <w:t xml:space="preserve"> διαδικασία εξυγίανσης και άλλες διατάξεις» (ΦΕΚ 204/Α/15-09-2011).</w:t>
      </w:r>
    </w:p>
    <w:p w14:paraId="72CEEEA9" w14:textId="77777777" w:rsidR="00AA0AE1" w:rsidRPr="0073285E" w:rsidRDefault="00AA0AE1" w:rsidP="00AA0AE1">
      <w:pPr>
        <w:numPr>
          <w:ilvl w:val="0"/>
          <w:numId w:val="28"/>
        </w:numPr>
        <w:suppressAutoHyphens w:val="0"/>
        <w:spacing w:before="120"/>
        <w:ind w:left="426" w:hanging="427"/>
        <w:rPr>
          <w:bCs/>
        </w:rPr>
      </w:pPr>
      <w:r w:rsidRPr="00416246">
        <w:rPr>
          <w:bCs/>
          <w:lang w:val="el-GR"/>
        </w:rPr>
        <w:t xml:space="preserve">Τον </w:t>
      </w:r>
      <w:r w:rsidRPr="0073285E">
        <w:rPr>
          <w:bCs/>
        </w:rPr>
        <w:t>N</w:t>
      </w:r>
      <w:r w:rsidRPr="00416246">
        <w:rPr>
          <w:bCs/>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73285E">
        <w:rPr>
          <w:bCs/>
        </w:rPr>
        <w:t>(ΦΕΚ 309/A/31-12-2003), όπ</w:t>
      </w:r>
      <w:proofErr w:type="spellStart"/>
      <w:r w:rsidRPr="0073285E">
        <w:rPr>
          <w:bCs/>
        </w:rPr>
        <w:t>ως</w:t>
      </w:r>
      <w:proofErr w:type="spellEnd"/>
      <w:r w:rsidRPr="0073285E">
        <w:rPr>
          <w:bCs/>
        </w:rPr>
        <w:t xml:space="preserve"> </w:t>
      </w:r>
      <w:proofErr w:type="spellStart"/>
      <w:r w:rsidRPr="0073285E">
        <w:rPr>
          <w:bCs/>
        </w:rPr>
        <w:t>τούτος</w:t>
      </w:r>
      <w:proofErr w:type="spellEnd"/>
      <w:r w:rsidRPr="0073285E">
        <w:rPr>
          <w:bCs/>
        </w:rPr>
        <w:t xml:space="preserve"> </w:t>
      </w:r>
      <w:proofErr w:type="spellStart"/>
      <w:r w:rsidRPr="0073285E">
        <w:rPr>
          <w:bCs/>
        </w:rPr>
        <w:t>τρο</w:t>
      </w:r>
      <w:proofErr w:type="spellEnd"/>
      <w:r w:rsidRPr="0073285E">
        <w:rPr>
          <w:bCs/>
        </w:rPr>
        <w:t xml:space="preserve">ποποιήθηκε και </w:t>
      </w:r>
      <w:proofErr w:type="spellStart"/>
      <w:r w:rsidRPr="0073285E">
        <w:rPr>
          <w:bCs/>
        </w:rPr>
        <w:t>ισχύει</w:t>
      </w:r>
      <w:proofErr w:type="spellEnd"/>
      <w:r w:rsidRPr="0073285E">
        <w:rPr>
          <w:bCs/>
        </w:rPr>
        <w:t>.</w:t>
      </w:r>
    </w:p>
    <w:p w14:paraId="07A6B332"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21354AED"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Το Α.88 του Ν. 1892/1990 «Για τον εκσυγχρονισμό και την ανάπτυξη και άλλες διατάξεις» (ΦΕΚ 101/Α/31-07-1990).</w:t>
      </w:r>
    </w:p>
    <w:p w14:paraId="14881DB3" w14:textId="77777777" w:rsidR="00AA0AE1" w:rsidRPr="0073285E" w:rsidRDefault="00AA0AE1" w:rsidP="00AA0AE1">
      <w:pPr>
        <w:numPr>
          <w:ilvl w:val="0"/>
          <w:numId w:val="28"/>
        </w:numPr>
        <w:suppressAutoHyphens w:val="0"/>
        <w:spacing w:before="120"/>
        <w:ind w:left="426" w:hanging="427"/>
        <w:rPr>
          <w:bCs/>
        </w:rPr>
      </w:pPr>
      <w:r w:rsidRPr="00416246">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73285E">
        <w:rPr>
          <w:bCs/>
        </w:rPr>
        <w:t>(ΦΕΚ 133/Α/07-08-2019).</w:t>
      </w:r>
    </w:p>
    <w:p w14:paraId="44E806F6"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Τον Ν. 4912/2022 Ενιαία Αρχή Δημοσίων Συμβάσεων και άλλες διατάξεις του Υπουργείου Δικαιοσύνης” (ΦΕΚ 59/</w:t>
      </w:r>
      <w:r w:rsidRPr="0073285E">
        <w:rPr>
          <w:bCs/>
        </w:rPr>
        <w:t>A</w:t>
      </w:r>
      <w:r w:rsidRPr="00416246">
        <w:rPr>
          <w:bCs/>
          <w:lang w:val="el-GR"/>
        </w:rPr>
        <w:t>/17-03-2022).</w:t>
      </w:r>
    </w:p>
    <w:p w14:paraId="145FE848"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Τον Ν. 4601/2019 “Εταιρικοί µ</w:t>
      </w:r>
      <w:proofErr w:type="spellStart"/>
      <w:r w:rsidRPr="00416246">
        <w:rPr>
          <w:bCs/>
          <w:lang w:val="el-GR"/>
        </w:rPr>
        <w:t>ετασχηµατισµοί</w:t>
      </w:r>
      <w:proofErr w:type="spellEnd"/>
      <w:r w:rsidRPr="00416246">
        <w:rPr>
          <w:bCs/>
          <w:lang w:val="el-GR"/>
        </w:rPr>
        <w:t xml:space="preserve">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3E5ECEA0"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Το Π.Δ. 39/2017 “Κανονισμός εξέτασης Προδικαστικών Προσφυγών ενώπιων της Αρχής Εξέτασης Προδικαστικών Προσφυγών” (ΦΕΚ 64/Α/04-05-2017).</w:t>
      </w:r>
    </w:p>
    <w:p w14:paraId="56299A01"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Τον Ν. 3419/2005 “Γενικό Εμπορικό Μητρώο (Γ.Ε.ΜΗ.) και Εκσυγχρονισμός της Επιμελητηριακής Νομοθεσίας” (ΦΕΚ 297/Α/06-12-2005).</w:t>
      </w:r>
    </w:p>
    <w:p w14:paraId="1505F5F4"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Την </w:t>
      </w:r>
      <w:proofErr w:type="spellStart"/>
      <w:r w:rsidRPr="00416246">
        <w:rPr>
          <w:bCs/>
          <w:lang w:val="el-GR"/>
        </w:rPr>
        <w:t>αριθμ</w:t>
      </w:r>
      <w:proofErr w:type="spellEnd"/>
      <w:r w:rsidRPr="00416246">
        <w:rPr>
          <w:bCs/>
          <w:lang w:val="el-GR"/>
        </w:rPr>
        <w:t xml:space="preserve">. 63446/2021 Κ.Υ.Α. “Καθορισμός Εθνικού </w:t>
      </w:r>
      <w:proofErr w:type="spellStart"/>
      <w:r w:rsidRPr="00416246">
        <w:rPr>
          <w:bCs/>
          <w:lang w:val="el-GR"/>
        </w:rPr>
        <w:t>Μορφότυπου</w:t>
      </w:r>
      <w:proofErr w:type="spellEnd"/>
      <w:r w:rsidRPr="00416246">
        <w:rPr>
          <w:bCs/>
          <w:lang w:val="el-GR"/>
        </w:rPr>
        <w:t xml:space="preserve"> ηλεκτρονικού τιμολογίου στο πλαίσιο των Δημοσίων Συμβάσεων” (2338/Β/02-06-2021).</w:t>
      </w:r>
    </w:p>
    <w:p w14:paraId="20B94019"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Τον Ν. 4635/2019 (ιδίως  των άρθρων 85 </w:t>
      </w:r>
      <w:proofErr w:type="spellStart"/>
      <w:r w:rsidRPr="00416246">
        <w:rPr>
          <w:bCs/>
          <w:lang w:val="el-GR"/>
        </w:rPr>
        <w:t>επ</w:t>
      </w:r>
      <w:proofErr w:type="spellEnd"/>
      <w:r w:rsidRPr="00416246">
        <w:rPr>
          <w:bCs/>
          <w:lang w:val="el-GR"/>
        </w:rPr>
        <w:t>.) “Επενδύω στην Ελλάδα και άλλες διατάξεις” (ΦΕΚ 167/Α/30-10-2019).</w:t>
      </w:r>
    </w:p>
    <w:p w14:paraId="7DDCCA3B"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Το Π.Δ. 28/2015 “Κωδικοποίηση διατάξεων για την πρόσβαση σε δημόσια έγγραφα και στοιχεία» ΦΕΚ (34/Α/23-03-2015).</w:t>
      </w:r>
    </w:p>
    <w:p w14:paraId="1A4740C2"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Τον Ν. 2859/2000 “Κύρωση Κώδικα Φόρου Προστιθέμενης Αξίας” (ΦΕΚ 248/Α/07-11-2000).</w:t>
      </w:r>
    </w:p>
    <w:p w14:paraId="3A8C07C0"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73285E">
        <w:rPr>
          <w:bCs/>
        </w:rPr>
        <w:t>L</w:t>
      </w:r>
      <w:r w:rsidRPr="00416246">
        <w:rPr>
          <w:bCs/>
          <w:lang w:val="el-GR"/>
        </w:rPr>
        <w:t xml:space="preserve"> 119).</w:t>
      </w:r>
    </w:p>
    <w:p w14:paraId="29123036"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39D04AD4" w14:textId="77777777" w:rsidR="00AA0AE1" w:rsidRPr="0073285E" w:rsidRDefault="00AA0AE1" w:rsidP="00AA0AE1">
      <w:pPr>
        <w:numPr>
          <w:ilvl w:val="0"/>
          <w:numId w:val="28"/>
        </w:numPr>
        <w:suppressAutoHyphens w:val="0"/>
        <w:spacing w:before="120"/>
        <w:ind w:left="426" w:hanging="427"/>
        <w:rPr>
          <w:bCs/>
        </w:rPr>
      </w:pPr>
      <w:r w:rsidRPr="00416246">
        <w:rPr>
          <w:bCs/>
          <w:lang w:val="el-GR"/>
        </w:rPr>
        <w:t xml:space="preserve">Τον </w:t>
      </w:r>
      <w:r w:rsidRPr="0073285E">
        <w:rPr>
          <w:bCs/>
        </w:rPr>
        <w:t>N</w:t>
      </w:r>
      <w:r w:rsidRPr="00416246">
        <w:rPr>
          <w:bCs/>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73285E">
        <w:rPr>
          <w:bCs/>
        </w:rPr>
        <w:t>ΦΕΚ (967/Β/21-07-2006).</w:t>
      </w:r>
    </w:p>
    <w:p w14:paraId="06D37E3C"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73285E">
        <w:rPr>
          <w:bCs/>
        </w:rPr>
        <w:t>L</w:t>
      </w:r>
      <w:r w:rsidRPr="00416246">
        <w:rPr>
          <w:bCs/>
          <w:lang w:val="el-GR"/>
        </w:rPr>
        <w:t xml:space="preserve"> 156/16.6.2012) στο ελληνικό δίκαιο, τροποποίηση του ν. 3419/2005 (Α 297) και άλλες διατάξεις» (ΦΕΚ 265/Α/23-12-2014) και ισχύει.</w:t>
      </w:r>
    </w:p>
    <w:p w14:paraId="7A9E87C1" w14:textId="77777777" w:rsidR="00AA0AE1" w:rsidRPr="0073285E" w:rsidRDefault="00AA0AE1" w:rsidP="00AA0AE1">
      <w:pPr>
        <w:numPr>
          <w:ilvl w:val="0"/>
          <w:numId w:val="28"/>
        </w:numPr>
        <w:suppressAutoHyphens w:val="0"/>
        <w:spacing w:before="120"/>
        <w:ind w:left="426" w:hanging="427"/>
        <w:rPr>
          <w:bCs/>
        </w:rPr>
      </w:pPr>
      <w:r w:rsidRPr="00416246">
        <w:rPr>
          <w:bCs/>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73285E">
        <w:rPr>
          <w:bCs/>
        </w:rPr>
        <w:t>(ΦΕΚ 119/Α/08-07-2019).</w:t>
      </w:r>
    </w:p>
    <w:p w14:paraId="2ECAEDA7"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Το Α.39 του Ν. 4578/2018 «Μείωση ασφαλιστικών εισφορών και άλλες διατάξεις» (ΦΕΚ 200/Α/03-12-2018).</w:t>
      </w:r>
    </w:p>
    <w:p w14:paraId="3A0BE0EE"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416246">
        <w:rPr>
          <w:bCs/>
          <w:lang w:val="el-GR"/>
        </w:rPr>
        <w:t>αρ</w:t>
      </w:r>
      <w:proofErr w:type="spellEnd"/>
      <w:r w:rsidRPr="00416246">
        <w:rPr>
          <w:bCs/>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4C0EC50" w14:textId="77777777" w:rsidR="00AA0AE1" w:rsidRPr="0073285E" w:rsidRDefault="00AA0AE1" w:rsidP="00AA0AE1">
      <w:pPr>
        <w:numPr>
          <w:ilvl w:val="0"/>
          <w:numId w:val="28"/>
        </w:numPr>
        <w:suppressAutoHyphens w:val="0"/>
        <w:spacing w:before="120"/>
        <w:ind w:left="426" w:hanging="427"/>
        <w:rPr>
          <w:bCs/>
        </w:rPr>
      </w:pPr>
      <w:r w:rsidRPr="00416246">
        <w:rPr>
          <w:bCs/>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416246">
        <w:rPr>
          <w:bCs/>
          <w:lang w:val="el-GR"/>
        </w:rPr>
        <w:t>αρ</w:t>
      </w:r>
      <w:proofErr w:type="spellEnd"/>
      <w:r w:rsidRPr="00416246">
        <w:rPr>
          <w:bCs/>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416246">
        <w:rPr>
          <w:bCs/>
          <w:lang w:val="el-GR"/>
        </w:rPr>
        <w:t>οικ</w:t>
      </w:r>
      <w:proofErr w:type="spellEnd"/>
      <w:r w:rsidRPr="00416246">
        <w:rPr>
          <w:bCs/>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73285E">
        <w:rPr>
          <w:bCs/>
        </w:rPr>
        <w:t>(Β’ 164)» ΦΕΚ 2060/Β’/2021))» (ΦΕΚ 5807/Β/10-12-2021).</w:t>
      </w:r>
    </w:p>
    <w:p w14:paraId="2836C1CF" w14:textId="77777777" w:rsidR="00AA0AE1" w:rsidRPr="0073285E" w:rsidRDefault="00AA0AE1" w:rsidP="00AA0AE1">
      <w:pPr>
        <w:numPr>
          <w:ilvl w:val="0"/>
          <w:numId w:val="28"/>
        </w:numPr>
        <w:suppressAutoHyphens w:val="0"/>
        <w:spacing w:before="120"/>
        <w:ind w:left="426" w:hanging="427"/>
        <w:rPr>
          <w:bCs/>
        </w:rPr>
      </w:pPr>
      <w:r w:rsidRPr="00416246">
        <w:rPr>
          <w:bCs/>
          <w:lang w:val="el-GR"/>
        </w:rPr>
        <w:t xml:space="preserve">Την υπ’ </w:t>
      </w:r>
      <w:proofErr w:type="spellStart"/>
      <w:r w:rsidRPr="00416246">
        <w:rPr>
          <w:bCs/>
          <w:lang w:val="el-GR"/>
        </w:rPr>
        <w:t>αρ</w:t>
      </w:r>
      <w:proofErr w:type="spellEnd"/>
      <w:r w:rsidRPr="00416246">
        <w:rPr>
          <w:bCs/>
          <w:lang w:val="el-GR"/>
        </w:rPr>
        <w:t xml:space="preserve">.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73285E">
        <w:rPr>
          <w:bCs/>
        </w:rPr>
        <w:t>(ΦΕΚ 752/ΥΟΔΔ/24.08.2022).</w:t>
      </w:r>
    </w:p>
    <w:p w14:paraId="57B5E8B5"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Το Άρθρο 3 (Μέρος Γ’) του ν. 5015/2023 (ΦΕΚ Α’20/02-02-2023) «Κύρωση: α) της από 22.11.2022 Επιμέρους Σύμβασης Δωρεάς - Έργο ΧΙ, Παράρτημα 13 της από 6.9.2018 κύριας Σύμβασης Δωρεάς μεταξύ του Ιδρύματος «Κοινωφελές Ίδρυμα Σταύρος Σ. Νιάρχος» και του Ελληνικού Δημοσίου για την ενίσχυση και αναβάθμιση των υποδομών στον τομέα της Υγείας και β) της από 22.11.2022 Τροποποίησης της από 6.9.2018 Σύμβασης Δωρεάς μεταξύ του Ιδρύματος «Κοινωφελές Ίδρυμα Σταύρος Σ. Νιάρχος» και του Ελληνικού Δημοσίου για την ενίσχυση και αναβάθμιση των υποδομών στον τομέα της Υγείας και άλλες διατάξεις».  </w:t>
      </w:r>
    </w:p>
    <w:p w14:paraId="78AD3EAB"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Τη ΣΑΤΑ </w:t>
      </w:r>
      <w:r w:rsidRPr="0022178A">
        <w:rPr>
          <w:bCs/>
        </w:rPr>
        <w:t>TA</w:t>
      </w:r>
      <w:r w:rsidRPr="00416246">
        <w:rPr>
          <w:bCs/>
          <w:lang w:val="el-GR"/>
        </w:rPr>
        <w:t>091 του Υπουργείου Υγείας με την οποία εγκρίθηκε Ένταξης του Έργου με τίτλο «Οικονομική ενίσχυση για τη διενέργεια πράξεων προληπτικής οδοντιατρικής φροντίδας σε φυσικά πρόσωπα ηλικίας έξι έως δώδεκα (6-12) ετών (“</w:t>
      </w:r>
      <w:r w:rsidRPr="0022178A">
        <w:rPr>
          <w:bCs/>
        </w:rPr>
        <w:t>Dentist</w:t>
      </w:r>
      <w:r w:rsidRPr="00416246">
        <w:rPr>
          <w:bCs/>
          <w:lang w:val="el-GR"/>
        </w:rPr>
        <w:t xml:space="preserve"> </w:t>
      </w:r>
      <w:r w:rsidRPr="0022178A">
        <w:rPr>
          <w:bCs/>
        </w:rPr>
        <w:t>pass</w:t>
      </w:r>
      <w:r w:rsidRPr="00416246">
        <w:rPr>
          <w:bCs/>
          <w:lang w:val="el-GR"/>
        </w:rPr>
        <w:t xml:space="preserve">”)» (κωδικός ΟΠΣ ΤΑ 5202702) στο Ταμείο Ανάκαμψης και Ανθεκτικότητας, με </w:t>
      </w:r>
      <w:proofErr w:type="spellStart"/>
      <w:r w:rsidRPr="00416246">
        <w:rPr>
          <w:bCs/>
          <w:lang w:val="el-GR"/>
        </w:rPr>
        <w:t>ενάριθμο</w:t>
      </w:r>
      <w:proofErr w:type="spellEnd"/>
      <w:r w:rsidRPr="00416246">
        <w:rPr>
          <w:bCs/>
          <w:lang w:val="el-GR"/>
        </w:rPr>
        <w:t xml:space="preserve"> κωδικό 2023ΤΑ09100003.</w:t>
      </w:r>
    </w:p>
    <w:p w14:paraId="294A1AF0" w14:textId="77777777" w:rsidR="00AA0AE1" w:rsidRPr="00416246" w:rsidRDefault="00AA0AE1" w:rsidP="00AA0AE1">
      <w:pPr>
        <w:numPr>
          <w:ilvl w:val="0"/>
          <w:numId w:val="28"/>
        </w:numPr>
        <w:suppressAutoHyphens w:val="0"/>
        <w:spacing w:before="120"/>
        <w:ind w:left="426" w:hanging="427"/>
        <w:rPr>
          <w:bCs/>
          <w:lang w:val="el-GR"/>
        </w:rPr>
      </w:pPr>
      <w:r w:rsidRPr="0022178A">
        <w:rPr>
          <w:bCs/>
        </w:rPr>
        <w:t>T</w:t>
      </w:r>
      <w:r w:rsidRPr="00416246">
        <w:rPr>
          <w:bCs/>
          <w:lang w:val="el-GR"/>
        </w:rPr>
        <w:t xml:space="preserve">ην από 08-02-2023 (αριθ. </w:t>
      </w:r>
      <w:proofErr w:type="spellStart"/>
      <w:r w:rsidRPr="00416246">
        <w:rPr>
          <w:bCs/>
          <w:lang w:val="el-GR"/>
        </w:rPr>
        <w:t>πρωτ</w:t>
      </w:r>
      <w:proofErr w:type="spellEnd"/>
      <w:r w:rsidRPr="00416246">
        <w:rPr>
          <w:bCs/>
          <w:lang w:val="el-GR"/>
        </w:rPr>
        <w:t>. ΚτΠ Μ.Α.Ε.: 3282/16-02-2023) Προγραμματική Συμφωνία μεταξύ του Υπουργείου Υγείας και της ΚτΠ Μ.Α.Ε. για το έργο: «Οικονομική ενίσχυση για τη διενέργεια πράξεων προληπτικής οδοντιατρικής φροντίδας σε φυσικά πρόσωπα ηλικίας έξι έως δώδεκα (6-12) ετών (“</w:t>
      </w:r>
      <w:r w:rsidRPr="0022178A">
        <w:rPr>
          <w:bCs/>
        </w:rPr>
        <w:t>Dentist</w:t>
      </w:r>
      <w:r w:rsidRPr="00416246">
        <w:rPr>
          <w:bCs/>
          <w:lang w:val="el-GR"/>
        </w:rPr>
        <w:t xml:space="preserve"> </w:t>
      </w:r>
      <w:r w:rsidRPr="0022178A">
        <w:rPr>
          <w:bCs/>
        </w:rPr>
        <w:t>pass</w:t>
      </w:r>
      <w:r w:rsidRPr="00416246">
        <w:rPr>
          <w:bCs/>
          <w:lang w:val="el-GR"/>
        </w:rPr>
        <w:t>”)».</w:t>
      </w:r>
    </w:p>
    <w:p w14:paraId="1AF8238F"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Την υπ’ </w:t>
      </w:r>
      <w:proofErr w:type="spellStart"/>
      <w:r w:rsidRPr="00416246">
        <w:rPr>
          <w:bCs/>
          <w:lang w:val="el-GR"/>
        </w:rPr>
        <w:t>αρ</w:t>
      </w:r>
      <w:proofErr w:type="spellEnd"/>
      <w:r w:rsidRPr="00416246">
        <w:rPr>
          <w:bCs/>
          <w:lang w:val="el-GR"/>
        </w:rPr>
        <w:t>. 30987 ΕΞ 2023/24-02-2023 (</w:t>
      </w:r>
      <w:proofErr w:type="spellStart"/>
      <w:r w:rsidRPr="00416246">
        <w:rPr>
          <w:bCs/>
          <w:lang w:val="el-GR"/>
        </w:rPr>
        <w:t>αρ</w:t>
      </w:r>
      <w:proofErr w:type="spellEnd"/>
      <w:r w:rsidRPr="00416246">
        <w:rPr>
          <w:bCs/>
          <w:lang w:val="el-GR"/>
        </w:rPr>
        <w:t xml:space="preserve">. </w:t>
      </w:r>
      <w:proofErr w:type="spellStart"/>
      <w:r w:rsidRPr="00416246">
        <w:rPr>
          <w:bCs/>
          <w:lang w:val="el-GR"/>
        </w:rPr>
        <w:t>πρωτ</w:t>
      </w:r>
      <w:proofErr w:type="spellEnd"/>
      <w:r w:rsidRPr="00416246">
        <w:rPr>
          <w:bCs/>
          <w:lang w:val="el-GR"/>
        </w:rPr>
        <w:t>. ΚτΠ Μ.Α.Ε.: 3919/24-02-2023) Απόφαση της Ειδικής Υπηρεσίας Συντονισμού Ταμείου Ανάκαμψης (ΕΥΣΤΑ) με θέμα: “Απόφαση Ένταξης του Έργου με τίτλο «Οικονομική ενίσχυση για τη διενέργεια πράξεων προληπτικής οδοντιατρικής φροντίδας σε φυσικά πρόσωπα ηλικίας έξι έως δώδεκα (6-12) ετών (“</w:t>
      </w:r>
      <w:r w:rsidRPr="0022178A">
        <w:rPr>
          <w:bCs/>
        </w:rPr>
        <w:t>Dentist</w:t>
      </w:r>
      <w:r w:rsidRPr="00416246">
        <w:rPr>
          <w:bCs/>
          <w:lang w:val="el-GR"/>
        </w:rPr>
        <w:t xml:space="preserve"> </w:t>
      </w:r>
      <w:r w:rsidRPr="0022178A">
        <w:rPr>
          <w:bCs/>
        </w:rPr>
        <w:t>pass</w:t>
      </w:r>
      <w:r w:rsidRPr="00416246">
        <w:rPr>
          <w:bCs/>
          <w:lang w:val="el-GR"/>
        </w:rPr>
        <w:t>”)» (κωδικός ΟΠΣ ΤΑ 5202702) στο Ταμείο Ανάκαμψης και Ανθεκτικότητας”.</w:t>
      </w:r>
    </w:p>
    <w:p w14:paraId="3C78EB88"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Την υπ’ </w:t>
      </w:r>
      <w:proofErr w:type="spellStart"/>
      <w:r w:rsidRPr="00416246">
        <w:rPr>
          <w:bCs/>
          <w:lang w:val="el-GR"/>
        </w:rPr>
        <w:t>αρ</w:t>
      </w:r>
      <w:proofErr w:type="spellEnd"/>
      <w:r w:rsidRPr="00416246">
        <w:rPr>
          <w:bCs/>
          <w:lang w:val="el-GR"/>
        </w:rPr>
        <w:t>. 18543/28-02-2023 (</w:t>
      </w:r>
      <w:proofErr w:type="spellStart"/>
      <w:r w:rsidRPr="00416246">
        <w:rPr>
          <w:bCs/>
          <w:lang w:val="el-GR"/>
        </w:rPr>
        <w:t>αρ</w:t>
      </w:r>
      <w:proofErr w:type="spellEnd"/>
      <w:r w:rsidRPr="00416246">
        <w:rPr>
          <w:bCs/>
          <w:lang w:val="el-GR"/>
        </w:rPr>
        <w:t xml:space="preserve">. </w:t>
      </w:r>
      <w:proofErr w:type="spellStart"/>
      <w:r w:rsidRPr="00416246">
        <w:rPr>
          <w:bCs/>
          <w:lang w:val="el-GR"/>
        </w:rPr>
        <w:t>Πρωτ</w:t>
      </w:r>
      <w:proofErr w:type="spellEnd"/>
      <w:r w:rsidRPr="00416246">
        <w:rPr>
          <w:bCs/>
          <w:lang w:val="el-GR"/>
        </w:rPr>
        <w:t>. ΚτΠ Μ.Α.Ε. 4095/28-02-2023) Απόφαση του Υπουργείου Ανάπτυξης και Επενδύσεων περί έγκρισης της ένταξης/τροποποίησης στο Πρόγραμμα Δημοσίων Επενδύσεων (ΠΔΕ) 2023, στη ΣΑΤΑ 091 του έργου «Οικονομική ενίσχυση για τη διενέργεια πράξεων προληπτικής οδοντιατρικής φροντίδας σε φυσικά πρόσωπα ηλικίας έξι έως δώδεκα (6-12) ετών (“</w:t>
      </w:r>
      <w:r w:rsidRPr="0022178A">
        <w:rPr>
          <w:bCs/>
        </w:rPr>
        <w:t>Dentist</w:t>
      </w:r>
      <w:r w:rsidRPr="00416246">
        <w:rPr>
          <w:bCs/>
          <w:lang w:val="el-GR"/>
        </w:rPr>
        <w:t xml:space="preserve"> </w:t>
      </w:r>
      <w:r w:rsidRPr="0022178A">
        <w:rPr>
          <w:bCs/>
        </w:rPr>
        <w:t>pass</w:t>
      </w:r>
      <w:r w:rsidRPr="00416246">
        <w:rPr>
          <w:bCs/>
          <w:lang w:val="el-GR"/>
        </w:rPr>
        <w:t>”)» (κωδικός ΟΠΣ ΤΑ 5202702)».</w:t>
      </w:r>
    </w:p>
    <w:p w14:paraId="05F09E4C"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Την </w:t>
      </w:r>
      <w:proofErr w:type="spellStart"/>
      <w:r w:rsidRPr="00416246">
        <w:rPr>
          <w:bCs/>
          <w:lang w:val="el-GR"/>
        </w:rPr>
        <w:t>υπ</w:t>
      </w:r>
      <w:proofErr w:type="spellEnd"/>
      <w:r w:rsidRPr="00416246">
        <w:rPr>
          <w:bCs/>
          <w:lang w:val="el-GR"/>
        </w:rPr>
        <w:t xml:space="preserve">΄ </w:t>
      </w:r>
      <w:proofErr w:type="spellStart"/>
      <w:r w:rsidRPr="00416246">
        <w:rPr>
          <w:bCs/>
          <w:lang w:val="el-GR"/>
        </w:rPr>
        <w:t>αρ</w:t>
      </w:r>
      <w:proofErr w:type="spellEnd"/>
      <w:r w:rsidRPr="00416246">
        <w:rPr>
          <w:bCs/>
          <w:lang w:val="el-GR"/>
        </w:rPr>
        <w:t xml:space="preserve">. </w:t>
      </w:r>
      <w:proofErr w:type="spellStart"/>
      <w:r w:rsidRPr="00416246">
        <w:rPr>
          <w:bCs/>
          <w:lang w:val="el-GR"/>
        </w:rPr>
        <w:t>πρωτ</w:t>
      </w:r>
      <w:proofErr w:type="spellEnd"/>
      <w:r w:rsidRPr="00416246">
        <w:rPr>
          <w:bCs/>
          <w:lang w:val="el-GR"/>
        </w:rPr>
        <w:t>. 6625/30-03-2023 επιστολή της ΚτΠ Μ.Α.Ε. προς το Υπουργείο Υγείας με θέμα: “Διαβίβαση τευχών Προσκλήσεων για το Έργο «Οικονομική ενίσχυση για τη διενέργεια πράξεων προληπτικής οδοντιατρικής φροντίδας σε φυσικά πρόσωπα ηλικίας έξι έως δώδεκα (6-12) ετών ("</w:t>
      </w:r>
      <w:r w:rsidRPr="0022178A">
        <w:rPr>
          <w:bCs/>
        </w:rPr>
        <w:t>Dentist</w:t>
      </w:r>
      <w:r w:rsidRPr="00416246">
        <w:rPr>
          <w:bCs/>
          <w:lang w:val="el-GR"/>
        </w:rPr>
        <w:t xml:space="preserve"> </w:t>
      </w:r>
      <w:r w:rsidRPr="0022178A">
        <w:rPr>
          <w:bCs/>
        </w:rPr>
        <w:t>pass</w:t>
      </w:r>
      <w:r w:rsidRPr="00416246">
        <w:rPr>
          <w:bCs/>
          <w:lang w:val="el-GR"/>
        </w:rPr>
        <w:t>")»”.</w:t>
      </w:r>
    </w:p>
    <w:p w14:paraId="7AF56D92"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Την Απόφαση του ΔΣ της ΚτΠ Μ.Α.Ε. κατά την υπ’ </w:t>
      </w:r>
      <w:proofErr w:type="spellStart"/>
      <w:r w:rsidRPr="00416246">
        <w:rPr>
          <w:bCs/>
          <w:lang w:val="el-GR"/>
        </w:rPr>
        <w:t>αρ</w:t>
      </w:r>
      <w:proofErr w:type="spellEnd"/>
      <w:r w:rsidRPr="00416246">
        <w:rPr>
          <w:bCs/>
          <w:lang w:val="el-GR"/>
        </w:rPr>
        <w:t>. 856/25-08-2022 Συνεδρίασή του, με θέμα Εκλογή Διευθύνοντος Συμβούλου (Θέμα 1).</w:t>
      </w:r>
    </w:p>
    <w:p w14:paraId="3479816F"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Την Απόφαση του ΔΣ της ΚτΠ Μ.Α.Ε. κατά την υπ’ </w:t>
      </w:r>
      <w:proofErr w:type="spellStart"/>
      <w:r w:rsidRPr="00416246">
        <w:rPr>
          <w:bCs/>
          <w:lang w:val="el-GR"/>
        </w:rPr>
        <w:t>αρ</w:t>
      </w:r>
      <w:proofErr w:type="spellEnd"/>
      <w:r w:rsidRPr="00416246">
        <w:rPr>
          <w:bCs/>
          <w:lang w:val="el-GR"/>
        </w:rPr>
        <w:t>. 857/26-08-2022 Συνεδρίασή του, με θέμα γενικές εξουσιοδοτήσεις προς Διευθύνοντα Σύμβουλο (Θέμα 2.2).</w:t>
      </w:r>
    </w:p>
    <w:p w14:paraId="346761DB"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Απόφαση του Διευθύνοντος Συμβούλου της ΚτΠ Α.Ε. με </w:t>
      </w:r>
      <w:proofErr w:type="spellStart"/>
      <w:r w:rsidRPr="00416246">
        <w:rPr>
          <w:bCs/>
          <w:lang w:val="el-GR"/>
        </w:rPr>
        <w:t>Αρ</w:t>
      </w:r>
      <w:proofErr w:type="spellEnd"/>
      <w:r w:rsidRPr="00416246">
        <w:rPr>
          <w:bCs/>
          <w:lang w:val="el-GR"/>
        </w:rPr>
        <w:t xml:space="preserve">. </w:t>
      </w:r>
      <w:proofErr w:type="spellStart"/>
      <w:r w:rsidRPr="00416246">
        <w:rPr>
          <w:bCs/>
          <w:lang w:val="el-GR"/>
        </w:rPr>
        <w:t>Πρωτ</w:t>
      </w:r>
      <w:proofErr w:type="spellEnd"/>
      <w:r w:rsidRPr="00416246">
        <w:rPr>
          <w:bCs/>
          <w:lang w:val="el-GR"/>
        </w:rPr>
        <w:t>. 22683/20-12-2022 και θέμα «Εξουσιοδότηση δικαιώματος υπογραφής σε Γενικούς Διευθυντές και Διευθυντές της ΚτΠ Μ.Α.Ε.».</w:t>
      </w:r>
    </w:p>
    <w:p w14:paraId="7D21E2ED" w14:textId="77777777" w:rsidR="00AA0AE1" w:rsidRPr="00416246" w:rsidRDefault="00AA0AE1" w:rsidP="00AA0AE1">
      <w:pPr>
        <w:numPr>
          <w:ilvl w:val="0"/>
          <w:numId w:val="28"/>
        </w:numPr>
        <w:suppressAutoHyphens w:val="0"/>
        <w:spacing w:before="120"/>
        <w:ind w:left="426" w:hanging="427"/>
        <w:rPr>
          <w:bCs/>
          <w:lang w:val="el-GR"/>
        </w:rPr>
      </w:pPr>
      <w:r w:rsidRPr="00416246">
        <w:rPr>
          <w:bCs/>
          <w:lang w:val="el-GR"/>
        </w:rPr>
        <w:t xml:space="preserve">Την Απόφαση του Διοικητικού Συμβουλίου της  ΚτΠ Μ.Α.Ε. κατά την υπ’ </w:t>
      </w:r>
      <w:proofErr w:type="spellStart"/>
      <w:r w:rsidRPr="00416246">
        <w:rPr>
          <w:bCs/>
          <w:lang w:val="el-GR"/>
        </w:rPr>
        <w:t>αρ</w:t>
      </w:r>
      <w:proofErr w:type="spellEnd"/>
      <w:r w:rsidRPr="00416246">
        <w:rPr>
          <w:bCs/>
          <w:lang w:val="el-GR"/>
        </w:rPr>
        <w:t>. 902/05-04-2023 Συνεδρίασή του (Θέμα 5.2).</w:t>
      </w:r>
    </w:p>
    <w:p w14:paraId="26FA390F" w14:textId="77777777" w:rsidR="00182529" w:rsidRPr="009C4B99" w:rsidRDefault="00182529" w:rsidP="00723994">
      <w:pPr>
        <w:suppressAutoHyphens w:val="0"/>
        <w:spacing w:before="120"/>
        <w:ind w:left="425"/>
        <w:rPr>
          <w:bCs/>
          <w:lang w:val="el-GR" w:eastAsia="en-US"/>
        </w:rPr>
      </w:pPr>
    </w:p>
    <w:bookmarkEnd w:id="26"/>
    <w:p w14:paraId="0D60A7E5" w14:textId="57C7FC03" w:rsidR="008338F0" w:rsidRPr="00603221" w:rsidRDefault="003355E7" w:rsidP="003A109E">
      <w:pPr>
        <w:pStyle w:val="2"/>
        <w:rPr>
          <w:rFonts w:cs="Tahoma"/>
          <w:lang w:val="el-GR"/>
        </w:rPr>
      </w:pPr>
      <w:r w:rsidRPr="00C570AF">
        <w:rPr>
          <w:rFonts w:cs="Tahoma"/>
          <w:lang w:val="el-GR"/>
        </w:rPr>
        <w:tab/>
      </w:r>
      <w:bookmarkStart w:id="27" w:name="_Ref40979373"/>
      <w:bookmarkStart w:id="28" w:name="_Toc97194260"/>
      <w:bookmarkStart w:id="29" w:name="_Toc97194409"/>
      <w:bookmarkStart w:id="30" w:name="_Toc131687224"/>
      <w:r w:rsidRPr="00603221">
        <w:rPr>
          <w:rFonts w:cs="Tahoma"/>
          <w:lang w:val="el-GR"/>
        </w:rPr>
        <w:t>Προθεσμία παραλαβής προσφορών και διενέργεια διαγωνισμού</w:t>
      </w:r>
      <w:bookmarkEnd w:id="27"/>
      <w:bookmarkEnd w:id="28"/>
      <w:bookmarkEnd w:id="29"/>
      <w:bookmarkEnd w:id="30"/>
      <w:r w:rsidRPr="00603221">
        <w:rPr>
          <w:rFonts w:cs="Tahoma"/>
          <w:lang w:val="el-GR"/>
        </w:rPr>
        <w:t xml:space="preserve"> </w:t>
      </w:r>
    </w:p>
    <w:p w14:paraId="5015ABFF" w14:textId="5C0286FD"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AB50E3" w:rsidRPr="00AB50E3">
        <w:rPr>
          <w:b/>
          <w:bCs/>
          <w:lang w:val="el-GR" w:eastAsia="el-GR"/>
        </w:rPr>
        <w:t>26-04-2023</w:t>
      </w:r>
      <w:r w:rsidR="00AB50E3">
        <w:rPr>
          <w:lang w:val="el-GR" w:eastAsia="el-GR"/>
        </w:rPr>
        <w:t xml:space="preserve"> </w:t>
      </w:r>
      <w:r w:rsidRPr="00603221">
        <w:rPr>
          <w:lang w:val="el-GR" w:eastAsia="el-GR"/>
        </w:rPr>
        <w:t xml:space="preserve">και ώρα </w:t>
      </w:r>
      <w:r w:rsidR="00AB50E3" w:rsidRPr="00AB50E3">
        <w:rPr>
          <w:b/>
          <w:bCs/>
          <w:lang w:val="el-GR" w:eastAsia="el-GR"/>
        </w:rPr>
        <w:t>14:00</w:t>
      </w:r>
      <w:r w:rsidR="00B65D70" w:rsidRPr="00603221">
        <w:rPr>
          <w:lang w:val="el-GR" w:eastAsia="el-GR"/>
        </w:rPr>
        <w:t xml:space="preserve"> και η </w:t>
      </w:r>
      <w:r w:rsidR="00416246">
        <w:rPr>
          <w:color w:val="000000"/>
          <w:lang w:val="el-GR"/>
        </w:rPr>
        <w:t>η</w:t>
      </w:r>
      <w:r w:rsidR="00B65D70" w:rsidRPr="00603221">
        <w:rPr>
          <w:color w:val="000000"/>
          <w:lang w:val="el-GR"/>
        </w:rPr>
        <w:t xml:space="preserve">μερομηνία έναρξης υποβολής προσφορών είναι η </w:t>
      </w:r>
      <w:r w:rsidR="00AB50E3">
        <w:rPr>
          <w:b/>
          <w:bCs/>
          <w:lang w:val="el-GR" w:eastAsia="el-GR"/>
        </w:rPr>
        <w:t>11</w:t>
      </w:r>
      <w:r w:rsidR="00AB50E3" w:rsidRPr="00AB50E3">
        <w:rPr>
          <w:b/>
          <w:bCs/>
          <w:lang w:val="el-GR" w:eastAsia="el-GR"/>
        </w:rPr>
        <w:t>-04-2023</w:t>
      </w:r>
      <w:r w:rsidR="00AB50E3" w:rsidRPr="00C96424">
        <w:rPr>
          <w:lang w:val="el-GR" w:eastAsia="el-GR"/>
        </w:rPr>
        <w:t>.</w:t>
      </w:r>
    </w:p>
    <w:p w14:paraId="6A742B21" w14:textId="3925DD52"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665DD">
        <w:rPr>
          <w:b/>
          <w:lang w:val="el-GR"/>
        </w:rPr>
        <w:t>δύο</w:t>
      </w:r>
      <w:r w:rsidR="001C673F" w:rsidRPr="00603221">
        <w:rPr>
          <w:b/>
          <w:lang w:val="el-GR"/>
        </w:rPr>
        <w:t xml:space="preserve"> (</w:t>
      </w:r>
      <w:r w:rsidR="001665DD">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C96424" w:rsidRPr="00AB50E3">
        <w:rPr>
          <w:b/>
          <w:bCs/>
          <w:lang w:val="el-GR" w:eastAsia="el-GR"/>
        </w:rPr>
        <w:t>2</w:t>
      </w:r>
      <w:r w:rsidR="00C96424">
        <w:rPr>
          <w:b/>
          <w:bCs/>
          <w:lang w:val="el-GR" w:eastAsia="el-GR"/>
        </w:rPr>
        <w:t>8</w:t>
      </w:r>
      <w:r w:rsidR="00C96424" w:rsidRPr="00AB50E3">
        <w:rPr>
          <w:b/>
          <w:bCs/>
          <w:lang w:val="el-GR" w:eastAsia="el-GR"/>
        </w:rPr>
        <w:t>-04-2023</w:t>
      </w:r>
      <w:r w:rsidR="00C96424">
        <w:rPr>
          <w:lang w:val="el-GR" w:eastAsia="el-GR"/>
        </w:rPr>
        <w:t xml:space="preserve"> </w:t>
      </w:r>
      <w:r w:rsidR="00C96424" w:rsidRPr="00603221">
        <w:rPr>
          <w:lang w:val="el-GR" w:eastAsia="el-GR"/>
        </w:rPr>
        <w:t xml:space="preserve">και ώρα </w:t>
      </w:r>
      <w:r w:rsidR="00C96424" w:rsidRPr="00AB50E3">
        <w:rPr>
          <w:b/>
          <w:bCs/>
          <w:lang w:val="el-GR" w:eastAsia="el-GR"/>
        </w:rPr>
        <w:t>1</w:t>
      </w:r>
      <w:r w:rsidR="00C96424">
        <w:rPr>
          <w:b/>
          <w:bCs/>
          <w:lang w:val="el-GR" w:eastAsia="el-GR"/>
        </w:rPr>
        <w:t>0</w:t>
      </w:r>
      <w:r w:rsidR="00C96424" w:rsidRPr="00AB50E3">
        <w:rPr>
          <w:b/>
          <w:bCs/>
          <w:lang w:val="el-GR" w:eastAsia="el-GR"/>
        </w:rPr>
        <w:t>:00</w:t>
      </w:r>
      <w:r w:rsidR="00C96424" w:rsidRPr="00C96424">
        <w:rPr>
          <w:lang w:val="el-GR" w:eastAsia="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1" w:name="_Ref65241722"/>
      <w:bookmarkStart w:id="32" w:name="_Ref65241727"/>
      <w:bookmarkStart w:id="33" w:name="_Toc97194261"/>
      <w:bookmarkStart w:id="34" w:name="_Toc97194410"/>
      <w:bookmarkStart w:id="35" w:name="_Toc131687225"/>
      <w:r w:rsidRPr="00603221">
        <w:rPr>
          <w:rFonts w:cs="Tahoma"/>
          <w:lang w:val="el-GR"/>
        </w:rPr>
        <w:t>Δημοσιότητα</w:t>
      </w:r>
      <w:bookmarkEnd w:id="31"/>
      <w:bookmarkEnd w:id="32"/>
      <w:bookmarkEnd w:id="33"/>
      <w:bookmarkEnd w:id="34"/>
      <w:bookmarkEnd w:id="35"/>
    </w:p>
    <w:p w14:paraId="35918AE0" w14:textId="4EC55F25"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C96424">
        <w:rPr>
          <w:b/>
          <w:bCs/>
          <w:lang w:val="el-GR" w:eastAsia="el-GR"/>
        </w:rPr>
        <w:t>11</w:t>
      </w:r>
      <w:r w:rsidR="00C96424" w:rsidRPr="00AB50E3">
        <w:rPr>
          <w:b/>
          <w:bCs/>
          <w:lang w:val="el-GR" w:eastAsia="el-GR"/>
        </w:rPr>
        <w:t>-04-2023</w:t>
      </w:r>
      <w:r w:rsidR="00C96424" w:rsidRPr="00C96424">
        <w:rPr>
          <w:lang w:val="el-GR" w:eastAsia="el-GR"/>
        </w:rPr>
        <w:t>.</w:t>
      </w:r>
      <w:r w:rsidR="003355E7" w:rsidRPr="00603221">
        <w:rPr>
          <w:lang w:val="el-GR"/>
        </w:rPr>
        <w:t xml:space="preserve"> </w:t>
      </w:r>
    </w:p>
    <w:p w14:paraId="2B898007" w14:textId="1E6E71DB" w:rsidR="00821852" w:rsidRDefault="00821852" w:rsidP="00C63081">
      <w:pPr>
        <w:spacing w:after="240"/>
        <w:rPr>
          <w:lang w:val="el-GR"/>
        </w:rPr>
      </w:pPr>
      <w:r w:rsidRPr="006B3C5C">
        <w:rPr>
          <w:lang w:val="el-GR"/>
        </w:rPr>
        <w:t xml:space="preserve">Τα έγγραφα της σύμβασης </w:t>
      </w:r>
      <w:bookmarkStart w:id="36" w:name="_Hlk75874003"/>
      <w:r w:rsidRPr="006B3C5C">
        <w:rPr>
          <w:lang w:val="el-GR"/>
        </w:rPr>
        <w:t xml:space="preserve">της παρούσας Διακήρυξης καταχωρήθηκαν </w:t>
      </w:r>
      <w:bookmarkEnd w:id="36"/>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C96424">
        <w:rPr>
          <w:b/>
          <w:bCs/>
          <w:lang w:val="el-GR" w:eastAsia="el-GR"/>
        </w:rPr>
        <w:t>11</w:t>
      </w:r>
      <w:r w:rsidR="00C96424" w:rsidRPr="00AB50E3">
        <w:rPr>
          <w:b/>
          <w:bCs/>
          <w:lang w:val="el-GR" w:eastAsia="el-GR"/>
        </w:rPr>
        <w:t>-04-2023</w:t>
      </w:r>
      <w:r w:rsidRPr="006B3C5C">
        <w:rPr>
          <w:lang w:val="el-GR"/>
        </w:rPr>
        <w:t>, η οποία έλαβε Συστημικό Αύξοντα Αριθμό</w:t>
      </w:r>
      <w:bookmarkStart w:id="37" w:name="_Hlk75874030"/>
      <w:r w:rsidRPr="006B3C5C">
        <w:rPr>
          <w:lang w:val="el-GR"/>
        </w:rPr>
        <w:t xml:space="preserve">: </w:t>
      </w:r>
      <w:r w:rsidR="00507BF8" w:rsidRPr="00507BF8">
        <w:rPr>
          <w:b/>
          <w:bCs/>
          <w:lang w:val="el-GR"/>
        </w:rPr>
        <w:t>189970</w:t>
      </w:r>
      <w:r w:rsidRPr="00507BF8">
        <w:rPr>
          <w:b/>
          <w:bCs/>
          <w:lang w:val="el-GR"/>
        </w:rPr>
        <w:t xml:space="preserve"> </w:t>
      </w:r>
      <w:bookmarkEnd w:id="37"/>
      <w:r w:rsidRPr="006B3C5C">
        <w:rPr>
          <w:lang w:val="el-GR"/>
        </w:rPr>
        <w:t>και αναρτήθηκαν στη Διαδικτυακή Πύλη (</w:t>
      </w:r>
      <w:hyperlink r:id="rId17" w:history="1">
        <w:r w:rsidRPr="00012FAE">
          <w:rPr>
            <w:rStyle w:val="-"/>
            <w:lang w:val="el-GR"/>
          </w:rPr>
          <w:t>www.promitheus.gov.gr</w:t>
        </w:r>
      </w:hyperlink>
      <w:r w:rsidRPr="006B3C5C">
        <w:rPr>
          <w:lang w:val="el-GR"/>
        </w:rPr>
        <w:t>) του ΟΠΣ ΕΣΗΔΗΣ</w:t>
      </w:r>
      <w:r>
        <w:rPr>
          <w:lang w:val="el-GR"/>
        </w:rPr>
        <w:t>.</w:t>
      </w:r>
    </w:p>
    <w:p w14:paraId="55015F6A" w14:textId="37EAD9C5" w:rsidR="00181C40" w:rsidRDefault="005452CE" w:rsidP="00C63081">
      <w:pPr>
        <w:spacing w:after="240"/>
        <w:rPr>
          <w:lang w:val="el-GR"/>
        </w:rPr>
      </w:pPr>
      <w:r>
        <w:rPr>
          <w:lang w:val="el-GR"/>
        </w:rPr>
        <w:t>Η προκήρυξη (πε</w:t>
      </w:r>
      <w:r w:rsidR="00181C40" w:rsidRPr="00181C40">
        <w:rPr>
          <w:lang w:val="el-GR"/>
        </w:rPr>
        <w:t>ρίληψη της παρούσας Διακήρυξης</w:t>
      </w:r>
      <w:r>
        <w:rPr>
          <w:lang w:val="el-GR"/>
        </w:rPr>
        <w:t>)</w:t>
      </w:r>
      <w:r w:rsidR="00181C40" w:rsidRPr="00181C40">
        <w:rPr>
          <w:lang w:val="el-GR"/>
        </w:rPr>
        <w:t xml:space="preserve"> όπως προβλέπεται στην περίπτωση </w:t>
      </w:r>
      <w:bookmarkStart w:id="38"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38"/>
      <w:r w:rsidR="00181C40" w:rsidRPr="00181C40">
        <w:rPr>
          <w:lang w:val="el-GR"/>
        </w:rPr>
        <w:t xml:space="preserve">της παραγράφου 3 του άρθρου 76 του Ν.4727/23-09-2020 (ΦΕΚ/Α/184/23.09.2020),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181C40" w:rsidRPr="00603221">
        <w:rPr>
          <w:lang w:val="el-GR" w:eastAsia="el-GR"/>
        </w:rPr>
        <w:t xml:space="preserve">στις </w:t>
      </w:r>
      <w:r w:rsidR="00C96424">
        <w:rPr>
          <w:b/>
          <w:bCs/>
          <w:lang w:val="el-GR" w:eastAsia="el-GR"/>
        </w:rPr>
        <w:t>11</w:t>
      </w:r>
      <w:r w:rsidR="00C96424" w:rsidRPr="00AB50E3">
        <w:rPr>
          <w:b/>
          <w:bCs/>
          <w:lang w:val="el-GR" w:eastAsia="el-GR"/>
        </w:rPr>
        <w:t>-04-2023</w:t>
      </w:r>
      <w:r w:rsidR="00C96424" w:rsidRPr="00C96424">
        <w:rPr>
          <w:lang w:val="el-GR" w:eastAsia="el-GR"/>
        </w:rPr>
        <w:t>.</w:t>
      </w:r>
    </w:p>
    <w:p w14:paraId="5A0DD1FC" w14:textId="0142E1D5"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8"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C96424">
        <w:rPr>
          <w:b/>
          <w:bCs/>
          <w:lang w:eastAsia="el-GR"/>
        </w:rPr>
        <w:t>11</w:t>
      </w:r>
      <w:r w:rsidR="00C96424" w:rsidRPr="00AB50E3">
        <w:rPr>
          <w:b/>
          <w:bCs/>
          <w:lang w:eastAsia="el-GR"/>
        </w:rPr>
        <w:t>-04-2023</w:t>
      </w:r>
      <w:r w:rsidR="00C96424" w:rsidRPr="00C96424">
        <w:rPr>
          <w:lang w:eastAsia="el-GR"/>
        </w:rPr>
        <w:t>.</w:t>
      </w:r>
      <w:r w:rsidRPr="00603221">
        <w:rPr>
          <w:i/>
          <w:iCs/>
          <w:color w:val="5B9BD5"/>
          <w:kern w:val="1"/>
        </w:rPr>
        <w:t xml:space="preserve"> </w:t>
      </w:r>
    </w:p>
    <w:p w14:paraId="5F3DA8A8" w14:textId="77777777" w:rsidR="00441D66" w:rsidRPr="00745634" w:rsidRDefault="00441D66" w:rsidP="002F2BED">
      <w:pPr>
        <w:rPr>
          <w:lang w:val="el-GR"/>
        </w:rPr>
      </w:pP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39" w:name="_Toc97194262"/>
      <w:bookmarkStart w:id="40" w:name="_Toc97194411"/>
      <w:bookmarkStart w:id="41" w:name="_Toc131687226"/>
      <w:r w:rsidRPr="00603221">
        <w:rPr>
          <w:rFonts w:cs="Tahoma"/>
          <w:lang w:val="el-GR"/>
        </w:rPr>
        <w:t>Αρχές εφαρμοζόμενες στη διαδικασία σύναψης</w:t>
      </w:r>
      <w:bookmarkEnd w:id="39"/>
      <w:bookmarkEnd w:id="40"/>
      <w:bookmarkEnd w:id="41"/>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60FE2FA1"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12E1B049" w14:textId="517E0B9D"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17B55F16" w14:textId="77777777" w:rsidR="00092ADB" w:rsidRPr="00603221" w:rsidRDefault="00092ADB" w:rsidP="006726E4">
      <w:pPr>
        <w:pStyle w:val="1"/>
        <w:rPr>
          <w:rFonts w:cs="Tahoma"/>
          <w:sz w:val="22"/>
          <w:szCs w:val="22"/>
        </w:rPr>
      </w:pPr>
      <w:r w:rsidRPr="00603221">
        <w:rPr>
          <w:rFonts w:cs="Tahoma"/>
          <w:sz w:val="22"/>
          <w:szCs w:val="22"/>
          <w:lang w:val="el-GR"/>
        </w:rPr>
        <w:tab/>
      </w:r>
      <w:bookmarkStart w:id="42" w:name="_Toc97194412"/>
      <w:bookmarkStart w:id="43" w:name="_Toc131687227"/>
      <w:r w:rsidRPr="00603221">
        <w:rPr>
          <w:rFonts w:cs="Tahoma"/>
          <w:sz w:val="22"/>
          <w:szCs w:val="22"/>
        </w:rPr>
        <w:t>ΓΕΝΙΚΟΙ ΚΑΙ ΕΙΔΙΚΟΙ ΟΡΟΙ ΣΥΜΜΕΤΟΧΗΣ</w:t>
      </w:r>
      <w:bookmarkEnd w:id="42"/>
      <w:bookmarkEnd w:id="43"/>
    </w:p>
    <w:p w14:paraId="240D7CED" w14:textId="77777777" w:rsidR="00092ADB" w:rsidRPr="00603221" w:rsidRDefault="00092ADB" w:rsidP="003A109E">
      <w:pPr>
        <w:pStyle w:val="2"/>
        <w:rPr>
          <w:rFonts w:cs="Tahoma"/>
          <w:lang w:val="el-GR"/>
        </w:rPr>
      </w:pPr>
      <w:bookmarkStart w:id="44" w:name="__RefHeading___Toc491949729"/>
      <w:bookmarkStart w:id="45" w:name="__RefHeading___Toc491949730"/>
      <w:bookmarkStart w:id="46" w:name="_Hlk494445205"/>
      <w:bookmarkEnd w:id="44"/>
      <w:bookmarkEnd w:id="45"/>
      <w:r w:rsidRPr="00603221">
        <w:rPr>
          <w:rFonts w:cs="Tahoma"/>
          <w:lang w:val="el-GR"/>
        </w:rPr>
        <w:tab/>
      </w:r>
      <w:bookmarkStart w:id="47" w:name="_Toc97194263"/>
      <w:bookmarkStart w:id="48" w:name="_Toc97194413"/>
      <w:bookmarkStart w:id="49" w:name="_Toc131687228"/>
      <w:r w:rsidRPr="00603221">
        <w:rPr>
          <w:rFonts w:cs="Tahoma"/>
          <w:lang w:val="el-GR"/>
        </w:rPr>
        <w:t>Γενικές Πληροφορίες</w:t>
      </w:r>
      <w:bookmarkEnd w:id="47"/>
      <w:bookmarkEnd w:id="48"/>
      <w:bookmarkEnd w:id="49"/>
    </w:p>
    <w:p w14:paraId="347E50D6" w14:textId="77777777" w:rsidR="008338F0" w:rsidRPr="00603221" w:rsidRDefault="003355E7" w:rsidP="000631F7">
      <w:pPr>
        <w:pStyle w:val="3"/>
        <w:ind w:left="1276"/>
        <w:rPr>
          <w:lang w:val="el-GR"/>
        </w:rPr>
      </w:pPr>
      <w:bookmarkStart w:id="50" w:name="_Toc97194264"/>
      <w:bookmarkStart w:id="51" w:name="_Toc97194414"/>
      <w:bookmarkStart w:id="52" w:name="_Toc131687229"/>
      <w:bookmarkEnd w:id="46"/>
      <w:r w:rsidRPr="00603221">
        <w:rPr>
          <w:lang w:val="el-GR"/>
        </w:rPr>
        <w:t>Έγγραφα της σύμβασης</w:t>
      </w:r>
      <w:bookmarkEnd w:id="50"/>
      <w:bookmarkEnd w:id="51"/>
      <w:bookmarkEnd w:id="52"/>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61B446C3" w14:textId="3D2A4617" w:rsidR="008338F0" w:rsidRPr="003F2A53" w:rsidRDefault="003355E7">
      <w:pPr>
        <w:numPr>
          <w:ilvl w:val="0"/>
          <w:numId w:val="3"/>
        </w:numPr>
        <w:spacing w:after="40"/>
        <w:ind w:left="567" w:hanging="567"/>
        <w:rPr>
          <w:rFonts w:eastAsia="Calibri"/>
          <w:lang w:val="el-GR"/>
        </w:rPr>
      </w:pPr>
      <w:r w:rsidRPr="003F2A53">
        <w:rPr>
          <w:lang w:val="el-GR"/>
        </w:rPr>
        <w:t>η παρούσα Διακήρυξη</w:t>
      </w:r>
      <w:r w:rsidR="006B6AD9" w:rsidRPr="003F2A53">
        <w:rPr>
          <w:lang w:val="el-GR"/>
        </w:rPr>
        <w:t xml:space="preserve"> </w:t>
      </w:r>
      <w:r w:rsidRPr="003F2A53">
        <w:rPr>
          <w:lang w:val="el-GR"/>
        </w:rPr>
        <w:t>με τα Παραρτήματα που αποτελούν αναπόσπαστο μέρος αυτής</w:t>
      </w:r>
    </w:p>
    <w:p w14:paraId="5C0B8E50" w14:textId="4366439C" w:rsidR="008338F0" w:rsidRPr="003F2A53" w:rsidRDefault="003355E7">
      <w:pPr>
        <w:numPr>
          <w:ilvl w:val="0"/>
          <w:numId w:val="3"/>
        </w:numPr>
        <w:spacing w:after="40"/>
        <w:ind w:left="567" w:hanging="567"/>
        <w:rPr>
          <w:lang w:val="el-GR"/>
        </w:rPr>
      </w:pPr>
      <w:r w:rsidRPr="003F2A53">
        <w:rPr>
          <w:lang w:val="el-GR"/>
        </w:rPr>
        <w:t>το</w:t>
      </w:r>
      <w:r w:rsidR="00E1337D" w:rsidRPr="003F2A53">
        <w:rPr>
          <w:lang w:val="el-GR"/>
        </w:rPr>
        <w:t xml:space="preserve"> </w:t>
      </w:r>
      <w:r w:rsidRPr="003F2A53">
        <w:rPr>
          <w:lang w:val="el-GR"/>
        </w:rPr>
        <w:t>Ευρωπαϊκό Ενιαίο Έγγραφο Σύμβασης [ΕΕΕΣ]</w:t>
      </w:r>
    </w:p>
    <w:p w14:paraId="425F8D58" w14:textId="38361AAB" w:rsidR="008338F0" w:rsidRDefault="003355E7">
      <w:pPr>
        <w:numPr>
          <w:ilvl w:val="0"/>
          <w:numId w:val="3"/>
        </w:numPr>
        <w:spacing w:after="40"/>
        <w:ind w:left="567" w:hanging="567"/>
        <w:rPr>
          <w:lang w:val="el-GR"/>
        </w:rPr>
      </w:pPr>
      <w:r w:rsidRPr="003F2A53">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66BE5397" w14:textId="3964A524" w:rsidR="008338F0" w:rsidRPr="00EE24BC" w:rsidRDefault="00062F74" w:rsidP="00EE24BC">
      <w:pPr>
        <w:pStyle w:val="aff"/>
        <w:numPr>
          <w:ilvl w:val="0"/>
          <w:numId w:val="3"/>
        </w:numPr>
        <w:ind w:left="567" w:hanging="567"/>
        <w:rPr>
          <w:lang w:val="el-GR"/>
        </w:rPr>
      </w:pPr>
      <w:r w:rsidRPr="00062F74">
        <w:rPr>
          <w:lang w:val="el-GR"/>
        </w:rPr>
        <w:t xml:space="preserve">το σχέδιο της σύμβασης με τα Παραρτήματά της </w:t>
      </w:r>
    </w:p>
    <w:p w14:paraId="5F534ECE" w14:textId="5308873B" w:rsidR="000631F7" w:rsidRDefault="000631F7" w:rsidP="000631F7">
      <w:pPr>
        <w:spacing w:after="40"/>
        <w:rPr>
          <w:lang w:val="el-GR"/>
        </w:rPr>
      </w:pPr>
    </w:p>
    <w:p w14:paraId="0938D59A" w14:textId="77777777" w:rsidR="00533E9E" w:rsidRDefault="00533E9E" w:rsidP="000631F7">
      <w:pPr>
        <w:spacing w:after="40"/>
        <w:rPr>
          <w:lang w:val="el-GR"/>
        </w:rPr>
      </w:pPr>
    </w:p>
    <w:p w14:paraId="2E99B3E7" w14:textId="77777777" w:rsidR="008338F0" w:rsidRPr="00603221" w:rsidRDefault="003355E7" w:rsidP="000631F7">
      <w:pPr>
        <w:pStyle w:val="3"/>
        <w:ind w:left="1276"/>
        <w:rPr>
          <w:lang w:val="el-GR"/>
        </w:rPr>
      </w:pPr>
      <w:bookmarkStart w:id="53" w:name="_Toc97194265"/>
      <w:bookmarkStart w:id="54" w:name="_Toc97194415"/>
      <w:bookmarkStart w:id="55" w:name="_Toc131687230"/>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3"/>
      <w:bookmarkEnd w:id="54"/>
      <w:bookmarkEnd w:id="55"/>
    </w:p>
    <w:p w14:paraId="59977BE9" w14:textId="4CA5C51C"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19"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6" w:name="_Ref75870613"/>
      <w:bookmarkStart w:id="57" w:name="_Toc97194266"/>
      <w:bookmarkStart w:id="58" w:name="_Toc97194416"/>
      <w:bookmarkStart w:id="59" w:name="_Toc131687231"/>
      <w:r w:rsidRPr="00603221">
        <w:rPr>
          <w:lang w:val="el-GR"/>
        </w:rPr>
        <w:t>Παροχή Διευκρινίσεων</w:t>
      </w:r>
      <w:bookmarkEnd w:id="56"/>
      <w:bookmarkEnd w:id="57"/>
      <w:bookmarkEnd w:id="58"/>
      <w:bookmarkEnd w:id="59"/>
    </w:p>
    <w:p w14:paraId="04A6955A" w14:textId="221AAE20"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A96C33">
        <w:rPr>
          <w:b/>
          <w:bCs/>
          <w:lang w:val="el-GR" w:eastAsia="el-GR"/>
        </w:rPr>
        <w:t>18</w:t>
      </w:r>
      <w:r w:rsidR="00A96C33" w:rsidRPr="00AB50E3">
        <w:rPr>
          <w:b/>
          <w:bCs/>
          <w:lang w:val="el-GR" w:eastAsia="el-GR"/>
        </w:rPr>
        <w:t>-04-2023</w:t>
      </w:r>
      <w:r w:rsidRPr="00603221">
        <w:rPr>
          <w:lang w:val="el-GR"/>
        </w:rPr>
        <w:t xml:space="preserve"> 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0"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2A81ABCC" w14:textId="298EEB2D"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4BA88A46" w14:textId="77777777" w:rsidR="00784CFD" w:rsidRPr="006B2C94" w:rsidRDefault="00784CFD" w:rsidP="00784CFD">
      <w:pPr>
        <w:rPr>
          <w:lang w:val="el-GR"/>
        </w:rPr>
      </w:pPr>
    </w:p>
    <w:p w14:paraId="359253A7" w14:textId="77777777" w:rsidR="008338F0" w:rsidRPr="00603221" w:rsidRDefault="003355E7" w:rsidP="000631F7">
      <w:pPr>
        <w:pStyle w:val="3"/>
        <w:ind w:left="1276"/>
        <w:rPr>
          <w:lang w:val="el-GR"/>
        </w:rPr>
      </w:pPr>
      <w:bookmarkStart w:id="60" w:name="_Ref75870681"/>
      <w:bookmarkStart w:id="61" w:name="_Toc97194267"/>
      <w:bookmarkStart w:id="62" w:name="_Toc97194417"/>
      <w:bookmarkStart w:id="63" w:name="_Toc131687232"/>
      <w:r w:rsidRPr="00603221">
        <w:rPr>
          <w:lang w:val="el-GR"/>
        </w:rPr>
        <w:t>Γλώσσα</w:t>
      </w:r>
      <w:bookmarkEnd w:id="60"/>
      <w:bookmarkEnd w:id="61"/>
      <w:bookmarkEnd w:id="62"/>
      <w:bookmarkEnd w:id="63"/>
    </w:p>
    <w:p w14:paraId="499FF885" w14:textId="2A7606A8"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4120C1E3"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52977C08" w14:textId="77777777" w:rsidR="005A6D30" w:rsidRPr="00603221" w:rsidRDefault="005A6D30">
      <w:pPr>
        <w:rPr>
          <w:color w:val="000000"/>
          <w:lang w:val="el-GR"/>
        </w:rPr>
      </w:pP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4" w:name="_Ref496624630"/>
      <w:bookmarkStart w:id="65" w:name="_Ref496624815"/>
      <w:bookmarkStart w:id="66" w:name="_Ref496625091"/>
      <w:bookmarkStart w:id="67" w:name="_Toc97194268"/>
      <w:bookmarkStart w:id="68" w:name="_Toc97194418"/>
      <w:bookmarkStart w:id="69" w:name="_Toc131687233"/>
      <w:r w:rsidRPr="00603221">
        <w:rPr>
          <w:lang w:val="el-GR"/>
        </w:rPr>
        <w:t>Εγγυήσεις</w:t>
      </w:r>
      <w:bookmarkEnd w:id="64"/>
      <w:bookmarkEnd w:id="65"/>
      <w:bookmarkEnd w:id="66"/>
      <w:bookmarkEnd w:id="67"/>
      <w:bookmarkEnd w:id="68"/>
      <w:bookmarkEnd w:id="69"/>
    </w:p>
    <w:p w14:paraId="00B15F19" w14:textId="77777777" w:rsidR="008338F0" w:rsidRDefault="006771AF" w:rsidP="0054025C">
      <w:pPr>
        <w:rPr>
          <w:color w:val="000000"/>
          <w:lang w:val="el-GR"/>
        </w:rPr>
      </w:pPr>
      <w:bookmarkStart w:id="70"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1"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1"/>
    </w:p>
    <w:p w14:paraId="401DC43E" w14:textId="2F72007D"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72081D" w:rsidRPr="00300DF4">
        <w:rPr>
          <w:color w:val="000000"/>
          <w:lang w:val="el-GR"/>
        </w:rPr>
        <w:t xml:space="preserve"> </w:t>
      </w:r>
      <w:r w:rsidR="0072081D">
        <w:rPr>
          <w:color w:val="000000"/>
          <w:lang w:val="el-GR"/>
        </w:rPr>
        <w:t>ημερομηνία 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6BEE453F"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w:t>
      </w:r>
      <w:r w:rsidR="004F7285">
        <w:rPr>
          <w:color w:val="000000"/>
          <w:lang w:val="el-GR"/>
        </w:rPr>
        <w:t xml:space="preserve"> </w:t>
      </w:r>
      <w:r w:rsidR="004F7285">
        <w:rPr>
          <w:color w:val="000000"/>
          <w:lang w:val="en-US"/>
        </w:rPr>
        <w:t>VIII</w:t>
      </w:r>
      <w:r w:rsidRPr="00603221">
        <w:rPr>
          <w:color w:val="000000"/>
          <w:lang w:val="el-GR"/>
        </w:rPr>
        <w:t xml:space="preserve">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2" w:name="_Toc97194269"/>
      <w:bookmarkStart w:id="73" w:name="_Toc97194419"/>
      <w:bookmarkStart w:id="74" w:name="_Toc131687234"/>
      <w:r w:rsidRPr="000A60A0">
        <w:rPr>
          <w:lang w:val="el-GR"/>
        </w:rPr>
        <w:t>Προστασία Προσωπικών Δεδομένων</w:t>
      </w:r>
      <w:bookmarkEnd w:id="72"/>
      <w:bookmarkEnd w:id="73"/>
      <w:bookmarkEnd w:id="74"/>
      <w:r w:rsidRPr="000A60A0">
        <w:rPr>
          <w:lang w:val="el-GR"/>
        </w:rPr>
        <w:t xml:space="preserve"> </w:t>
      </w:r>
    </w:p>
    <w:p w14:paraId="3BC1122F" w14:textId="3A96B12C"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w:t>
      </w:r>
      <w:r w:rsidR="0022021B">
        <w:rPr>
          <w:lang w:val="en-US"/>
        </w:rPr>
        <w:t>X</w:t>
      </w:r>
      <w:r w:rsidR="00600F4E">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70"/>
    <w:p w14:paraId="0A47A717" w14:textId="77777777" w:rsidR="008338F0" w:rsidRPr="00603221" w:rsidRDefault="003355E7" w:rsidP="003A109E">
      <w:pPr>
        <w:pStyle w:val="2"/>
        <w:rPr>
          <w:rFonts w:cs="Tahoma"/>
          <w:lang w:val="el-GR"/>
        </w:rPr>
      </w:pPr>
      <w:r w:rsidRPr="00603221">
        <w:rPr>
          <w:rFonts w:cs="Tahoma"/>
          <w:lang w:val="el-GR"/>
        </w:rPr>
        <w:tab/>
      </w:r>
      <w:bookmarkStart w:id="75" w:name="_Toc97194270"/>
      <w:bookmarkStart w:id="76" w:name="_Toc97194420"/>
      <w:bookmarkStart w:id="77" w:name="_Toc131687235"/>
      <w:r w:rsidRPr="00603221">
        <w:rPr>
          <w:rFonts w:cs="Tahoma"/>
          <w:lang w:val="el-GR"/>
        </w:rPr>
        <w:t>Δικαίωμα Συμμετοχής - Κριτήρια Ποιοτικής Επιλογής</w:t>
      </w:r>
      <w:bookmarkEnd w:id="75"/>
      <w:bookmarkEnd w:id="76"/>
      <w:bookmarkEnd w:id="77"/>
    </w:p>
    <w:p w14:paraId="79E1C284" w14:textId="77777777" w:rsidR="008338F0" w:rsidRPr="00603221" w:rsidRDefault="003355E7" w:rsidP="0072750F">
      <w:pPr>
        <w:pStyle w:val="3"/>
        <w:ind w:left="1276"/>
        <w:rPr>
          <w:lang w:val="el-GR"/>
        </w:rPr>
      </w:pPr>
      <w:bookmarkStart w:id="78" w:name="_Ref496541397"/>
      <w:bookmarkStart w:id="79" w:name="_Toc97194271"/>
      <w:bookmarkStart w:id="80" w:name="_Toc97194421"/>
      <w:bookmarkStart w:id="81" w:name="_Toc131687236"/>
      <w:r w:rsidRPr="00603221">
        <w:rPr>
          <w:lang w:val="el-GR"/>
        </w:rPr>
        <w:t>Δικαιούμενοι συμμετοχής</w:t>
      </w:r>
      <w:bookmarkEnd w:id="78"/>
      <w:bookmarkEnd w:id="79"/>
      <w:bookmarkEnd w:id="80"/>
      <w:bookmarkEnd w:id="81"/>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56519CA"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2922809" w14:textId="77777777" w:rsidR="009F688B" w:rsidRPr="003E44A9" w:rsidRDefault="00E97E4D" w:rsidP="009F688B">
      <w:pPr>
        <w:rPr>
          <w:lang w:val="el-GR"/>
        </w:rPr>
      </w:pPr>
      <w:bookmarkStart w:id="82" w:name="_Hlk118712403"/>
      <w:r w:rsidRPr="00E97E4D">
        <w:rPr>
          <w:b/>
          <w:bCs/>
          <w:lang w:val="el-GR"/>
        </w:rPr>
        <w:t>2.</w:t>
      </w:r>
      <w:r w:rsidRPr="00E97E4D">
        <w:rPr>
          <w:lang w:val="el-GR"/>
        </w:rPr>
        <w:t xml:space="preserve"> </w:t>
      </w:r>
      <w:r w:rsidR="009F688B" w:rsidRPr="003E44A9">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009F688B" w:rsidRPr="003E44A9">
        <w:rPr>
          <w:lang w:val="el-GR"/>
        </w:rPr>
        <w:t>στ</w:t>
      </w:r>
      <w:proofErr w:type="spellEnd"/>
      <w:r w:rsidR="009F688B" w:rsidRPr="003E44A9">
        <w:rPr>
          <w:lang w:val="el-GR"/>
        </w:rPr>
        <w:t xml:space="preserve">) και η) έως ι) της οδηγίας 2014/24/ΕΕ, του άρθρου 18, του άρθρου 21 στοιχεία β) έως ε), και ζ) έως θ) και των άρθρων 29 και 30 </w:t>
      </w:r>
      <w:proofErr w:type="spellStart"/>
      <w:r w:rsidR="009F688B" w:rsidRPr="003E44A9">
        <w:rPr>
          <w:lang w:val="el-GR"/>
        </w:rPr>
        <w:t>τηςοδηγίας</w:t>
      </w:r>
      <w:proofErr w:type="spellEnd"/>
      <w:r w:rsidR="009F688B" w:rsidRPr="003E44A9">
        <w:rPr>
          <w:lang w:val="el-GR"/>
        </w:rPr>
        <w:t xml:space="preserve"> 2014/25/ΕΕ, καθώς και του άρθρου 13 στοιχεία α) έως δ), </w:t>
      </w:r>
      <w:proofErr w:type="spellStart"/>
      <w:r w:rsidR="009F688B" w:rsidRPr="003E44A9">
        <w:rPr>
          <w:lang w:val="el-GR"/>
        </w:rPr>
        <w:t>στ</w:t>
      </w:r>
      <w:proofErr w:type="spellEnd"/>
      <w:r w:rsidR="009F688B" w:rsidRPr="003E44A9">
        <w:rPr>
          <w:lang w:val="el-GR"/>
        </w:rPr>
        <w:t>) έως η) και ι) της οδηγίας 2009/81/ΕΚ, σε ή με:</w:t>
      </w:r>
    </w:p>
    <w:p w14:paraId="7C16AC45"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0CDBCC74"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1C6F3A89"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3E44A9">
        <w:rPr>
          <w:lang w:val="el-GR"/>
        </w:rPr>
        <w:t>υποπαρ</w:t>
      </w:r>
      <w:proofErr w:type="spellEnd"/>
      <w:r w:rsidRPr="003E44A9">
        <w:rPr>
          <w:lang w:val="el-GR"/>
        </w:rPr>
        <w:t xml:space="preserve">. 2.4.3.1 και το </w:t>
      </w:r>
      <w:r>
        <w:rPr>
          <w:lang w:val="el-GR"/>
        </w:rPr>
        <w:fldChar w:fldCharType="begin"/>
      </w:r>
      <w:r>
        <w:rPr>
          <w:lang w:val="el-GR"/>
        </w:rPr>
        <w:instrText xml:space="preserve"> REF _Ref494118533 \h </w:instrText>
      </w:r>
      <w:r>
        <w:rPr>
          <w:lang w:val="el-GR"/>
        </w:rPr>
      </w:r>
      <w:r>
        <w:rPr>
          <w:lang w:val="el-GR"/>
        </w:rPr>
        <w:fldChar w:fldCharType="separate"/>
      </w:r>
      <w:r w:rsidR="00AF2362" w:rsidRPr="00603221">
        <w:rPr>
          <w:lang w:val="el-GR"/>
        </w:rPr>
        <w:t xml:space="preserve">ΠΑΡΑΡΤΗΜΑ </w:t>
      </w:r>
      <w:r w:rsidR="00AF2362" w:rsidRPr="00603221">
        <w:t>VI</w:t>
      </w:r>
      <w:r w:rsidR="00AF2362" w:rsidRPr="00603221">
        <w:rPr>
          <w:lang w:val="el-GR"/>
        </w:rPr>
        <w:t>Ι – Άλλες Δηλώσεις</w:t>
      </w:r>
      <w:r>
        <w:rPr>
          <w:lang w:val="el-GR"/>
        </w:rPr>
        <w:fldChar w:fldCharType="end"/>
      </w:r>
      <w:r>
        <w:rPr>
          <w:lang w:val="el-GR"/>
        </w:rPr>
        <w:t xml:space="preserve"> </w:t>
      </w:r>
      <w:r w:rsidRPr="003E44A9">
        <w:rPr>
          <w:lang w:val="el-GR"/>
        </w:rPr>
        <w:t>της παρούσας».</w:t>
      </w:r>
      <w:r w:rsidRPr="002A09CC">
        <w:rPr>
          <w:lang w:val="el-GR"/>
        </w:rPr>
        <w:t xml:space="preserve"> </w:t>
      </w:r>
    </w:p>
    <w:bookmarkEnd w:id="82"/>
    <w:p w14:paraId="4D40C3F7" w14:textId="0544C180" w:rsidR="00E97E4D" w:rsidRPr="00E97E4D" w:rsidRDefault="00E97E4D" w:rsidP="00E97E4D">
      <w:pPr>
        <w:spacing w:before="240"/>
        <w:rPr>
          <w:lang w:val="el-GR"/>
        </w:rPr>
      </w:pPr>
    </w:p>
    <w:p w14:paraId="5EBAA89E" w14:textId="62EB1CE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4DC3165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603221">
        <w:rPr>
          <w:lang w:val="el-GR"/>
        </w:rPr>
        <w:t>ολόκληρον</w:t>
      </w:r>
      <w:proofErr w:type="spellEnd"/>
      <w:r w:rsidR="003355E7" w:rsidRPr="00603221">
        <w:rPr>
          <w:lang w:val="el-GR"/>
        </w:rPr>
        <w:t>.</w:t>
      </w:r>
      <w:r w:rsidR="00E1337D" w:rsidRPr="00603221">
        <w:rPr>
          <w:rStyle w:val="FootnoteReference2"/>
          <w:lang w:val="el-GR"/>
        </w:rPr>
        <w:t xml:space="preserve"> </w:t>
      </w:r>
    </w:p>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3" w:name="_Ref496542081"/>
      <w:bookmarkStart w:id="84" w:name="_Toc97194272"/>
      <w:bookmarkStart w:id="85" w:name="_Toc97194422"/>
      <w:bookmarkStart w:id="86" w:name="_Toc131687237"/>
      <w:r w:rsidRPr="00603221">
        <w:rPr>
          <w:lang w:val="el-GR"/>
        </w:rPr>
        <w:t>Εγγύηση συμμετοχής</w:t>
      </w:r>
      <w:bookmarkEnd w:id="83"/>
      <w:bookmarkEnd w:id="84"/>
      <w:bookmarkEnd w:id="85"/>
      <w:bookmarkEnd w:id="86"/>
    </w:p>
    <w:p w14:paraId="075B8B68" w14:textId="2F15592A" w:rsidR="00C960CF" w:rsidRPr="00603221" w:rsidRDefault="003355E7" w:rsidP="00AB0AFA">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AB0AFA" w:rsidRPr="00AB0AFA">
        <w:rPr>
          <w:lang w:val="el-GR"/>
        </w:rPr>
        <w:t xml:space="preserve">«ΠΑΡΑΡΤΗΜΑ VIII – Υποδείγματα Εγγυητικών Επιστολών» </w:t>
      </w:r>
      <w:r w:rsidR="00C960CF" w:rsidRPr="00603221">
        <w:rPr>
          <w:lang w:val="el-GR"/>
        </w:rPr>
        <w:t>της παρούσας</w:t>
      </w:r>
      <w:r w:rsidRPr="00603221">
        <w:rPr>
          <w:lang w:val="el-GR"/>
        </w:rPr>
        <w:t>.</w:t>
      </w:r>
    </w:p>
    <w:p w14:paraId="37E366F6" w14:textId="3B578F3D" w:rsidR="00DF0C2D" w:rsidRPr="00603221" w:rsidRDefault="00DF0C2D" w:rsidP="003E44A9">
      <w:pPr>
        <w:suppressAutoHyphens w:val="0"/>
        <w:spacing w:after="0"/>
        <w:rPr>
          <w:lang w:val="el-GR"/>
        </w:rPr>
      </w:pPr>
      <w:r w:rsidRPr="003E44A9">
        <w:rPr>
          <w:lang w:val="el-GR"/>
        </w:rPr>
        <w:t xml:space="preserve">Το ποσό της εγγυητικής επιστολής θα πρέπει να καλύπτει σε ευρώ (€) ποσοστό </w:t>
      </w:r>
      <w:r w:rsidR="003E44A9" w:rsidRPr="00723994">
        <w:rPr>
          <w:b/>
          <w:bCs/>
          <w:lang w:val="el-GR"/>
        </w:rPr>
        <w:t>2</w:t>
      </w:r>
      <w:r w:rsidRPr="00723994">
        <w:rPr>
          <w:b/>
          <w:bCs/>
          <w:lang w:val="el-GR"/>
        </w:rPr>
        <w:t>%</w:t>
      </w:r>
      <w:r w:rsidRPr="003E44A9">
        <w:rPr>
          <w:lang w:val="el-GR"/>
        </w:rPr>
        <w:t xml:space="preserve"> </w:t>
      </w:r>
      <w:r w:rsidR="00DE4AD2">
        <w:rPr>
          <w:lang w:val="el-GR"/>
        </w:rPr>
        <w:t xml:space="preserve">της εκτιμώμενης αξίας της Σύμβασης </w:t>
      </w:r>
      <w:r w:rsidRPr="003E44A9">
        <w:rPr>
          <w:lang w:val="el-GR"/>
        </w:rPr>
        <w:t xml:space="preserve">(μη συμπεριλαμβανομένου ΦΠΑ), ήτοι ποσό  </w:t>
      </w:r>
      <w:r w:rsidR="00527CB1">
        <w:rPr>
          <w:b/>
          <w:bCs/>
          <w:lang w:val="el-GR"/>
        </w:rPr>
        <w:t>χίλια</w:t>
      </w:r>
      <w:r w:rsidR="003E44A9" w:rsidRPr="00723994">
        <w:rPr>
          <w:b/>
          <w:bCs/>
          <w:lang w:val="el-GR"/>
        </w:rPr>
        <w:t xml:space="preserve"> </w:t>
      </w:r>
      <w:r w:rsidR="002A63C2" w:rsidRPr="00723994">
        <w:rPr>
          <w:b/>
          <w:bCs/>
          <w:lang w:val="el-GR"/>
        </w:rPr>
        <w:t xml:space="preserve">διακόσια </w:t>
      </w:r>
      <w:r w:rsidR="00527CB1">
        <w:rPr>
          <w:b/>
          <w:bCs/>
          <w:lang w:val="el-GR"/>
        </w:rPr>
        <w:t>τριάντα πέντε</w:t>
      </w:r>
      <w:r w:rsidR="003E44A9" w:rsidRPr="00723994">
        <w:rPr>
          <w:b/>
          <w:bCs/>
          <w:lang w:val="el-GR"/>
        </w:rPr>
        <w:t xml:space="preserve"> Ευρώ </w:t>
      </w:r>
      <w:r w:rsidRPr="00723994">
        <w:rPr>
          <w:b/>
          <w:bCs/>
          <w:lang w:val="el-GR"/>
        </w:rPr>
        <w:t>(</w:t>
      </w:r>
      <w:r w:rsidR="00527CB1">
        <w:rPr>
          <w:b/>
          <w:bCs/>
          <w:lang w:val="el-GR"/>
        </w:rPr>
        <w:t>1</w:t>
      </w:r>
      <w:r w:rsidR="002A63C2" w:rsidRPr="00723994">
        <w:rPr>
          <w:b/>
          <w:bCs/>
          <w:lang w:val="el-GR"/>
        </w:rPr>
        <w:t>.2</w:t>
      </w:r>
      <w:r w:rsidR="00527CB1">
        <w:rPr>
          <w:b/>
          <w:bCs/>
          <w:lang w:val="el-GR"/>
        </w:rPr>
        <w:t>35</w:t>
      </w:r>
      <w:r w:rsidR="002A63C2" w:rsidRPr="00723994">
        <w:rPr>
          <w:b/>
          <w:bCs/>
          <w:lang w:val="el-GR"/>
        </w:rPr>
        <w:t>,00 €</w:t>
      </w:r>
      <w:r w:rsidRPr="00723994">
        <w:rPr>
          <w:b/>
          <w:bCs/>
          <w:lang w:val="el-GR"/>
        </w:rPr>
        <w:t>)</w:t>
      </w:r>
      <w:r w:rsidRPr="003E44A9">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2EE00953"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AF2362">
        <w:rPr>
          <w:bCs/>
          <w:cs/>
          <w:lang w:val="el-GR"/>
        </w:rPr>
        <w:t>‎</w:t>
      </w:r>
      <w:r w:rsidR="00AF2362">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1FD5B72C"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AF2362">
        <w:rPr>
          <w:bCs/>
          <w:cs/>
          <w:lang w:val="el-GR"/>
        </w:rPr>
        <w:t>‎</w:t>
      </w:r>
      <w:r w:rsidR="00AF2362">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284E6F6"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0D7322D3" w:rsidR="00E975FD" w:rsidRDefault="00FA4CDD">
      <w:pPr>
        <w:rPr>
          <w:lang w:val="el-GR"/>
        </w:rPr>
      </w:pPr>
      <w:r>
        <w:rPr>
          <w:lang w:val="el-GR"/>
        </w:rPr>
        <w:t>μ</w:t>
      </w:r>
      <w:r w:rsidR="00FC1B9E">
        <w:rPr>
          <w:lang w:val="el-GR"/>
        </w:rPr>
        <w:t>ετά από:</w:t>
      </w:r>
    </w:p>
    <w:p w14:paraId="5B6ECAAC"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proofErr w:type="spellStart"/>
      <w:r w:rsidRPr="00821852">
        <w:rPr>
          <w:rFonts w:hint="eastAsia"/>
          <w:lang w:val="el-GR"/>
        </w:rPr>
        <w:t>προσυμβατικού</w:t>
      </w:r>
      <w:proofErr w:type="spellEnd"/>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174BA39E"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AF2362">
        <w:rPr>
          <w:cs/>
          <w:lang w:val="el-GR"/>
        </w:rPr>
        <w:t>‎</w:t>
      </w:r>
      <w:r w:rsidR="00AF2362">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AF2362">
        <w:rPr>
          <w:cs/>
          <w:lang w:val="el-GR"/>
        </w:rPr>
        <w:t>‎</w:t>
      </w:r>
      <w:r w:rsidR="00AF2362">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AF2362">
        <w:rPr>
          <w:cs/>
          <w:lang w:val="el-GR"/>
        </w:rPr>
        <w:t>‎</w:t>
      </w:r>
      <w:r w:rsidR="00AF2362">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AF2362">
        <w:rPr>
          <w:cs/>
          <w:lang w:val="el-GR"/>
        </w:rPr>
        <w:t>‎</w:t>
      </w:r>
      <w:r w:rsidR="00AF2362">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AF2362">
        <w:rPr>
          <w:cs/>
          <w:lang w:val="el-GR"/>
        </w:rPr>
        <w:t>‎</w:t>
      </w:r>
      <w:r w:rsidR="00AF2362">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AF2362">
        <w:rPr>
          <w:cs/>
          <w:lang w:val="el-GR"/>
        </w:rPr>
        <w:t>‎</w:t>
      </w:r>
      <w:r w:rsidR="00AF2362">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87" w:name="_Ref496541356"/>
      <w:bookmarkStart w:id="88" w:name="_Ref496541742"/>
      <w:bookmarkStart w:id="89" w:name="_Ref496541775"/>
      <w:bookmarkStart w:id="90" w:name="_Ref496541863"/>
      <w:bookmarkStart w:id="91" w:name="_Toc97194273"/>
      <w:bookmarkStart w:id="92" w:name="_Toc97194423"/>
      <w:bookmarkStart w:id="93" w:name="_Toc131687238"/>
      <w:r w:rsidRPr="00603221">
        <w:rPr>
          <w:lang w:val="el-GR"/>
        </w:rPr>
        <w:t>Λόγοι αποκλεισμού</w:t>
      </w:r>
      <w:bookmarkEnd w:id="87"/>
      <w:bookmarkEnd w:id="88"/>
      <w:bookmarkEnd w:id="89"/>
      <w:bookmarkEnd w:id="90"/>
      <w:bookmarkEnd w:id="91"/>
      <w:bookmarkEnd w:id="92"/>
      <w:bookmarkEnd w:id="93"/>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aff"/>
        <w:numPr>
          <w:ilvl w:val="3"/>
          <w:numId w:val="12"/>
        </w:numPr>
        <w:spacing w:before="240"/>
        <w:ind w:left="0" w:firstLine="0"/>
        <w:rPr>
          <w:lang w:val="el-GR"/>
        </w:rPr>
      </w:pPr>
      <w:bookmarkStart w:id="94" w:name="_Ref496540567"/>
      <w:r w:rsidRPr="00603221">
        <w:rPr>
          <w:lang w:val="el-GR"/>
        </w:rPr>
        <w:t xml:space="preserve"> </w:t>
      </w:r>
      <w:bookmarkStart w:id="95"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4"/>
      <w:bookmarkEnd w:id="95"/>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1781B171"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6" w:name="_Ref503518036"/>
      <w:r w:rsidRPr="00603221">
        <w:rPr>
          <w:lang w:val="el-GR"/>
        </w:rPr>
        <w:t>Σ</w:t>
      </w:r>
      <w:r w:rsidR="005A0ACC" w:rsidRPr="00603221">
        <w:rPr>
          <w:lang w:val="el-GR"/>
        </w:rPr>
        <w:t>τις ακόλουθες περιπτώσεις</w:t>
      </w:r>
      <w:bookmarkEnd w:id="96"/>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97"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7"/>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C438AFF" w14:textId="77777777" w:rsidR="00A23EAB" w:rsidRPr="00603221" w:rsidRDefault="00A23EAB">
      <w:pPr>
        <w:rPr>
          <w:lang w:val="el-GR"/>
        </w:rPr>
      </w:pPr>
    </w:p>
    <w:p w14:paraId="46385F35" w14:textId="6E7DEAB3"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AF2362">
        <w:rPr>
          <w:cs/>
          <w:lang w:val="el-GR"/>
        </w:rPr>
        <w:t>‎</w:t>
      </w:r>
      <w:r w:rsidR="00AF2362">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AF2362" w:rsidRPr="009E58E5">
        <w:rPr>
          <w:lang w:val="el-GR"/>
        </w:rPr>
        <w:t>Αποδεικτικά μέσα -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7BA956C8" w14:textId="77777777" w:rsidR="00A23EAB" w:rsidRPr="00603221" w:rsidRDefault="00A23EAB">
      <w:pPr>
        <w:rPr>
          <w:lang w:val="el-GR"/>
        </w:rPr>
      </w:pP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777CE021" w14:textId="77777777" w:rsidR="006D3DA7" w:rsidRDefault="006D3DA7" w:rsidP="006D3DA7">
      <w:pPr>
        <w:pStyle w:val="aff"/>
        <w:tabs>
          <w:tab w:val="left" w:pos="0"/>
          <w:tab w:val="left" w:pos="709"/>
          <w:tab w:val="left" w:pos="1134"/>
        </w:tabs>
        <w:spacing w:before="240"/>
        <w:ind w:left="0"/>
        <w:rPr>
          <w:lang w:val="el-GR"/>
        </w:rPr>
      </w:pPr>
    </w:p>
    <w:p w14:paraId="256BE5A4" w14:textId="562B715D"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5E695FC5" w:rsidR="002A7C7B" w:rsidRPr="002A7C7B" w:rsidRDefault="003355E7">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AF2362">
        <w:rPr>
          <w:cs/>
          <w:lang w:val="el-GR"/>
        </w:rPr>
        <w:t>‎</w:t>
      </w:r>
      <w:r w:rsidR="00AF2362">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AF2362">
        <w:rPr>
          <w:cs/>
          <w:lang w:val="el-GR"/>
        </w:rPr>
        <w:t>‎</w:t>
      </w:r>
      <w:r w:rsidR="00AF2362">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77777777" w:rsidR="008338F0" w:rsidRPr="00603221" w:rsidRDefault="003355E7">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7E61C0" w:rsidRDefault="00C535AC" w:rsidP="007E61C0">
      <w:pPr>
        <w:rPr>
          <w:b/>
          <w:bCs/>
          <w:color w:val="000000"/>
          <w:lang w:val="el-GR"/>
        </w:rPr>
      </w:pPr>
    </w:p>
    <w:p w14:paraId="0C79C613" w14:textId="77777777"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8"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8"/>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99" w:name="_Toc97194274"/>
      <w:bookmarkStart w:id="100" w:name="_Toc97194424"/>
      <w:bookmarkStart w:id="101" w:name="_Toc131687239"/>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99"/>
      <w:bookmarkEnd w:id="100"/>
      <w:bookmarkEnd w:id="101"/>
      <w:r w:rsidR="00F11417" w:rsidRPr="00603221">
        <w:rPr>
          <w:rFonts w:cs="Tahoma"/>
          <w:szCs w:val="22"/>
          <w:lang w:val="el-GR"/>
        </w:rPr>
        <w:t xml:space="preserve"> </w:t>
      </w:r>
    </w:p>
    <w:p w14:paraId="3D9437BC" w14:textId="77777777" w:rsidR="008338F0" w:rsidRPr="00603221" w:rsidDel="00893E05" w:rsidRDefault="003355E7" w:rsidP="00EA086C">
      <w:pPr>
        <w:pStyle w:val="3"/>
        <w:ind w:left="1276"/>
        <w:rPr>
          <w:lang w:val="el-GR"/>
        </w:rPr>
      </w:pPr>
      <w:bookmarkStart w:id="102" w:name="_Ref74510337"/>
      <w:bookmarkStart w:id="103" w:name="_Toc97194275"/>
      <w:bookmarkStart w:id="104" w:name="_Toc97194425"/>
      <w:bookmarkStart w:id="105" w:name="_Toc131687240"/>
      <w:r w:rsidRPr="00603221" w:rsidDel="00893E05">
        <w:rPr>
          <w:lang w:val="el-GR"/>
        </w:rPr>
        <w:t>Καταλληλόλητα άσκησης επαγγελματικής δραστηριότητας</w:t>
      </w:r>
      <w:bookmarkEnd w:id="102"/>
      <w:bookmarkEnd w:id="103"/>
      <w:bookmarkEnd w:id="104"/>
      <w:bookmarkEnd w:id="105"/>
      <w:r w:rsidRPr="00603221" w:rsidDel="00893E05">
        <w:rPr>
          <w:lang w:val="el-GR"/>
        </w:rPr>
        <w:t xml:space="preserve"> </w:t>
      </w:r>
    </w:p>
    <w:p w14:paraId="7A2B028E" w14:textId="6F822A38" w:rsidR="002F2E92" w:rsidRPr="00723994" w:rsidDel="00893E05" w:rsidRDefault="00F86B7A" w:rsidP="00723994">
      <w:pPr>
        <w:pStyle w:val="aff"/>
        <w:ind w:left="0"/>
        <w:rPr>
          <w:lang w:val="el-GR"/>
        </w:rPr>
      </w:pPr>
      <w:bookmarkStart w:id="106" w:name="_Toc97194276"/>
      <w:r w:rsidRPr="00723994"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06"/>
      <w:r w:rsidR="00D75A0F" w:rsidRPr="00723994">
        <w:rPr>
          <w:lang w:val="el-GR"/>
        </w:rPr>
        <w:t>ήτοι υπηρεσίες πληροφορικής</w:t>
      </w:r>
      <w:r w:rsidR="00D75A0F" w:rsidRPr="00723994" w:rsidDel="00893E05">
        <w:rPr>
          <w:lang w:val="el-GR"/>
        </w:rPr>
        <w:t>.</w:t>
      </w:r>
    </w:p>
    <w:p w14:paraId="5F0E0AEE" w14:textId="77777777" w:rsidR="007E243D" w:rsidDel="00893E05" w:rsidRDefault="007E243D" w:rsidP="00BE6F4C">
      <w:pPr>
        <w:pStyle w:val="aff"/>
        <w:rPr>
          <w:lang w:val="el-GR"/>
        </w:rPr>
      </w:pPr>
    </w:p>
    <w:p w14:paraId="38C6245A"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
        <w:ind w:left="0"/>
        <w:rPr>
          <w:lang w:val="el-GR"/>
        </w:rPr>
      </w:pPr>
    </w:p>
    <w:p w14:paraId="2BE12AB9" w14:textId="0CFCEE56"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 xml:space="preserve">η </w:t>
      </w:r>
      <w:proofErr w:type="spellStart"/>
      <w:r w:rsidRPr="00821852">
        <w:rPr>
          <w:lang w:val="el-GR"/>
        </w:rPr>
        <w:t>καταλληλότητα</w:t>
      </w:r>
      <w:proofErr w:type="spellEnd"/>
      <w:r w:rsidRPr="00821852">
        <w:rPr>
          <w:lang w:val="el-GR"/>
        </w:rPr>
        <w:t xml:space="preserve">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3"/>
        <w:ind w:left="1276"/>
        <w:rPr>
          <w:lang w:val="el-GR"/>
        </w:rPr>
      </w:pPr>
      <w:bookmarkStart w:id="107" w:name="_Toc74566826"/>
      <w:bookmarkStart w:id="108" w:name="_Ref496541309"/>
      <w:bookmarkStart w:id="109" w:name="_Ref496541508"/>
      <w:bookmarkStart w:id="110" w:name="_Toc97194277"/>
      <w:bookmarkStart w:id="111" w:name="_Toc97194426"/>
      <w:bookmarkStart w:id="112" w:name="_Toc131687241"/>
      <w:bookmarkEnd w:id="107"/>
      <w:r w:rsidRPr="00603221">
        <w:rPr>
          <w:lang w:val="el-GR"/>
        </w:rPr>
        <w:t>Οικονομική και χρηματοοικονομική επάρκεια</w:t>
      </w:r>
      <w:bookmarkEnd w:id="108"/>
      <w:bookmarkEnd w:id="109"/>
      <w:bookmarkEnd w:id="110"/>
      <w:bookmarkEnd w:id="111"/>
      <w:bookmarkEnd w:id="112"/>
    </w:p>
    <w:p w14:paraId="03EB84BA" w14:textId="057C4BC2" w:rsidR="00E83D26" w:rsidRDefault="00F86B7A" w:rsidP="00D6202B">
      <w:pPr>
        <w:rPr>
          <w:lang w:val="el-GR"/>
        </w:rPr>
      </w:pPr>
      <w:bookmarkStart w:id="113" w:name="_Toc97194278"/>
      <w:r w:rsidRPr="00AF7A8A">
        <w:rPr>
          <w:lang w:val="el-GR"/>
        </w:rPr>
        <w:t xml:space="preserve">Οι οικονομικοί φορείς που συμμετέχουν στη διαδικασία σύναψης της παρούσας απαιτείται να έχουν </w:t>
      </w:r>
      <w:r w:rsidR="00E17EA6" w:rsidRPr="00AF7A8A">
        <w:rPr>
          <w:lang w:val="el-GR"/>
        </w:rPr>
        <w:t xml:space="preserve">μέσο γενικό ετήσιο κύκλο εργασιών για τις τρεις </w:t>
      </w:r>
      <w:r w:rsidR="00966FED" w:rsidRPr="00AF7A8A">
        <w:rPr>
          <w:lang w:val="el-GR"/>
        </w:rPr>
        <w:t xml:space="preserve">(3) </w:t>
      </w:r>
      <w:r w:rsidR="00E17EA6" w:rsidRPr="00AF7A8A">
        <w:rPr>
          <w:lang w:val="el-GR"/>
        </w:rPr>
        <w:t>τελευταίες οικονομικές χρήσεις</w:t>
      </w:r>
      <w:r w:rsidR="00732902" w:rsidRPr="00732902">
        <w:rPr>
          <w:lang w:val="el-GR"/>
        </w:rPr>
        <w:t xml:space="preserve"> (2020-2021-2022)</w:t>
      </w:r>
      <w:r w:rsidR="00E17EA6" w:rsidRPr="00AF7A8A">
        <w:rPr>
          <w:lang w:val="el-GR"/>
        </w:rPr>
        <w:t xml:space="preserve"> ή, τις οικονομικές χρήσεις κατά τις οποίες ο οικονομικός φορέας δραστηριοποιείται, αν είναι λιγότερες από τρεις</w:t>
      </w:r>
      <w:r w:rsidR="00AF7A8A">
        <w:rPr>
          <w:lang w:val="el-GR"/>
        </w:rPr>
        <w:t xml:space="preserve">, </w:t>
      </w:r>
      <w:r w:rsidR="00AF7A8A" w:rsidRPr="00235435">
        <w:rPr>
          <w:lang w:val="el-GR"/>
        </w:rPr>
        <w:t>κατ’ ελάχιστον ίσο με το διακόσια τοις εκατό (</w:t>
      </w:r>
      <w:r w:rsidR="0069435C" w:rsidRPr="00235435">
        <w:rPr>
          <w:lang w:val="el-GR"/>
        </w:rPr>
        <w:t>200%</w:t>
      </w:r>
      <w:r w:rsidR="00AF7A8A" w:rsidRPr="00235435">
        <w:rPr>
          <w:lang w:val="el-GR"/>
        </w:rPr>
        <w:t>)</w:t>
      </w:r>
      <w:r w:rsidRPr="00235435">
        <w:rPr>
          <w:lang w:val="el-GR"/>
        </w:rPr>
        <w:t xml:space="preserve"> </w:t>
      </w:r>
      <w:r w:rsidR="003E44A9" w:rsidRPr="00235435">
        <w:rPr>
          <w:lang w:val="el-GR"/>
        </w:rPr>
        <w:t xml:space="preserve">της εκτιμώμενης αξίας </w:t>
      </w:r>
      <w:r w:rsidR="00AF7A8A" w:rsidRPr="00235435">
        <w:rPr>
          <w:lang w:val="el-GR"/>
        </w:rPr>
        <w:t xml:space="preserve">της </w:t>
      </w:r>
      <w:r w:rsidRPr="00235435">
        <w:rPr>
          <w:lang w:val="el-GR"/>
        </w:rPr>
        <w:t xml:space="preserve">υπό ανάθεση </w:t>
      </w:r>
      <w:r w:rsidR="00AF7A8A" w:rsidRPr="00235435">
        <w:rPr>
          <w:lang w:val="el-GR"/>
        </w:rPr>
        <w:t xml:space="preserve">σύμβασης μη περιλαμβανομένου </w:t>
      </w:r>
      <w:r w:rsidR="003E44A9" w:rsidRPr="00235435">
        <w:rPr>
          <w:lang w:val="el-GR"/>
        </w:rPr>
        <w:t>Φ</w:t>
      </w:r>
      <w:r w:rsidR="00AF7A8A" w:rsidRPr="00235435">
        <w:rPr>
          <w:lang w:val="el-GR"/>
        </w:rPr>
        <w:t>.</w:t>
      </w:r>
      <w:r w:rsidR="003E44A9" w:rsidRPr="00235435">
        <w:rPr>
          <w:lang w:val="el-GR"/>
        </w:rPr>
        <w:t>Π</w:t>
      </w:r>
      <w:r w:rsidR="00AF7A8A" w:rsidRPr="00235435">
        <w:rPr>
          <w:lang w:val="el-GR"/>
        </w:rPr>
        <w:t>.</w:t>
      </w:r>
      <w:r w:rsidR="003E44A9" w:rsidRPr="00235435">
        <w:rPr>
          <w:lang w:val="el-GR"/>
        </w:rPr>
        <w:t>Α</w:t>
      </w:r>
      <w:r w:rsidR="00AF7A8A" w:rsidRPr="00235435">
        <w:rPr>
          <w:lang w:val="el-GR"/>
        </w:rPr>
        <w:t xml:space="preserve">., </w:t>
      </w:r>
      <w:r w:rsidRPr="00235435">
        <w:rPr>
          <w:lang w:val="el-GR"/>
        </w:rPr>
        <w:t xml:space="preserve">για </w:t>
      </w:r>
      <w:r w:rsidR="00AF7A8A" w:rsidRPr="00235435">
        <w:rPr>
          <w:lang w:val="el-GR"/>
        </w:rPr>
        <w:t>την οποία</w:t>
      </w:r>
      <w:r w:rsidRPr="00235435">
        <w:rPr>
          <w:lang w:val="el-GR"/>
        </w:rPr>
        <w:t xml:space="preserve"> υποβάλλει προσφορά.</w:t>
      </w:r>
      <w:r w:rsidR="00E83D26" w:rsidRPr="00AF7A8A">
        <w:rPr>
          <w:lang w:val="el-GR"/>
        </w:rPr>
        <w:t xml:space="preserve"> </w:t>
      </w:r>
      <w:bookmarkEnd w:id="113"/>
    </w:p>
    <w:p w14:paraId="7D4F7C41" w14:textId="5B6F810D"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5F6BF2">
        <w:rPr>
          <w:lang w:val="el-GR"/>
        </w:rPr>
        <w:t>.</w:t>
      </w:r>
    </w:p>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14" w:name="_Ref496541329"/>
      <w:bookmarkStart w:id="115" w:name="_Ref496541556"/>
      <w:bookmarkStart w:id="116" w:name="_Toc97194279"/>
      <w:bookmarkStart w:id="117" w:name="_Toc97194427"/>
      <w:bookmarkStart w:id="118" w:name="_Toc131687242"/>
      <w:r w:rsidRPr="00603221">
        <w:rPr>
          <w:lang w:val="el-GR"/>
        </w:rPr>
        <w:t>Τεχνική και επαγγελματική ικανότητα</w:t>
      </w:r>
      <w:bookmarkEnd w:id="114"/>
      <w:bookmarkEnd w:id="115"/>
      <w:bookmarkEnd w:id="116"/>
      <w:bookmarkEnd w:id="117"/>
      <w:bookmarkEnd w:id="118"/>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19" w:name="_Ref61980826"/>
      <w:bookmarkStart w:id="120" w:name="_Toc97194280"/>
      <w:bookmarkStart w:id="121" w:name="_Toc131687243"/>
      <w:bookmarkStart w:id="122" w:name="_Ref40965350"/>
      <w:r>
        <w:rPr>
          <w:lang w:val="el-GR" w:eastAsia="en-US"/>
        </w:rPr>
        <w:t>Τεχνική Ικανότητα</w:t>
      </w:r>
      <w:bookmarkEnd w:id="119"/>
      <w:bookmarkEnd w:id="120"/>
      <w:bookmarkEnd w:id="121"/>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3"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7AB577F2" w14:textId="1DD802E6" w:rsidR="00D75A0F" w:rsidRDefault="0069435C" w:rsidP="00D75A0F">
      <w:pPr>
        <w:rPr>
          <w:bCs/>
          <w:lang w:val="el-GR"/>
        </w:rPr>
      </w:pPr>
      <w:r>
        <w:rPr>
          <w:bCs/>
          <w:lang w:val="el-GR"/>
        </w:rPr>
        <w:t xml:space="preserve">Συγκεκριμένα </w:t>
      </w:r>
      <w:r w:rsidRPr="00FC0BE5">
        <w:rPr>
          <w:bCs/>
          <w:lang w:val="el-GR"/>
        </w:rPr>
        <w:t>απαιτείται</w:t>
      </w:r>
      <w:r>
        <w:rPr>
          <w:bCs/>
          <w:lang w:val="el-GR"/>
        </w:rPr>
        <w:t xml:space="preserve"> </w:t>
      </w:r>
      <w:bookmarkEnd w:id="123"/>
      <w:r w:rsidR="00D75A0F" w:rsidRPr="00D75A0F">
        <w:rPr>
          <w:bCs/>
          <w:lang w:val="el-GR"/>
        </w:rPr>
        <w:t xml:space="preserve">κατά </w:t>
      </w:r>
      <w:r w:rsidR="00AF7A8A">
        <w:rPr>
          <w:bCs/>
          <w:lang w:val="el-GR"/>
        </w:rPr>
        <w:t xml:space="preserve">τα τελευταία </w:t>
      </w:r>
      <w:r w:rsidR="00AF7A8A">
        <w:rPr>
          <w:b/>
          <w:lang w:val="el-GR"/>
        </w:rPr>
        <w:t xml:space="preserve">τρία (3) έτη </w:t>
      </w:r>
      <w:r w:rsidR="00AF7A8A">
        <w:rPr>
          <w:bCs/>
          <w:lang w:val="el-GR"/>
        </w:rPr>
        <w:t>(</w:t>
      </w:r>
      <w:r w:rsidR="00D75A0F" w:rsidRPr="00D75A0F">
        <w:rPr>
          <w:bCs/>
          <w:lang w:val="el-GR"/>
        </w:rPr>
        <w:t xml:space="preserve">από την καταληκτική ημερομηνία </w:t>
      </w:r>
      <w:r w:rsidR="00AF7A8A">
        <w:rPr>
          <w:bCs/>
          <w:lang w:val="el-GR"/>
        </w:rPr>
        <w:t xml:space="preserve">διενέργειας του </w:t>
      </w:r>
      <w:r w:rsidR="00D75A0F" w:rsidRPr="00D75A0F">
        <w:rPr>
          <w:bCs/>
          <w:lang w:val="el-GR"/>
        </w:rPr>
        <w:t>παρόντος διαγωνισμού</w:t>
      </w:r>
      <w:r w:rsidR="00AF7A8A">
        <w:rPr>
          <w:bCs/>
          <w:lang w:val="el-GR"/>
        </w:rPr>
        <w:t>)</w:t>
      </w:r>
      <w:r w:rsidR="00BB7146">
        <w:rPr>
          <w:bCs/>
          <w:lang w:val="el-GR"/>
        </w:rPr>
        <w:t>:</w:t>
      </w:r>
      <w:r w:rsidR="00AF7A8A">
        <w:rPr>
          <w:bCs/>
          <w:lang w:val="el-GR"/>
        </w:rPr>
        <w:t xml:space="preserve"> </w:t>
      </w:r>
    </w:p>
    <w:p w14:paraId="1EC78616" w14:textId="4895D093" w:rsidR="00D75A0F" w:rsidRDefault="00BB7146">
      <w:pPr>
        <w:numPr>
          <w:ilvl w:val="0"/>
          <w:numId w:val="31"/>
        </w:numPr>
        <w:suppressAutoHyphens w:val="0"/>
        <w:spacing w:after="0"/>
        <w:ind w:left="426"/>
        <w:contextualSpacing/>
        <w:rPr>
          <w:bCs/>
          <w:lang w:val="el-GR"/>
        </w:rPr>
      </w:pPr>
      <w:r>
        <w:rPr>
          <w:bCs/>
          <w:lang w:val="el-GR"/>
        </w:rPr>
        <w:t>Να έχουν ολοκληρώσει τουλάχιστον ένα (1) έργο αντίστοιχου προϋπολογισμού</w:t>
      </w:r>
      <w:r w:rsidR="00C267C9">
        <w:rPr>
          <w:bCs/>
          <w:lang w:val="el-GR"/>
        </w:rPr>
        <w:t xml:space="preserve"> σε Φορέα του ελληνικού δημοσίου</w:t>
      </w:r>
      <w:r>
        <w:rPr>
          <w:bCs/>
          <w:lang w:val="el-GR"/>
        </w:rPr>
        <w:t xml:space="preserve"> </w:t>
      </w:r>
      <w:r w:rsidR="005E22AD">
        <w:rPr>
          <w:bCs/>
          <w:lang w:val="el-GR"/>
        </w:rPr>
        <w:t xml:space="preserve">ή του ευρύτερου δημόσιου τομέα, </w:t>
      </w:r>
      <w:r w:rsidR="00D75A0F" w:rsidRPr="00D75A0F">
        <w:rPr>
          <w:bCs/>
          <w:lang w:val="el-GR"/>
        </w:rPr>
        <w:t>που να αφορ</w:t>
      </w:r>
      <w:r w:rsidR="00EC5F01">
        <w:rPr>
          <w:bCs/>
          <w:lang w:val="el-GR"/>
        </w:rPr>
        <w:t xml:space="preserve">ά </w:t>
      </w:r>
      <w:r w:rsidR="00D75A0F" w:rsidRPr="00D75A0F">
        <w:rPr>
          <w:bCs/>
          <w:lang w:val="el-GR"/>
        </w:rPr>
        <w:t>το σχεδιασμό</w:t>
      </w:r>
      <w:r w:rsidR="007B453F">
        <w:rPr>
          <w:bCs/>
          <w:lang w:val="el-GR"/>
        </w:rPr>
        <w:t xml:space="preserve">, </w:t>
      </w:r>
      <w:r w:rsidR="00AC3AFC">
        <w:rPr>
          <w:bCs/>
          <w:lang w:val="el-GR"/>
        </w:rPr>
        <w:t>την</w:t>
      </w:r>
      <w:r w:rsidR="00D75A0F" w:rsidRPr="00D75A0F">
        <w:rPr>
          <w:bCs/>
          <w:lang w:val="el-GR"/>
        </w:rPr>
        <w:t xml:space="preserve"> υλοποίηση</w:t>
      </w:r>
      <w:r w:rsidR="00B23EC8">
        <w:rPr>
          <w:bCs/>
          <w:lang w:val="el-GR"/>
        </w:rPr>
        <w:t xml:space="preserve"> και την υποστήριξη της παραγωγικής λειτουργίας</w:t>
      </w:r>
      <w:r w:rsidR="00D75A0F" w:rsidRPr="00D75A0F">
        <w:rPr>
          <w:bCs/>
          <w:lang w:val="el-GR"/>
        </w:rPr>
        <w:t xml:space="preserve"> </w:t>
      </w:r>
      <w:r w:rsidR="00AC3AFC" w:rsidRPr="00AC3AFC">
        <w:rPr>
          <w:bCs/>
          <w:lang w:val="el-GR"/>
        </w:rPr>
        <w:t xml:space="preserve">ψηφιακής πλατφόρμας αυτοματοποιημένων </w:t>
      </w:r>
      <w:proofErr w:type="spellStart"/>
      <w:r w:rsidR="00AC3AFC" w:rsidRPr="00AC3AFC">
        <w:rPr>
          <w:bCs/>
          <w:lang w:val="el-GR"/>
        </w:rPr>
        <w:t>ερωτοαπαντήσεων</w:t>
      </w:r>
      <w:proofErr w:type="spellEnd"/>
      <w:r w:rsidR="00AC3AFC" w:rsidRPr="00AC3AFC">
        <w:rPr>
          <w:bCs/>
          <w:lang w:val="el-GR"/>
        </w:rPr>
        <w:t xml:space="preserve"> για την υποβοήθηση της επικοινωνίας πολιτών</w:t>
      </w:r>
      <w:r w:rsidR="00D75A0F" w:rsidRPr="00D75A0F">
        <w:rPr>
          <w:bCs/>
          <w:lang w:val="el-GR"/>
        </w:rPr>
        <w:t xml:space="preserve"> </w:t>
      </w:r>
    </w:p>
    <w:p w14:paraId="4FDBBD34" w14:textId="7E1A7916" w:rsidR="00BB7146" w:rsidRPr="00D75A0F" w:rsidRDefault="00BB7146">
      <w:pPr>
        <w:numPr>
          <w:ilvl w:val="0"/>
          <w:numId w:val="31"/>
        </w:numPr>
        <w:suppressAutoHyphens w:val="0"/>
        <w:spacing w:after="0"/>
        <w:ind w:left="426"/>
        <w:contextualSpacing/>
        <w:rPr>
          <w:bCs/>
          <w:lang w:val="el-GR"/>
        </w:rPr>
      </w:pPr>
      <w:r>
        <w:rPr>
          <w:bCs/>
          <w:lang w:val="el-GR"/>
        </w:rPr>
        <w:t xml:space="preserve">Να έχουν αναλάβει τουλάχιστον </w:t>
      </w:r>
      <w:r w:rsidR="007B453F">
        <w:rPr>
          <w:bCs/>
          <w:lang w:val="el-GR"/>
        </w:rPr>
        <w:t>τρία</w:t>
      </w:r>
      <w:r>
        <w:rPr>
          <w:bCs/>
          <w:lang w:val="el-GR"/>
        </w:rPr>
        <w:t xml:space="preserve"> (</w:t>
      </w:r>
      <w:r w:rsidR="007B453F">
        <w:rPr>
          <w:bCs/>
          <w:lang w:val="el-GR"/>
        </w:rPr>
        <w:t>3</w:t>
      </w:r>
      <w:r>
        <w:rPr>
          <w:bCs/>
          <w:lang w:val="el-GR"/>
        </w:rPr>
        <w:t>) έργα που να αφορούν το σχεδιασμό</w:t>
      </w:r>
      <w:r w:rsidR="007B453F">
        <w:rPr>
          <w:bCs/>
          <w:lang w:val="el-GR"/>
        </w:rPr>
        <w:t>, την υλοποίηση και υποστήριξη της παραγωγικής λειτουργίας</w:t>
      </w:r>
      <w:r w:rsidR="007B453F" w:rsidRPr="00D75A0F">
        <w:rPr>
          <w:bCs/>
          <w:lang w:val="el-GR"/>
        </w:rPr>
        <w:t xml:space="preserve"> </w:t>
      </w:r>
      <w:r w:rsidR="007B453F" w:rsidRPr="00AC3AFC">
        <w:rPr>
          <w:bCs/>
          <w:lang w:val="el-GR"/>
        </w:rPr>
        <w:t xml:space="preserve">ψηφιακής πλατφόρμας αυτοματοποιημένων </w:t>
      </w:r>
      <w:proofErr w:type="spellStart"/>
      <w:r w:rsidR="007B453F" w:rsidRPr="00AC3AFC">
        <w:rPr>
          <w:bCs/>
          <w:lang w:val="el-GR"/>
        </w:rPr>
        <w:t>ερωτοαπαντήσεων</w:t>
      </w:r>
      <w:proofErr w:type="spellEnd"/>
      <w:r w:rsidR="007B453F" w:rsidRPr="00AC3AFC">
        <w:rPr>
          <w:bCs/>
          <w:lang w:val="el-GR"/>
        </w:rPr>
        <w:t xml:space="preserve"> για την υποβοήθηση της επικοινωνίας πολιτών</w:t>
      </w:r>
      <w:r w:rsidR="007B453F">
        <w:rPr>
          <w:bCs/>
          <w:lang w:val="el-GR"/>
        </w:rPr>
        <w:t xml:space="preserve"> με Φορείς του Ελληνικού Δημοσίου.</w:t>
      </w:r>
    </w:p>
    <w:p w14:paraId="3B5E44FF" w14:textId="4646F943" w:rsidR="00166AA6" w:rsidRDefault="00166AA6" w:rsidP="00D75A0F">
      <w:pPr>
        <w:spacing w:after="0"/>
        <w:rPr>
          <w:lang w:val="el-GR"/>
        </w:rPr>
      </w:pPr>
    </w:p>
    <w:p w14:paraId="11A2E1C5" w14:textId="6356724C" w:rsidR="00157F39" w:rsidRDefault="00157F39" w:rsidP="00166AA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C32AE0">
        <w:rPr>
          <w:lang w:val="el-GR"/>
        </w:rPr>
        <w:t>.</w:t>
      </w:r>
    </w:p>
    <w:p w14:paraId="066BCC04" w14:textId="77777777" w:rsidR="00C32AE0" w:rsidRPr="00157F39" w:rsidRDefault="00C32AE0" w:rsidP="00166AA6">
      <w:pPr>
        <w:rPr>
          <w:lang w:val="el-GR" w:eastAsia="en-US"/>
        </w:rPr>
      </w:pPr>
    </w:p>
    <w:p w14:paraId="474F899F" w14:textId="77777777" w:rsidR="00CC2818" w:rsidRPr="008E43C4" w:rsidRDefault="00CC2818" w:rsidP="008E43C4">
      <w:pPr>
        <w:ind w:left="360"/>
        <w:rPr>
          <w:bCs/>
          <w:highlight w:val="cyan"/>
          <w:lang w:val="el-GR"/>
        </w:rPr>
      </w:pPr>
    </w:p>
    <w:p w14:paraId="515F669D" w14:textId="77777777" w:rsidR="00CC2818" w:rsidRPr="006E6191" w:rsidRDefault="00CC2818" w:rsidP="00CC2818">
      <w:pPr>
        <w:pStyle w:val="4"/>
        <w:rPr>
          <w:lang w:val="el-GR" w:eastAsia="en-US"/>
        </w:rPr>
      </w:pPr>
      <w:bookmarkStart w:id="124" w:name="_Toc97194281"/>
      <w:bookmarkStart w:id="125" w:name="_Ref122528826"/>
      <w:bookmarkStart w:id="126" w:name="_Toc131687244"/>
      <w:bookmarkEnd w:id="122"/>
      <w:r w:rsidRPr="00CC2818">
        <w:rPr>
          <w:lang w:val="el-GR" w:eastAsia="en-US"/>
        </w:rPr>
        <w:t>Επαγγελματική Ικανότητα – Ομάδα Έργου</w:t>
      </w:r>
      <w:bookmarkEnd w:id="124"/>
      <w:bookmarkEnd w:id="125"/>
      <w:bookmarkEnd w:id="126"/>
    </w:p>
    <w:p w14:paraId="3DD94C43" w14:textId="346C7356" w:rsidR="00451F31" w:rsidRPr="00BE6670" w:rsidRDefault="00451F31" w:rsidP="00451F31">
      <w:pPr>
        <w:spacing w:line="252" w:lineRule="auto"/>
        <w:rPr>
          <w:lang w:val="el-GR"/>
        </w:rPr>
      </w:pPr>
      <w:bookmarkStart w:id="127"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w:t>
      </w:r>
    </w:p>
    <w:p w14:paraId="52E9C422" w14:textId="77777777" w:rsidR="008C6F6A" w:rsidRPr="008C6F6A" w:rsidRDefault="008C6F6A">
      <w:pPr>
        <w:numPr>
          <w:ilvl w:val="0"/>
          <w:numId w:val="31"/>
        </w:numPr>
        <w:suppressAutoHyphens w:val="0"/>
        <w:spacing w:after="0"/>
        <w:ind w:left="426"/>
        <w:contextualSpacing/>
        <w:rPr>
          <w:bCs/>
          <w:lang w:val="el-GR"/>
        </w:rPr>
      </w:pPr>
      <w:r w:rsidRPr="008C6F6A">
        <w:rPr>
          <w:bCs/>
          <w:lang w:val="el-GR"/>
        </w:rPr>
        <w:t>Έναν (1) Υπεύθυνο Έργου (ΥΕ), ο οποίος πρέπει να διαθέτει τα ακόλουθα προσόντα:</w:t>
      </w:r>
    </w:p>
    <w:p w14:paraId="6D1627B0" w14:textId="16419AC0" w:rsidR="008C6F6A" w:rsidRDefault="008C6F6A">
      <w:pPr>
        <w:numPr>
          <w:ilvl w:val="1"/>
          <w:numId w:val="31"/>
        </w:numPr>
        <w:suppressAutoHyphens w:val="0"/>
        <w:spacing w:after="0"/>
        <w:contextualSpacing/>
        <w:rPr>
          <w:bCs/>
          <w:lang w:val="el-GR"/>
        </w:rPr>
      </w:pPr>
      <w:r w:rsidRPr="008C6F6A">
        <w:rPr>
          <w:bCs/>
          <w:lang w:val="el-GR"/>
        </w:rPr>
        <w:t>Να κατέχει Πανεπιστημιακό τίτλο σπουδών</w:t>
      </w:r>
      <w:r w:rsidR="007B453F">
        <w:rPr>
          <w:bCs/>
          <w:lang w:val="el-GR"/>
        </w:rPr>
        <w:t xml:space="preserve"> (ΠΕ Πληροφορικής)</w:t>
      </w:r>
    </w:p>
    <w:p w14:paraId="44B75B1E" w14:textId="2713C2E5" w:rsidR="007B453F" w:rsidRDefault="007B453F">
      <w:pPr>
        <w:numPr>
          <w:ilvl w:val="1"/>
          <w:numId w:val="31"/>
        </w:numPr>
        <w:suppressAutoHyphens w:val="0"/>
        <w:spacing w:after="0"/>
        <w:contextualSpacing/>
        <w:rPr>
          <w:bCs/>
          <w:lang w:val="el-GR"/>
        </w:rPr>
      </w:pPr>
      <w:r>
        <w:rPr>
          <w:bCs/>
          <w:lang w:val="el-GR"/>
        </w:rPr>
        <w:t>Να διαθέτει τουλάχιστον δεκαετή (10</w:t>
      </w:r>
      <w:r>
        <w:rPr>
          <w:bCs/>
          <w:vertAlign w:val="superscript"/>
          <w:lang w:val="el-GR"/>
        </w:rPr>
        <w:t xml:space="preserve"> </w:t>
      </w:r>
      <w:r>
        <w:rPr>
          <w:bCs/>
          <w:lang w:val="el-GR"/>
        </w:rPr>
        <w:t>έτη) γενική επαγγελματική εμπειρία</w:t>
      </w:r>
    </w:p>
    <w:p w14:paraId="05FD74E4" w14:textId="57610946" w:rsidR="008C6F6A" w:rsidRDefault="008C6F6A">
      <w:pPr>
        <w:numPr>
          <w:ilvl w:val="1"/>
          <w:numId w:val="31"/>
        </w:numPr>
        <w:suppressAutoHyphens w:val="0"/>
        <w:spacing w:after="0"/>
        <w:contextualSpacing/>
        <w:rPr>
          <w:bCs/>
          <w:lang w:val="el-GR"/>
        </w:rPr>
      </w:pPr>
      <w:r w:rsidRPr="008C6F6A">
        <w:rPr>
          <w:bCs/>
          <w:lang w:val="el-GR"/>
        </w:rPr>
        <w:t xml:space="preserve">Να διαθέτει τουλάχιστον </w:t>
      </w:r>
      <w:r w:rsidR="00AC3AFC">
        <w:rPr>
          <w:bCs/>
          <w:lang w:val="el-GR"/>
        </w:rPr>
        <w:t>5</w:t>
      </w:r>
      <w:r w:rsidRPr="008C6F6A">
        <w:rPr>
          <w:bCs/>
          <w:lang w:val="el-GR"/>
        </w:rPr>
        <w:t xml:space="preserve">ετή επαγγελματική εμπειρία στον σχεδιασμό και ανάπτυξη πληροφοριακών συστημάτων </w:t>
      </w:r>
    </w:p>
    <w:p w14:paraId="40ADA82F" w14:textId="71FE1BBC" w:rsidR="007B453F" w:rsidRPr="008C6F6A" w:rsidRDefault="007B453F">
      <w:pPr>
        <w:numPr>
          <w:ilvl w:val="1"/>
          <w:numId w:val="31"/>
        </w:numPr>
        <w:suppressAutoHyphens w:val="0"/>
        <w:spacing w:after="0"/>
        <w:contextualSpacing/>
        <w:rPr>
          <w:bCs/>
          <w:lang w:val="el-GR"/>
        </w:rPr>
      </w:pPr>
      <w:r>
        <w:rPr>
          <w:bCs/>
          <w:lang w:val="el-GR"/>
        </w:rPr>
        <w:t xml:space="preserve">Συμμετοχή σε τουλάχιστον τρία (3) έργα </w:t>
      </w:r>
      <w:r w:rsidRPr="007B453F">
        <w:rPr>
          <w:bCs/>
          <w:lang w:val="el-GR"/>
        </w:rPr>
        <w:t xml:space="preserve">που να αφορούν το σχεδιασμό, την υλοποίηση και υποστήριξη της παραγωγικής λειτουργίας ψηφιακής πλατφόρμας αυτοματοποιημένων </w:t>
      </w:r>
      <w:proofErr w:type="spellStart"/>
      <w:r w:rsidRPr="007B453F">
        <w:rPr>
          <w:bCs/>
          <w:lang w:val="el-GR"/>
        </w:rPr>
        <w:t>ερωτοαπαντήσεων</w:t>
      </w:r>
      <w:proofErr w:type="spellEnd"/>
      <w:r w:rsidRPr="007B453F">
        <w:rPr>
          <w:bCs/>
          <w:lang w:val="el-GR"/>
        </w:rPr>
        <w:t xml:space="preserve"> για την υποβοήθηση της επικοινωνίας πολιτών</w:t>
      </w:r>
      <w:r>
        <w:rPr>
          <w:bCs/>
          <w:lang w:val="el-GR"/>
        </w:rPr>
        <w:t>.</w:t>
      </w:r>
    </w:p>
    <w:p w14:paraId="2D157D50" w14:textId="77777777" w:rsidR="007B453F" w:rsidRDefault="007B453F" w:rsidP="008C6F6A">
      <w:pPr>
        <w:spacing w:line="252" w:lineRule="auto"/>
        <w:rPr>
          <w:lang w:val="el-GR"/>
        </w:rPr>
      </w:pPr>
    </w:p>
    <w:p w14:paraId="22F1F61D" w14:textId="68F7C4F9" w:rsidR="007B453F" w:rsidRPr="008C6F6A" w:rsidRDefault="007B453F" w:rsidP="007B453F">
      <w:pPr>
        <w:numPr>
          <w:ilvl w:val="0"/>
          <w:numId w:val="37"/>
        </w:numPr>
        <w:suppressAutoHyphens w:val="0"/>
        <w:spacing w:after="0"/>
        <w:contextualSpacing/>
        <w:rPr>
          <w:bCs/>
          <w:lang w:val="el-GR"/>
        </w:rPr>
      </w:pPr>
      <w:r w:rsidRPr="008C6F6A">
        <w:rPr>
          <w:bCs/>
          <w:lang w:val="el-GR"/>
        </w:rPr>
        <w:t xml:space="preserve">Έναν (1) </w:t>
      </w:r>
      <w:r>
        <w:rPr>
          <w:bCs/>
          <w:lang w:val="el-GR"/>
        </w:rPr>
        <w:t xml:space="preserve">Αναπληρωτή </w:t>
      </w:r>
      <w:r w:rsidRPr="008C6F6A">
        <w:rPr>
          <w:bCs/>
          <w:lang w:val="el-GR"/>
        </w:rPr>
        <w:t>Υπεύθυνο Έργου (ΥΕ), ο οποίος πρέπει να διαθέτει τα ακόλουθα προσόντα:</w:t>
      </w:r>
    </w:p>
    <w:p w14:paraId="377B691D" w14:textId="77777777" w:rsidR="007B453F" w:rsidRDefault="007B453F" w:rsidP="007B453F">
      <w:pPr>
        <w:numPr>
          <w:ilvl w:val="1"/>
          <w:numId w:val="37"/>
        </w:numPr>
        <w:suppressAutoHyphens w:val="0"/>
        <w:spacing w:after="0"/>
        <w:contextualSpacing/>
        <w:rPr>
          <w:bCs/>
          <w:lang w:val="el-GR"/>
        </w:rPr>
      </w:pPr>
      <w:r w:rsidRPr="008C6F6A">
        <w:rPr>
          <w:bCs/>
          <w:lang w:val="el-GR"/>
        </w:rPr>
        <w:t>Να κατέχει Πανεπιστημιακό τίτλο σπουδών</w:t>
      </w:r>
      <w:r>
        <w:rPr>
          <w:bCs/>
          <w:lang w:val="el-GR"/>
        </w:rPr>
        <w:t xml:space="preserve"> (ΠΕ Πληροφορικής)</w:t>
      </w:r>
    </w:p>
    <w:p w14:paraId="7EEF098A" w14:textId="453DC366" w:rsidR="007B453F" w:rsidRDefault="007B453F" w:rsidP="007B453F">
      <w:pPr>
        <w:numPr>
          <w:ilvl w:val="1"/>
          <w:numId w:val="37"/>
        </w:numPr>
        <w:suppressAutoHyphens w:val="0"/>
        <w:spacing w:after="0"/>
        <w:contextualSpacing/>
        <w:rPr>
          <w:bCs/>
          <w:lang w:val="el-GR"/>
        </w:rPr>
      </w:pPr>
      <w:r>
        <w:rPr>
          <w:bCs/>
          <w:lang w:val="el-GR"/>
        </w:rPr>
        <w:t>Να διαθέτει τουλάχιστον δεκαετή (10</w:t>
      </w:r>
      <w:r>
        <w:rPr>
          <w:bCs/>
          <w:vertAlign w:val="superscript"/>
          <w:lang w:val="el-GR"/>
        </w:rPr>
        <w:t xml:space="preserve"> </w:t>
      </w:r>
      <w:r>
        <w:rPr>
          <w:bCs/>
          <w:lang w:val="el-GR"/>
        </w:rPr>
        <w:t>έτη) γενική επαγγελματική εμπειρία</w:t>
      </w:r>
    </w:p>
    <w:p w14:paraId="334DE33A" w14:textId="7F77B4F3" w:rsidR="007B453F" w:rsidRDefault="007B453F" w:rsidP="007B453F">
      <w:pPr>
        <w:numPr>
          <w:ilvl w:val="1"/>
          <w:numId w:val="37"/>
        </w:numPr>
        <w:suppressAutoHyphens w:val="0"/>
        <w:spacing w:after="0"/>
        <w:contextualSpacing/>
        <w:rPr>
          <w:bCs/>
          <w:lang w:val="el-GR"/>
        </w:rPr>
      </w:pPr>
      <w:r w:rsidRPr="008C6F6A">
        <w:rPr>
          <w:bCs/>
          <w:lang w:val="el-GR"/>
        </w:rPr>
        <w:t xml:space="preserve">Να διαθέτει τουλάχιστον </w:t>
      </w:r>
      <w:r>
        <w:rPr>
          <w:bCs/>
          <w:lang w:val="el-GR"/>
        </w:rPr>
        <w:t>5</w:t>
      </w:r>
      <w:r w:rsidRPr="008C6F6A">
        <w:rPr>
          <w:bCs/>
          <w:lang w:val="el-GR"/>
        </w:rPr>
        <w:t xml:space="preserve">ετή επαγγελματική εμπειρία στο σχεδιασμό και ανάπτυξη πληροφοριακών συστημάτων </w:t>
      </w:r>
    </w:p>
    <w:p w14:paraId="4E12F7B8" w14:textId="77777777" w:rsidR="007B453F" w:rsidRPr="008C6F6A" w:rsidRDefault="007B453F" w:rsidP="007B453F">
      <w:pPr>
        <w:numPr>
          <w:ilvl w:val="1"/>
          <w:numId w:val="37"/>
        </w:numPr>
        <w:suppressAutoHyphens w:val="0"/>
        <w:spacing w:after="0"/>
        <w:contextualSpacing/>
        <w:rPr>
          <w:bCs/>
          <w:lang w:val="el-GR"/>
        </w:rPr>
      </w:pPr>
      <w:r>
        <w:rPr>
          <w:bCs/>
          <w:lang w:val="el-GR"/>
        </w:rPr>
        <w:t xml:space="preserve">Συμμετοχή σε τουλάχιστον τρία (3) έργα </w:t>
      </w:r>
      <w:r w:rsidRPr="007B453F">
        <w:rPr>
          <w:bCs/>
          <w:lang w:val="el-GR"/>
        </w:rPr>
        <w:t xml:space="preserve">που να αφορούν το σχεδιασμό, την υλοποίηση και υποστήριξη της παραγωγικής λειτουργίας ψηφιακής πλατφόρμας αυτοματοποιημένων </w:t>
      </w:r>
      <w:proofErr w:type="spellStart"/>
      <w:r w:rsidRPr="007B453F">
        <w:rPr>
          <w:bCs/>
          <w:lang w:val="el-GR"/>
        </w:rPr>
        <w:t>ερωτοαπαντήσεων</w:t>
      </w:r>
      <w:proofErr w:type="spellEnd"/>
      <w:r w:rsidRPr="007B453F">
        <w:rPr>
          <w:bCs/>
          <w:lang w:val="el-GR"/>
        </w:rPr>
        <w:t xml:space="preserve"> για την υποβοήθηση της επικοινωνίας πολιτών</w:t>
      </w:r>
      <w:r>
        <w:rPr>
          <w:bCs/>
          <w:lang w:val="el-GR"/>
        </w:rPr>
        <w:t>.</w:t>
      </w:r>
    </w:p>
    <w:p w14:paraId="0903887E" w14:textId="77777777" w:rsidR="007B453F" w:rsidRPr="007B453F" w:rsidRDefault="007B453F" w:rsidP="00DD7305">
      <w:pPr>
        <w:pStyle w:val="aff"/>
        <w:spacing w:line="252" w:lineRule="auto"/>
        <w:rPr>
          <w:lang w:val="el-GR"/>
        </w:rPr>
      </w:pPr>
    </w:p>
    <w:p w14:paraId="1DB90AF7" w14:textId="249154C4" w:rsidR="008C6F6A" w:rsidRPr="008C6F6A" w:rsidRDefault="008C6F6A" w:rsidP="008C6F6A">
      <w:pPr>
        <w:spacing w:line="252" w:lineRule="auto"/>
        <w:rPr>
          <w:lang w:val="el-GR"/>
        </w:rPr>
      </w:pPr>
      <w:r w:rsidRPr="008C6F6A">
        <w:rPr>
          <w:lang w:val="el-GR"/>
        </w:rPr>
        <w:t xml:space="preserve">Η Ομάδα Έργου του Αναδόχου πρέπει να περιλαμβάνει τουλάχιστον </w:t>
      </w:r>
      <w:r w:rsidR="009C7D79">
        <w:rPr>
          <w:lang w:val="el-GR"/>
        </w:rPr>
        <w:t>τρία</w:t>
      </w:r>
      <w:r w:rsidR="009C7D79" w:rsidRPr="008C6F6A">
        <w:rPr>
          <w:lang w:val="el-GR"/>
        </w:rPr>
        <w:t xml:space="preserve"> </w:t>
      </w:r>
      <w:r>
        <w:rPr>
          <w:lang w:val="el-GR"/>
        </w:rPr>
        <w:t>(</w:t>
      </w:r>
      <w:r w:rsidR="009C7D79">
        <w:rPr>
          <w:lang w:val="el-GR"/>
        </w:rPr>
        <w:t>3</w:t>
      </w:r>
      <w:r>
        <w:rPr>
          <w:lang w:val="el-GR"/>
        </w:rPr>
        <w:t xml:space="preserve">) </w:t>
      </w:r>
      <w:r w:rsidRPr="008C6F6A">
        <w:rPr>
          <w:lang w:val="el-GR"/>
        </w:rPr>
        <w:t>μέλη, τα οποία πρέπει να διαθέτουν τα ακόλουθα προσόντα:</w:t>
      </w:r>
    </w:p>
    <w:p w14:paraId="323B24B5" w14:textId="430F133D" w:rsidR="009C7D79" w:rsidRDefault="009C7D79">
      <w:pPr>
        <w:numPr>
          <w:ilvl w:val="0"/>
          <w:numId w:val="31"/>
        </w:numPr>
        <w:suppressAutoHyphens w:val="0"/>
        <w:spacing w:after="0"/>
        <w:ind w:left="426"/>
        <w:contextualSpacing/>
        <w:rPr>
          <w:bCs/>
          <w:lang w:val="el-GR"/>
        </w:rPr>
      </w:pPr>
      <w:r w:rsidRPr="009C7D79">
        <w:rPr>
          <w:bCs/>
          <w:lang w:val="el-GR"/>
        </w:rPr>
        <w:t>Πανεπιστημιακό τίτλο σπουδών (ΠΕ Πληροφορικής)</w:t>
      </w:r>
    </w:p>
    <w:p w14:paraId="3461E24E" w14:textId="73AE63FA" w:rsidR="009C7D79" w:rsidRDefault="009C7D79">
      <w:pPr>
        <w:numPr>
          <w:ilvl w:val="0"/>
          <w:numId w:val="31"/>
        </w:numPr>
        <w:suppressAutoHyphens w:val="0"/>
        <w:spacing w:after="0"/>
        <w:ind w:left="426"/>
        <w:contextualSpacing/>
        <w:rPr>
          <w:bCs/>
          <w:lang w:val="el-GR"/>
        </w:rPr>
      </w:pPr>
      <w:r>
        <w:rPr>
          <w:bCs/>
          <w:lang w:val="el-GR"/>
        </w:rPr>
        <w:t>Τουλάχιστον τριετή (3 έτη) επαγγελματική εμπειρία στο σχεδιασμό και ανάπτυξη πληροφοριακών συστημάτων.</w:t>
      </w:r>
    </w:p>
    <w:p w14:paraId="2842C24A" w14:textId="681761E7" w:rsidR="008C6F6A" w:rsidRPr="008C6F6A" w:rsidRDefault="009C7D79">
      <w:pPr>
        <w:numPr>
          <w:ilvl w:val="0"/>
          <w:numId w:val="31"/>
        </w:numPr>
        <w:suppressAutoHyphens w:val="0"/>
        <w:spacing w:after="0"/>
        <w:ind w:left="426"/>
        <w:contextualSpacing/>
        <w:rPr>
          <w:bCs/>
          <w:lang w:val="el-GR"/>
        </w:rPr>
      </w:pPr>
      <w:r w:rsidRPr="008C6F6A">
        <w:rPr>
          <w:bCs/>
          <w:lang w:val="el-GR"/>
        </w:rPr>
        <w:t>Ε</w:t>
      </w:r>
      <w:r w:rsidR="008C6F6A" w:rsidRPr="008C6F6A">
        <w:rPr>
          <w:bCs/>
          <w:lang w:val="el-GR"/>
        </w:rPr>
        <w:t xml:space="preserve">παγγελματική εμπειρία </w:t>
      </w:r>
      <w:r w:rsidR="00AC3AFC">
        <w:rPr>
          <w:bCs/>
          <w:lang w:val="el-GR"/>
        </w:rPr>
        <w:t xml:space="preserve">στο </w:t>
      </w:r>
      <w:r w:rsidR="00AC3AFC" w:rsidRPr="00D75A0F">
        <w:rPr>
          <w:bCs/>
          <w:lang w:val="el-GR"/>
        </w:rPr>
        <w:t xml:space="preserve">σχεδιασμό </w:t>
      </w:r>
      <w:r w:rsidR="00AC3AFC">
        <w:rPr>
          <w:bCs/>
          <w:lang w:val="el-GR"/>
        </w:rPr>
        <w:t>την</w:t>
      </w:r>
      <w:r w:rsidR="00AC3AFC" w:rsidRPr="00D75A0F">
        <w:rPr>
          <w:bCs/>
          <w:lang w:val="el-GR"/>
        </w:rPr>
        <w:t xml:space="preserve"> υλοποίηση</w:t>
      </w:r>
      <w:r w:rsidR="00AC3AFC">
        <w:rPr>
          <w:bCs/>
          <w:lang w:val="el-GR"/>
        </w:rPr>
        <w:t xml:space="preserve"> και την υποστήριξη </w:t>
      </w:r>
      <w:r>
        <w:rPr>
          <w:bCs/>
          <w:lang w:val="el-GR"/>
        </w:rPr>
        <w:t>της</w:t>
      </w:r>
      <w:r w:rsidR="00AC3AFC">
        <w:rPr>
          <w:bCs/>
          <w:lang w:val="el-GR"/>
        </w:rPr>
        <w:t xml:space="preserve"> παραγωγικής λειτουργίας</w:t>
      </w:r>
      <w:r w:rsidR="00AC3AFC" w:rsidRPr="00D75A0F">
        <w:rPr>
          <w:bCs/>
          <w:lang w:val="el-GR"/>
        </w:rPr>
        <w:t xml:space="preserve"> </w:t>
      </w:r>
      <w:r w:rsidR="00AC3AFC" w:rsidRPr="00AC3AFC">
        <w:rPr>
          <w:bCs/>
          <w:lang w:val="el-GR"/>
        </w:rPr>
        <w:t xml:space="preserve">ψηφιακής πλατφόρμας αυτοματοποιημένων </w:t>
      </w:r>
      <w:proofErr w:type="spellStart"/>
      <w:r w:rsidR="00AC3AFC" w:rsidRPr="00AC3AFC">
        <w:rPr>
          <w:bCs/>
          <w:lang w:val="el-GR"/>
        </w:rPr>
        <w:t>ερωτοαπαντήσεων</w:t>
      </w:r>
      <w:proofErr w:type="spellEnd"/>
      <w:r w:rsidR="00AC3AFC" w:rsidRPr="00AC3AFC">
        <w:rPr>
          <w:bCs/>
          <w:lang w:val="el-GR"/>
        </w:rPr>
        <w:t xml:space="preserve"> για την </w:t>
      </w:r>
      <w:r>
        <w:rPr>
          <w:bCs/>
          <w:lang w:val="el-GR"/>
        </w:rPr>
        <w:t xml:space="preserve">υποβοήθηση της </w:t>
      </w:r>
      <w:r w:rsidR="00AC3AFC" w:rsidRPr="00AC3AFC">
        <w:rPr>
          <w:bCs/>
          <w:lang w:val="el-GR"/>
        </w:rPr>
        <w:t xml:space="preserve"> επικοινωνίας πολιτών</w:t>
      </w:r>
      <w:r>
        <w:rPr>
          <w:bCs/>
          <w:lang w:val="el-GR"/>
        </w:rPr>
        <w:t>.</w:t>
      </w:r>
    </w:p>
    <w:p w14:paraId="47336D03" w14:textId="77777777" w:rsidR="009A3E22" w:rsidRPr="009A3E22" w:rsidRDefault="009A3E22" w:rsidP="009A3E22">
      <w:pPr>
        <w:widowControl w:val="0"/>
        <w:spacing w:before="120" w:after="0"/>
        <w:rPr>
          <w:lang w:val="el-GR"/>
        </w:rPr>
      </w:pPr>
    </w:p>
    <w:bookmarkEnd w:id="127"/>
    <w:p w14:paraId="09ADDA07" w14:textId="3D2C7A9C"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p>
    <w:p w14:paraId="6E6897BF" w14:textId="77777777" w:rsidR="00C32AE0" w:rsidRPr="00157F39" w:rsidRDefault="00C32AE0" w:rsidP="00063FB6">
      <w:pPr>
        <w:rPr>
          <w:lang w:val="el-GR" w:eastAsia="en-US"/>
        </w:rPr>
      </w:pPr>
    </w:p>
    <w:p w14:paraId="33C2B840" w14:textId="77777777" w:rsidR="008338F0" w:rsidRPr="001F4428" w:rsidRDefault="003355E7" w:rsidP="00086782">
      <w:pPr>
        <w:pStyle w:val="3"/>
        <w:ind w:left="1276"/>
        <w:rPr>
          <w:lang w:val="el-GR"/>
        </w:rPr>
      </w:pPr>
      <w:bookmarkStart w:id="128" w:name="_Ref496541343"/>
      <w:bookmarkStart w:id="129" w:name="_Ref496541651"/>
      <w:bookmarkStart w:id="130" w:name="_Toc97194282"/>
      <w:bookmarkStart w:id="131" w:name="_Toc97194428"/>
      <w:bookmarkStart w:id="132" w:name="_Toc131687245"/>
      <w:r w:rsidRPr="001F4428">
        <w:rPr>
          <w:lang w:val="el-GR"/>
        </w:rPr>
        <w:t xml:space="preserve">Πρότυπα διασφάλισης ποιότητας </w:t>
      </w:r>
      <w:r w:rsidRPr="00086782">
        <w:rPr>
          <w:lang w:val="el-GR"/>
        </w:rPr>
        <w:t>και πρότυπα περιβαλλοντικής διαχείρισης</w:t>
      </w:r>
      <w:bookmarkEnd w:id="128"/>
      <w:bookmarkEnd w:id="129"/>
      <w:bookmarkEnd w:id="130"/>
      <w:bookmarkEnd w:id="131"/>
      <w:bookmarkEnd w:id="132"/>
    </w:p>
    <w:p w14:paraId="4BABB53B" w14:textId="3D1BF350"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15547C9E" w14:textId="2DDB224E"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r w:rsidR="00663A09" w:rsidRPr="00F14ACB">
        <w:rPr>
          <w:rFonts w:eastAsia="Calibri"/>
          <w:bCs/>
          <w:color w:val="000000"/>
          <w:lang w:val="el-GR"/>
        </w:rPr>
        <w:t xml:space="preserve"> </w:t>
      </w:r>
      <w:r w:rsidR="00663A09">
        <w:rPr>
          <w:rFonts w:eastAsia="Calibri"/>
          <w:bCs/>
          <w:color w:val="000000"/>
          <w:lang w:val="el-GR"/>
        </w:rPr>
        <w:t>στο πεδίο εφαρμογής: Σχεδίαση, Ανάπτυξη &amp; Υποστήριξη Λογισμικού</w:t>
      </w:r>
      <w:r w:rsidRPr="00C00D32">
        <w:rPr>
          <w:rFonts w:eastAsia="Calibri"/>
          <w:bCs/>
          <w:color w:val="000000"/>
          <w:lang w:val="el-GR"/>
        </w:rPr>
        <w:t>,</w:t>
      </w:r>
    </w:p>
    <w:p w14:paraId="7FAF08BE" w14:textId="1261B854" w:rsidR="009A3E22" w:rsidRDefault="009A3E22" w:rsidP="009A3E22">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r w:rsidR="00663A09" w:rsidRPr="00F14ACB">
        <w:rPr>
          <w:lang w:val="el-GR"/>
        </w:rPr>
        <w:t xml:space="preserve"> </w:t>
      </w:r>
      <w:r w:rsidR="00663A09" w:rsidRPr="00663A09">
        <w:rPr>
          <w:rFonts w:eastAsia="Calibri"/>
          <w:bCs/>
          <w:color w:val="000000"/>
          <w:lang w:val="el-GR"/>
        </w:rPr>
        <w:t>στο πεδίο εφαρμογής: Σχεδίαση, Ανάπτυξη &amp; Υποστήριξη Λογισμικού</w:t>
      </w:r>
      <w:r w:rsidR="00663A09">
        <w:rPr>
          <w:rFonts w:eastAsia="Calibri"/>
          <w:bCs/>
          <w:color w:val="000000"/>
          <w:lang w:val="el-GR"/>
        </w:rPr>
        <w:t xml:space="preserve"> </w:t>
      </w:r>
      <w:r w:rsidRPr="00C00D32">
        <w:rPr>
          <w:rFonts w:eastAsia="Calibri"/>
          <w:bCs/>
          <w:color w:val="000000"/>
          <w:lang w:val="el-GR"/>
        </w:rPr>
        <w:t>,</w:t>
      </w:r>
    </w:p>
    <w:p w14:paraId="2F1D563F" w14:textId="6C55880D" w:rsidR="009C7D79" w:rsidRDefault="009C7D79" w:rsidP="009C7D79">
      <w:pPr>
        <w:rPr>
          <w:rFonts w:eastAsia="Calibri"/>
          <w:bCs/>
          <w:color w:val="000000"/>
          <w:lang w:val="el-GR"/>
        </w:rPr>
      </w:pPr>
      <w:r>
        <w:rPr>
          <w:rFonts w:eastAsia="Calibri"/>
          <w:bCs/>
          <w:color w:val="000000"/>
          <w:lang w:val="el-GR"/>
        </w:rPr>
        <w:t xml:space="preserve">γ) </w:t>
      </w:r>
      <w:r w:rsidRPr="009C7D79">
        <w:rPr>
          <w:rFonts w:eastAsia="Calibri"/>
          <w:bCs/>
          <w:color w:val="000000"/>
          <w:lang w:val="el-GR"/>
        </w:rPr>
        <w:t>Πιστοποιητικό από ανεξάρτητο διαπιστευμένο φορέα</w:t>
      </w:r>
      <w:r>
        <w:rPr>
          <w:rFonts w:eastAsia="Calibri"/>
          <w:bCs/>
          <w:color w:val="000000"/>
          <w:lang w:val="el-GR"/>
        </w:rPr>
        <w:t xml:space="preserve"> για τη Διαχείριση Επιχειρησιακής Συνέχειας σύμφωνα με το διεθνές πρότυπο </w:t>
      </w:r>
      <w:r w:rsidRPr="00F14ACB">
        <w:rPr>
          <w:rFonts w:eastAsia="Calibri"/>
          <w:b/>
          <w:color w:val="000000"/>
          <w:lang w:val="el-GR"/>
        </w:rPr>
        <w:t>ISO 22301:2019</w:t>
      </w:r>
      <w:r>
        <w:rPr>
          <w:rFonts w:eastAsia="Calibri"/>
          <w:bCs/>
          <w:color w:val="000000"/>
          <w:lang w:val="el-GR"/>
        </w:rPr>
        <w:t xml:space="preserve"> ή ισοδύναμο αυτού</w:t>
      </w:r>
      <w:r w:rsidR="00663A09" w:rsidRPr="00F14ACB">
        <w:rPr>
          <w:lang w:val="el-GR"/>
        </w:rPr>
        <w:t xml:space="preserve"> </w:t>
      </w:r>
      <w:r w:rsidR="00663A09" w:rsidRPr="00663A09">
        <w:rPr>
          <w:rFonts w:eastAsia="Calibri"/>
          <w:bCs/>
          <w:color w:val="000000"/>
          <w:lang w:val="el-GR"/>
        </w:rPr>
        <w:t>στο πεδίο εφαρμογής: Σχεδίαση, Ανάπτυξη &amp; Υποστήριξη Λογισμικού</w:t>
      </w:r>
      <w:r w:rsidR="00663A09">
        <w:rPr>
          <w:rFonts w:eastAsia="Calibri"/>
          <w:bCs/>
          <w:color w:val="000000"/>
          <w:lang w:val="el-GR"/>
        </w:rPr>
        <w:t xml:space="preserve"> </w:t>
      </w:r>
      <w:r>
        <w:rPr>
          <w:rFonts w:eastAsia="Calibri"/>
          <w:bCs/>
          <w:color w:val="000000"/>
          <w:lang w:val="el-GR"/>
        </w:rPr>
        <w:t>,</w:t>
      </w:r>
    </w:p>
    <w:p w14:paraId="11F01C6B" w14:textId="24199915" w:rsidR="009C7D79" w:rsidRPr="00C00D32" w:rsidRDefault="009C7D79" w:rsidP="009C7D79">
      <w:pPr>
        <w:rPr>
          <w:rFonts w:eastAsia="Calibri"/>
          <w:bCs/>
          <w:color w:val="000000"/>
          <w:lang w:val="el-GR"/>
        </w:rPr>
      </w:pPr>
      <w:r>
        <w:rPr>
          <w:rFonts w:eastAsia="Calibri"/>
          <w:bCs/>
          <w:color w:val="000000"/>
          <w:lang w:val="el-GR"/>
        </w:rPr>
        <w:t xml:space="preserve">δ) </w:t>
      </w:r>
      <w:r w:rsidRPr="009C7D79">
        <w:rPr>
          <w:rFonts w:eastAsia="Calibri"/>
          <w:bCs/>
          <w:color w:val="000000"/>
          <w:lang w:val="el-GR"/>
        </w:rPr>
        <w:t xml:space="preserve">Πιστοποιητικό από ανεξάρτητο διαπιστευμένο φορέα για τη Διαχείριση </w:t>
      </w:r>
      <w:r>
        <w:rPr>
          <w:rFonts w:eastAsia="Calibri"/>
          <w:bCs/>
          <w:color w:val="000000"/>
          <w:lang w:val="el-GR"/>
        </w:rPr>
        <w:t>Υπηρεσιών</w:t>
      </w:r>
      <w:r w:rsidRPr="009C7D79">
        <w:rPr>
          <w:rFonts w:eastAsia="Calibri"/>
          <w:bCs/>
          <w:color w:val="000000"/>
          <w:lang w:val="el-GR"/>
        </w:rPr>
        <w:t xml:space="preserve"> σύμφωνα με το διεθνές πρότυπο </w:t>
      </w:r>
      <w:r w:rsidRPr="00F14ACB">
        <w:rPr>
          <w:rFonts w:eastAsia="Calibri"/>
          <w:b/>
          <w:color w:val="000000"/>
          <w:lang w:val="el-GR"/>
        </w:rPr>
        <w:t>ISO/IEC 20000-1:2018</w:t>
      </w:r>
      <w:r w:rsidRPr="009C7D79">
        <w:rPr>
          <w:rFonts w:eastAsia="Calibri"/>
          <w:bCs/>
          <w:color w:val="000000"/>
          <w:lang w:val="el-GR"/>
        </w:rPr>
        <w:t xml:space="preserve"> ή ισοδύναμο αυτού</w:t>
      </w:r>
      <w:r w:rsidR="00663A09">
        <w:rPr>
          <w:rFonts w:eastAsia="Calibri"/>
          <w:bCs/>
          <w:color w:val="000000"/>
          <w:lang w:val="el-GR"/>
        </w:rPr>
        <w:t xml:space="preserve"> </w:t>
      </w:r>
      <w:r w:rsidR="00663A09" w:rsidRPr="00663A09">
        <w:rPr>
          <w:rFonts w:eastAsia="Calibri"/>
          <w:bCs/>
          <w:color w:val="000000"/>
          <w:lang w:val="el-GR"/>
        </w:rPr>
        <w:t>στο πεδίο εφαρμογής: Σχεδίαση, Ανάπτυξη &amp; Υποστήριξη Λογισμικού</w:t>
      </w:r>
      <w:r>
        <w:rPr>
          <w:rFonts w:eastAsia="Calibri"/>
          <w:bCs/>
          <w:color w:val="000000"/>
          <w:lang w:val="el-GR"/>
        </w:rPr>
        <w:t>.</w:t>
      </w:r>
    </w:p>
    <w:p w14:paraId="50232E1D" w14:textId="12B3DCEC" w:rsidR="008B41C9" w:rsidRPr="001F4428" w:rsidRDefault="008B41C9" w:rsidP="003329FF">
      <w:pPr>
        <w:rPr>
          <w:lang w:val="el-GR"/>
        </w:rPr>
      </w:pPr>
    </w:p>
    <w:p w14:paraId="70ACF795" w14:textId="24767DB8" w:rsidR="00C70B7E"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w:t>
      </w:r>
    </w:p>
    <w:p w14:paraId="27C55A58" w14:textId="74A93F17" w:rsidR="009C7D79" w:rsidRPr="008A366B" w:rsidRDefault="009C7D79" w:rsidP="009C7D79">
      <w:pPr>
        <w:rPr>
          <w:lang w:val="el-GR"/>
        </w:rPr>
      </w:pPr>
      <w:r>
        <w:rPr>
          <w:lang w:val="el-GR"/>
        </w:rPr>
        <w:t>Ο</w:t>
      </w:r>
      <w:r w:rsidRPr="009C7D79">
        <w:rPr>
          <w:lang w:val="el-GR"/>
        </w:rPr>
        <w:t xml:space="preserve">ι ανωτέρω απαιτήσεις πρέπει να καλύπτονται </w:t>
      </w:r>
      <w:r>
        <w:rPr>
          <w:lang w:val="el-GR"/>
        </w:rPr>
        <w:t>μεμονωμένα από κάθε μέλος αυτής</w:t>
      </w:r>
      <w:r w:rsidRPr="009C7D79">
        <w:rPr>
          <w:lang w:val="el-GR"/>
        </w:rPr>
        <w:t>.</w:t>
      </w:r>
    </w:p>
    <w:p w14:paraId="36A3024B" w14:textId="77777777" w:rsidR="003E34BF" w:rsidRPr="003E34BF" w:rsidRDefault="003E34BF" w:rsidP="00B8545D">
      <w:pPr>
        <w:rPr>
          <w:bCs/>
          <w:lang w:val="el-GR"/>
        </w:rPr>
      </w:pPr>
    </w:p>
    <w:p w14:paraId="1ACDD6DF" w14:textId="77777777" w:rsidR="008338F0" w:rsidRDefault="003355E7" w:rsidP="00086782">
      <w:pPr>
        <w:pStyle w:val="3"/>
        <w:ind w:left="1276"/>
        <w:rPr>
          <w:lang w:val="el-GR"/>
        </w:rPr>
      </w:pPr>
      <w:bookmarkStart w:id="133" w:name="_Ref496541185"/>
      <w:bookmarkStart w:id="134" w:name="_Ref496541244"/>
      <w:bookmarkStart w:id="135" w:name="_Ref496541410"/>
      <w:bookmarkStart w:id="136" w:name="_Ref496541700"/>
      <w:bookmarkStart w:id="137" w:name="_Ref74505980"/>
      <w:bookmarkStart w:id="138" w:name="_Toc97194283"/>
      <w:bookmarkStart w:id="139" w:name="_Toc97194429"/>
      <w:bookmarkStart w:id="140" w:name="_Toc131687246"/>
      <w:r w:rsidRPr="00DD72A9">
        <w:rPr>
          <w:lang w:val="el-GR"/>
        </w:rPr>
        <w:t>Στήριξη στην ικανότητα τρίτων</w:t>
      </w:r>
      <w:bookmarkEnd w:id="133"/>
      <w:bookmarkEnd w:id="134"/>
      <w:bookmarkEnd w:id="135"/>
      <w:bookmarkEnd w:id="136"/>
      <w:r w:rsidRPr="00DD72A9">
        <w:rPr>
          <w:lang w:val="el-GR"/>
        </w:rPr>
        <w:t xml:space="preserve"> </w:t>
      </w:r>
      <w:r w:rsidR="0049631E" w:rsidRPr="00821852">
        <w:rPr>
          <w:lang w:val="el-GR"/>
        </w:rPr>
        <w:t>– Υπεργολαβία</w:t>
      </w:r>
      <w:bookmarkEnd w:id="137"/>
      <w:bookmarkEnd w:id="138"/>
      <w:bookmarkEnd w:id="139"/>
      <w:bookmarkEnd w:id="140"/>
    </w:p>
    <w:p w14:paraId="65B8F417" w14:textId="77777777" w:rsidR="0049631E" w:rsidRPr="00A334BA" w:rsidRDefault="0049631E" w:rsidP="00821852">
      <w:pPr>
        <w:pStyle w:val="4"/>
        <w:rPr>
          <w:lang w:val="el-GR"/>
        </w:rPr>
      </w:pPr>
      <w:bookmarkStart w:id="141" w:name="_Toc97194284"/>
      <w:bookmarkStart w:id="142" w:name="_Toc131687247"/>
      <w:r w:rsidRPr="00A334BA">
        <w:rPr>
          <w:lang w:val="el-GR"/>
        </w:rPr>
        <w:t>Στήριξη στην ικανότητα τρίτων</w:t>
      </w:r>
      <w:bookmarkEnd w:id="141"/>
      <w:bookmarkEnd w:id="142"/>
    </w:p>
    <w:p w14:paraId="0378F059" w14:textId="4EFE7E61"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AF2362">
        <w:rPr>
          <w:cs/>
          <w:lang w:val="el-GR"/>
        </w:rPr>
        <w:t>‎</w:t>
      </w:r>
      <w:r w:rsidR="00AF2362">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AF2362">
        <w:rPr>
          <w:cs/>
          <w:lang w:val="el-GR"/>
        </w:rPr>
        <w:t>‎</w:t>
      </w:r>
      <w:r w:rsidR="00AF2362">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7777777"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3"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53784178"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3"/>
    <w:p w14:paraId="67DFCF77" w14:textId="6EB13FC4" w:rsidR="00C70B7E" w:rsidRPr="00CF3BE7" w:rsidRDefault="00C70B7E" w:rsidP="00C70B7E">
      <w:pPr>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AF2362">
        <w:rPr>
          <w:bCs/>
          <w:cs/>
          <w:lang w:val="el-GR" w:eastAsia="ar-SA"/>
        </w:rPr>
        <w:t>‎</w:t>
      </w:r>
      <w:r w:rsidR="00AF2362">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44" w:name="_Toc97194285"/>
      <w:bookmarkStart w:id="145" w:name="_Toc131687248"/>
      <w:r w:rsidRPr="003C1E1A">
        <w:rPr>
          <w:lang w:val="el-GR"/>
        </w:rPr>
        <w:t>Υπεργολαβία</w:t>
      </w:r>
      <w:bookmarkEnd w:id="144"/>
      <w:bookmarkEnd w:id="145"/>
      <w:r w:rsidRPr="003C1E1A">
        <w:rPr>
          <w:lang w:val="el-GR"/>
        </w:rPr>
        <w:t xml:space="preserve"> </w:t>
      </w:r>
    </w:p>
    <w:p w14:paraId="633050B2" w14:textId="61363985"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AF2362">
        <w:rPr>
          <w:bCs/>
          <w:cs/>
          <w:lang w:val="el-GR"/>
        </w:rPr>
        <w:t>‎</w:t>
      </w:r>
      <w:r w:rsidR="00AF2362">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AF2362">
        <w:rPr>
          <w:bCs/>
          <w:cs/>
          <w:lang w:val="el-GR"/>
        </w:rPr>
        <w:t>‎</w:t>
      </w:r>
      <w:r w:rsidR="00AF2362">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46" w:name="_Toc97194286"/>
      <w:bookmarkStart w:id="147" w:name="_Toc97194430"/>
      <w:bookmarkStart w:id="148" w:name="_Toc131687249"/>
      <w:r w:rsidRPr="00603221">
        <w:rPr>
          <w:lang w:val="el-GR"/>
        </w:rPr>
        <w:t>Κανόνες απόδειξης ποιοτικής επιλογής</w:t>
      </w:r>
      <w:bookmarkEnd w:id="146"/>
      <w:bookmarkEnd w:id="147"/>
      <w:bookmarkEnd w:id="148"/>
    </w:p>
    <w:p w14:paraId="1DF38431" w14:textId="161CE49A"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AF2362">
        <w:rPr>
          <w:bCs/>
          <w:cs/>
          <w:lang w:val="el-GR" w:eastAsia="ar-SA"/>
        </w:rPr>
        <w:t>‎</w:t>
      </w:r>
      <w:r w:rsidR="00AF2362">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AF2362">
        <w:rPr>
          <w:bCs/>
          <w:cs/>
          <w:lang w:val="el-GR" w:eastAsia="ar-SA"/>
        </w:rPr>
        <w:t>‎</w:t>
      </w:r>
      <w:r w:rsidR="00AF2362">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AF2362">
        <w:rPr>
          <w:bCs/>
          <w:cs/>
          <w:lang w:val="el-GR" w:eastAsia="ar-SA"/>
        </w:rPr>
        <w:t>‎</w:t>
      </w:r>
      <w:r w:rsidR="00AF2362">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AF2362">
        <w:rPr>
          <w:bCs/>
          <w:cs/>
          <w:lang w:val="el-GR" w:eastAsia="ar-SA"/>
        </w:rPr>
        <w:t>‎</w:t>
      </w:r>
      <w:r w:rsidR="00AF2362">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0A89BDF5"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AF2362">
        <w:rPr>
          <w:bCs/>
          <w:cs/>
          <w:lang w:val="el-GR" w:eastAsia="ar-SA"/>
        </w:rPr>
        <w:t>‎</w:t>
      </w:r>
      <w:r w:rsidR="00AF2362">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AF2362">
        <w:rPr>
          <w:bCs/>
          <w:cs/>
          <w:lang w:val="el-GR" w:eastAsia="ar-SA"/>
        </w:rPr>
        <w:t>‎</w:t>
      </w:r>
      <w:r w:rsidR="00AF2362">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AF2362">
        <w:rPr>
          <w:bCs/>
          <w:cs/>
          <w:lang w:val="el-GR" w:eastAsia="ar-SA"/>
        </w:rPr>
        <w:t>‎</w:t>
      </w:r>
      <w:r w:rsidR="00AF2362">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AF2362">
        <w:rPr>
          <w:cs/>
          <w:lang w:val="el-GR" w:eastAsia="ar-SA"/>
        </w:rPr>
        <w:t>‎</w:t>
      </w:r>
      <w:r w:rsidR="00AF2362">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AF2362">
        <w:rPr>
          <w:bCs/>
          <w:cs/>
          <w:lang w:val="el-GR" w:eastAsia="ar-SA"/>
        </w:rPr>
        <w:t>‎</w:t>
      </w:r>
      <w:r w:rsidR="00AF2362">
        <w:rPr>
          <w:bCs/>
          <w:lang w:val="el-GR" w:eastAsia="ar-SA"/>
        </w:rPr>
        <w:t>2.2.5</w:t>
      </w:r>
      <w:r>
        <w:rPr>
          <w:bCs/>
          <w:lang w:val="el-GR" w:eastAsia="ar-SA"/>
        </w:rPr>
        <w:fldChar w:fldCharType="end"/>
      </w:r>
      <w:r w:rsidR="000E7169">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4A1D9653"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AF2362">
        <w:rPr>
          <w:bCs/>
          <w:cs/>
          <w:lang w:val="el-GR" w:eastAsia="ar-SA"/>
        </w:rPr>
        <w:t>‎</w:t>
      </w:r>
      <w:r w:rsidR="00AF2362">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AF2362">
        <w:rPr>
          <w:bCs/>
          <w:cs/>
          <w:lang w:val="el-GR" w:eastAsia="ar-SA"/>
        </w:rPr>
        <w:t>‎</w:t>
      </w:r>
      <w:r w:rsidR="00AF2362">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AF2362">
        <w:rPr>
          <w:cs/>
          <w:lang w:val="el-GR" w:eastAsia="ar-SA"/>
        </w:rPr>
        <w:t>‎</w:t>
      </w:r>
      <w:r w:rsidR="00AF2362">
        <w:rPr>
          <w:lang w:val="el-GR" w:eastAsia="ar-SA"/>
        </w:rPr>
        <w:t>2.2.3</w:t>
      </w:r>
      <w:r>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723994" w:rsidRDefault="003355E7" w:rsidP="003A109E">
      <w:pPr>
        <w:pStyle w:val="4"/>
        <w:rPr>
          <w:lang w:val="el-GR"/>
        </w:rPr>
      </w:pPr>
      <w:bookmarkStart w:id="149" w:name="_Ref74505997"/>
      <w:bookmarkStart w:id="150" w:name="_Toc97194287"/>
      <w:bookmarkStart w:id="151" w:name="_Toc131687250"/>
      <w:r w:rsidRPr="00723994">
        <w:rPr>
          <w:lang w:val="el-GR"/>
        </w:rPr>
        <w:t>Προκαταρκτική απόδειξη κατά την υποβολή προσφορών</w:t>
      </w:r>
      <w:bookmarkEnd w:id="149"/>
      <w:bookmarkEnd w:id="150"/>
      <w:bookmarkEnd w:id="151"/>
      <w:r w:rsidRPr="00723994">
        <w:rPr>
          <w:lang w:val="el-GR"/>
        </w:rPr>
        <w:t xml:space="preserve"> </w:t>
      </w:r>
    </w:p>
    <w:p w14:paraId="31F00A1A" w14:textId="49C6991F"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AF2362">
        <w:rPr>
          <w:cs/>
          <w:lang w:val="el-GR"/>
        </w:rPr>
        <w:t>‎</w:t>
      </w:r>
      <w:r w:rsidR="00AF2362">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AF2362">
        <w:rPr>
          <w:cs/>
          <w:lang w:val="el-GR"/>
        </w:rPr>
        <w:t>‎</w:t>
      </w:r>
      <w:r w:rsidR="00AF2362">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AF2362">
        <w:rPr>
          <w:cs/>
          <w:lang w:val="el-GR"/>
        </w:rPr>
        <w:t>‎</w:t>
      </w:r>
      <w:r w:rsidR="00AF2362">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AF2362">
        <w:rPr>
          <w:cs/>
          <w:lang w:val="el-GR"/>
        </w:rPr>
        <w:t>‎</w:t>
      </w:r>
      <w:r w:rsidR="00AF2362">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AF2362">
        <w:rPr>
          <w:cs/>
          <w:lang w:val="el-GR"/>
        </w:rPr>
        <w:t>‎</w:t>
      </w:r>
      <w:r w:rsidR="00AF2362">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AF2362"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AF2362"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342D708F"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1"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hyperlink>
      <w:hyperlink r:id="rId22"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hsppa</w:t>
        </w:r>
        <w:proofErr w:type="spellEnd"/>
        <w:r w:rsidR="00E14FF7" w:rsidRPr="00E14FF7">
          <w:rPr>
            <w:rStyle w:val="-"/>
            <w:lang w:val="el-GR"/>
          </w:rPr>
          <w:t>.</w:t>
        </w:r>
        <w:r w:rsidR="00E14FF7" w:rsidRPr="00E14FF7">
          <w:rPr>
            <w:rStyle w:val="-"/>
          </w:rPr>
          <w:t>gr</w:t>
        </w:r>
        <w:r w:rsidR="00E14FF7" w:rsidRPr="00E14FF7">
          <w:rPr>
            <w:rStyle w:val="-"/>
            <w:lang w:val="el-GR"/>
          </w:rPr>
          <w:t>/</w:t>
        </w:r>
      </w:hyperlink>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032BAF">
        <w:rPr>
          <w:rFonts w:eastAsia="Calibri" w:cs="Times New Roman"/>
          <w:lang w:val="el-GR" w:eastAsia="en-US"/>
        </w:rPr>
        <w:t>ληφθέντα</w:t>
      </w:r>
      <w:proofErr w:type="spellEnd"/>
      <w:r w:rsidRPr="00032BAF">
        <w:rPr>
          <w:rFonts w:eastAsia="Calibri" w:cs="Times New Roman"/>
          <w:lang w:val="el-GR" w:eastAsia="en-US"/>
        </w:rPr>
        <w:t xml:space="preserve"> μέτρα προς αποκατάσταση της αξιοπιστίας του.</w:t>
      </w:r>
    </w:p>
    <w:p w14:paraId="7135789E" w14:textId="59584A02"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47B42FEE" w:rsidR="00C0210C" w:rsidRPr="009E58E5" w:rsidRDefault="00C0210C" w:rsidP="00C0210C">
      <w:pPr>
        <w:pStyle w:val="4"/>
        <w:rPr>
          <w:lang w:val="el-GR"/>
        </w:rPr>
      </w:pPr>
      <w:bookmarkStart w:id="152" w:name="_Toc74566838"/>
      <w:bookmarkStart w:id="153" w:name="_Toc74566839"/>
      <w:bookmarkStart w:id="154" w:name="_Toc74566840"/>
      <w:bookmarkStart w:id="155" w:name="_Toc74566841"/>
      <w:bookmarkStart w:id="156" w:name="_Toc74566842"/>
      <w:bookmarkStart w:id="157" w:name="_Toc74566843"/>
      <w:bookmarkStart w:id="158" w:name="_Toc74566844"/>
      <w:bookmarkStart w:id="159" w:name="_Toc74566845"/>
      <w:bookmarkStart w:id="160" w:name="_Toc74566846"/>
      <w:bookmarkStart w:id="161" w:name="_Toc74566847"/>
      <w:bookmarkStart w:id="162" w:name="_Toc74566848"/>
      <w:bookmarkStart w:id="163" w:name="_Toc74566849"/>
      <w:bookmarkStart w:id="164" w:name="_Hlk35420523"/>
      <w:bookmarkStart w:id="165" w:name="_Ref40957856"/>
      <w:bookmarkStart w:id="166" w:name="_Toc97194288"/>
      <w:bookmarkStart w:id="167" w:name="_Toc131687251"/>
      <w:bookmarkEnd w:id="152"/>
      <w:bookmarkEnd w:id="153"/>
      <w:bookmarkEnd w:id="154"/>
      <w:bookmarkEnd w:id="155"/>
      <w:bookmarkEnd w:id="156"/>
      <w:bookmarkEnd w:id="157"/>
      <w:bookmarkEnd w:id="158"/>
      <w:bookmarkEnd w:id="159"/>
      <w:bookmarkEnd w:id="160"/>
      <w:bookmarkEnd w:id="161"/>
      <w:bookmarkEnd w:id="162"/>
      <w:bookmarkEnd w:id="163"/>
      <w:r w:rsidRPr="009E58E5">
        <w:rPr>
          <w:lang w:val="el-GR"/>
        </w:rPr>
        <w:t xml:space="preserve">Αποδεικτικά μέσα </w:t>
      </w:r>
      <w:bookmarkEnd w:id="164"/>
      <w:r w:rsidRPr="009E58E5">
        <w:rPr>
          <w:lang w:val="el-GR"/>
        </w:rPr>
        <w:t>- Δικαιολογητικά προσωρινού αναδόχου</w:t>
      </w:r>
      <w:bookmarkEnd w:id="165"/>
      <w:bookmarkEnd w:id="166"/>
      <w:bookmarkEnd w:id="167"/>
    </w:p>
    <w:p w14:paraId="25E723E4" w14:textId="3DC7602A"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AF2362">
        <w:rPr>
          <w:bCs/>
          <w:cs/>
          <w:lang w:val="el-GR"/>
        </w:rPr>
        <w:t>‎</w:t>
      </w:r>
      <w:r w:rsidR="00AF2362">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19B446D4"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AF2362">
        <w:rPr>
          <w:bCs/>
          <w:cs/>
          <w:lang w:val="el-GR"/>
        </w:rPr>
        <w:t>‎</w:t>
      </w:r>
      <w:r w:rsidR="00AF2362">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14981E37"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AF2362">
        <w:rPr>
          <w:cs/>
          <w:lang w:val="el-GR"/>
        </w:rPr>
        <w:t>‎</w:t>
      </w:r>
      <w:r w:rsidR="00AF2362">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7D1F6850"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AF2362">
        <w:rPr>
          <w:color w:val="000000"/>
          <w:cs/>
          <w:lang w:val="el-GR"/>
        </w:rPr>
        <w:t>‎</w:t>
      </w:r>
      <w:r w:rsidR="00AF2362">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AF2362">
        <w:rPr>
          <w:color w:val="000000"/>
          <w:cs/>
          <w:lang w:val="el-GR"/>
        </w:rPr>
        <w:t>‎</w:t>
      </w:r>
      <w:r w:rsidR="00AF2362">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2ABCDAF9"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AF2362">
        <w:rPr>
          <w:b/>
          <w:bCs/>
          <w:cs/>
          <w:lang w:val="el-GR"/>
        </w:rPr>
        <w:t>‎</w:t>
      </w:r>
      <w:r w:rsidR="00AF2362">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0AB07BDF"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AF2362">
        <w:rPr>
          <w:cs/>
          <w:lang w:val="el-GR"/>
        </w:rPr>
        <w:t>‎</w:t>
      </w:r>
      <w:r w:rsidR="00AF2362">
        <w:rPr>
          <w:lang w:val="el-GR"/>
        </w:rPr>
        <w:t>2.2.3.1</w:t>
      </w:r>
      <w:r w:rsidRPr="00821852">
        <w:rPr>
          <w:lang w:val="el-GR"/>
        </w:rPr>
        <w:fldChar w:fldCharType="end"/>
      </w:r>
      <w:r w:rsidRPr="00C27CEC">
        <w:rPr>
          <w:color w:val="000000"/>
          <w:lang w:val="el-GR"/>
        </w:rPr>
        <w:t>,</w:t>
      </w:r>
    </w:p>
    <w:p w14:paraId="0FE55007" w14:textId="45B17D3B"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AF2362">
        <w:rPr>
          <w:b/>
          <w:bCs/>
          <w:color w:val="000000"/>
          <w:cs/>
          <w:lang w:val="el-GR"/>
        </w:rPr>
        <w:t>‎</w:t>
      </w:r>
      <w:r w:rsidR="00AF2362">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3"/>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3021D2BF"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AF2362">
        <w:rPr>
          <w:color w:val="000000"/>
          <w:cs/>
          <w:lang w:val="el-GR"/>
        </w:rPr>
        <w:t>‎</w:t>
      </w:r>
      <w:r w:rsidR="00AF2362">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36458C7" w14:textId="1213357A"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AF2362">
        <w:rPr>
          <w:b/>
          <w:bCs/>
          <w:color w:val="000000"/>
          <w:cs/>
          <w:lang w:val="el-GR"/>
        </w:rPr>
        <w:t>‎</w:t>
      </w:r>
      <w:r w:rsidR="00AF2362">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7B70B26C"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AF2362">
        <w:rPr>
          <w:color w:val="000000"/>
          <w:cs/>
          <w:lang w:val="el-GR"/>
        </w:rPr>
        <w:t>‎</w:t>
      </w:r>
      <w:r w:rsidR="00AF2362">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344FE99D"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AF2362">
        <w:rPr>
          <w:color w:val="000000"/>
          <w:cs/>
          <w:lang w:val="el-GR"/>
        </w:rPr>
        <w:t>‎</w:t>
      </w:r>
      <w:r w:rsidR="00AF2362">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68"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68"/>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453A61A0"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AF2362">
        <w:rPr>
          <w:color w:val="000000"/>
          <w:cs/>
          <w:lang w:val="el-GR"/>
        </w:rPr>
        <w:t>‎</w:t>
      </w:r>
      <w:r w:rsidR="00AF2362">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43E4538E"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AF2362">
        <w:rPr>
          <w:cs/>
          <w:lang w:val="el-GR"/>
        </w:rPr>
        <w:t>‎</w:t>
      </w:r>
      <w:r w:rsidR="00AF2362">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ACB4F36" w14:textId="77777777" w:rsidR="004D042A" w:rsidRPr="00DD1A4B" w:rsidRDefault="004D042A">
      <w:pPr>
        <w:rPr>
          <w:b/>
          <w:bCs/>
          <w:lang w:val="el-GR"/>
        </w:rPr>
      </w:pPr>
    </w:p>
    <w:p w14:paraId="44AAA428" w14:textId="54E6C468"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AF2362">
        <w:rPr>
          <w:b/>
          <w:cs/>
          <w:lang w:val="el-GR"/>
        </w:rPr>
        <w:t>‎</w:t>
      </w:r>
      <w:r w:rsidR="00AF2362">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69" w:name="_Hlk67663604"/>
      <w:r w:rsidR="00A61AA7" w:rsidRPr="00603221">
        <w:rPr>
          <w:b/>
          <w:lang w:val="el-GR"/>
        </w:rPr>
        <w:t xml:space="preserve">οι οικονομικοί φορείς </w:t>
      </w:r>
      <w:bookmarkEnd w:id="169"/>
      <w:r w:rsidR="00A61AA7" w:rsidRPr="00603221">
        <w:rPr>
          <w:b/>
          <w:lang w:val="el-GR"/>
        </w:rPr>
        <w:t>προσκομίζουν τα αναφερόμενα στον κατωτέρω πίνακα:</w:t>
      </w:r>
    </w:p>
    <w:p w14:paraId="61686EB1" w14:textId="199792FD"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257626"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699B5B48" w14:textId="7FEA7BFD"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8C6F6A">
              <w:rPr>
                <w:b/>
                <w:bCs/>
                <w:lang w:val="el-GR"/>
              </w:rPr>
              <w:t>υπηρεσιών πληροφορικής</w:t>
            </w:r>
            <w:r w:rsidR="00372DB8">
              <w:rPr>
                <w:b/>
                <w:bCs/>
                <w:lang w:val="el-GR"/>
              </w:rPr>
              <w:t>.</w:t>
            </w:r>
          </w:p>
          <w:p w14:paraId="7E6C47BD" w14:textId="3DF7E1B9"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257626"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70" w:name="_Hlk35424944"/>
      <w:r w:rsidRPr="0041248A">
        <w:rPr>
          <w:bCs/>
          <w:lang w:val="el-GR"/>
        </w:rPr>
        <w:t xml:space="preserve">Επισημαίνεται ότι, τα δικαιολογητικά που αφορούν στην απόδειξη της απαίτησης της 2.2.4 (απόδειξη </w:t>
      </w:r>
      <w:proofErr w:type="spellStart"/>
      <w:r w:rsidRPr="0041248A">
        <w:rPr>
          <w:bCs/>
          <w:lang w:val="el-GR"/>
        </w:rPr>
        <w:t>καταλληλότητας</w:t>
      </w:r>
      <w:proofErr w:type="spellEnd"/>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0"/>
    <w:p w14:paraId="36F608EF" w14:textId="77777777" w:rsidR="00270326" w:rsidRPr="00603221" w:rsidRDefault="00270326">
      <w:pPr>
        <w:rPr>
          <w:lang w:val="el-GR"/>
        </w:rPr>
      </w:pPr>
    </w:p>
    <w:p w14:paraId="17C17E23" w14:textId="70A31EC2"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AF2362">
        <w:rPr>
          <w:b/>
          <w:cs/>
          <w:lang w:val="el-GR"/>
        </w:rPr>
        <w:t>‎</w:t>
      </w:r>
      <w:r w:rsidR="00AF2362">
        <w:rPr>
          <w:b/>
          <w:lang w:val="el-GR"/>
        </w:rPr>
        <w:t>2.2.5</w:t>
      </w:r>
      <w:r w:rsidR="00B622FA" w:rsidRPr="00603221">
        <w:rPr>
          <w:b/>
          <w:lang w:val="el-GR"/>
        </w:rPr>
        <w:fldChar w:fldCharType="end"/>
      </w:r>
      <w:r w:rsidRPr="00603221">
        <w:rPr>
          <w:b/>
          <w:lang w:val="el-GR"/>
        </w:rPr>
        <w:t xml:space="preserve"> </w:t>
      </w:r>
      <w:bookmarkStart w:id="171"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257626" w14:paraId="364D20BB" w14:textId="77777777" w:rsidTr="009C5EA6">
        <w:trPr>
          <w:trHeight w:val="711"/>
        </w:trPr>
        <w:tc>
          <w:tcPr>
            <w:tcW w:w="675" w:type="dxa"/>
            <w:shd w:val="clear" w:color="auto" w:fill="D9D9D9"/>
          </w:tcPr>
          <w:p w14:paraId="7510B8DD" w14:textId="77777777" w:rsidR="00D56132" w:rsidRPr="00603221" w:rsidRDefault="00C40FB9" w:rsidP="009C5EA6">
            <w:pPr>
              <w:rPr>
                <w:b/>
              </w:rPr>
            </w:pPr>
            <w:bookmarkStart w:id="172" w:name="_Hlk125029765"/>
            <w:bookmarkEnd w:id="171"/>
            <w:r w:rsidRPr="00603221">
              <w:rPr>
                <w:b/>
                <w:lang w:val="el-GR"/>
              </w:rPr>
              <w:t>2</w:t>
            </w:r>
            <w:r w:rsidR="00D56132" w:rsidRPr="00603221">
              <w:rPr>
                <w:b/>
              </w:rPr>
              <w:t>.</w:t>
            </w:r>
          </w:p>
        </w:tc>
        <w:tc>
          <w:tcPr>
            <w:tcW w:w="9180" w:type="dxa"/>
            <w:shd w:val="clear" w:color="auto" w:fill="D9D9D9"/>
          </w:tcPr>
          <w:p w14:paraId="4BFB7ED8" w14:textId="77777777" w:rsidR="00594441" w:rsidRPr="00594441" w:rsidRDefault="00594441" w:rsidP="00594441">
            <w:pPr>
              <w:rPr>
                <w:b/>
                <w:bCs/>
                <w:lang w:val="el-GR"/>
              </w:rPr>
            </w:pPr>
            <w:r w:rsidRPr="00594441">
              <w:rPr>
                <w:b/>
                <w:bCs/>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(2020-2021-2022) ή, τις οικονομικές χρήσεις κατά τις οποίες ο οικονομικός φορέας δραστηριοποιείται, αν είναι λιγότερες από τρεις, κατ’ </w:t>
            </w:r>
            <w:r w:rsidRPr="00F10998">
              <w:rPr>
                <w:b/>
                <w:bCs/>
                <w:lang w:val="el-GR"/>
              </w:rPr>
              <w:t>ελάχιστον ίσο με το διακόσια τοις εκατό (200%) της εκτιμώμενης αξίας της υπό ανάθεση σύμβασης</w:t>
            </w:r>
            <w:r w:rsidRPr="00594441">
              <w:rPr>
                <w:b/>
                <w:bCs/>
                <w:lang w:val="el-GR"/>
              </w:rPr>
              <w:t xml:space="preserve"> μη περιλαμβανομένου Φ.Π.Α., για την οποία υποβάλλει προσφορά. </w:t>
            </w:r>
          </w:p>
          <w:p w14:paraId="4DA461EA" w14:textId="1FC2A7CA" w:rsidR="00D56132" w:rsidRPr="00603221" w:rsidRDefault="00594441" w:rsidP="009C5EA6">
            <w:pPr>
              <w:autoSpaceDE w:val="0"/>
              <w:autoSpaceDN w:val="0"/>
              <w:adjustRightInd w:val="0"/>
              <w:rPr>
                <w:lang w:val="el-GR" w:eastAsia="el-GR"/>
              </w:rPr>
            </w:pPr>
            <w:r w:rsidRPr="00EC68AB">
              <w:rPr>
                <w:color w:val="000000"/>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D56132" w:rsidRPr="00257626"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4A1C6E4" w14:textId="6BDDCC66" w:rsidR="00594441" w:rsidRPr="00EC68AB" w:rsidRDefault="00594441" w:rsidP="00594441">
            <w:pPr>
              <w:suppressAutoHyphens w:val="0"/>
              <w:spacing w:before="100" w:beforeAutospacing="1" w:after="100" w:afterAutospacing="1"/>
              <w:ind w:left="142"/>
              <w:rPr>
                <w:color w:val="26282A"/>
                <w:lang w:val="el-GR" w:eastAsia="en-GB"/>
              </w:rPr>
            </w:pPr>
            <w:r w:rsidRPr="00EC68AB">
              <w:rPr>
                <w:color w:val="26282A"/>
                <w:lang w:val="el-GR" w:eastAsia="en-GB"/>
              </w:rPr>
              <w:t>-</w:t>
            </w:r>
            <w:r w:rsidRPr="00EC68AB">
              <w:rPr>
                <w:color w:val="26282A"/>
                <w:lang w:eastAsia="en-GB"/>
              </w:rPr>
              <w:t> </w:t>
            </w:r>
            <w:r w:rsidRPr="00EC68AB">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(2020,</w:t>
            </w:r>
            <w:r w:rsidR="00242FCA">
              <w:rPr>
                <w:color w:val="26282A"/>
                <w:lang w:val="el-GR" w:eastAsia="en-GB"/>
              </w:rPr>
              <w:t xml:space="preserve"> </w:t>
            </w:r>
            <w:r w:rsidRPr="00EC68AB">
              <w:rPr>
                <w:color w:val="26282A"/>
                <w:lang w:val="el-GR" w:eastAsia="en-GB"/>
              </w:rPr>
              <w:t>2021,</w:t>
            </w:r>
            <w:r w:rsidR="00242FCA">
              <w:rPr>
                <w:color w:val="26282A"/>
                <w:lang w:val="el-GR" w:eastAsia="en-GB"/>
              </w:rPr>
              <w:t xml:space="preserve"> </w:t>
            </w:r>
            <w:r w:rsidRPr="00EC68AB">
              <w:rPr>
                <w:color w:val="26282A"/>
                <w:lang w:val="el-GR" w:eastAsia="en-GB"/>
              </w:rPr>
              <w:t>2022) ή για όσο διάστημα ασκούν την επιχειρηματική τους δράση εφόσον είναι μικρότερο των τριών ετών.</w:t>
            </w:r>
          </w:p>
          <w:p w14:paraId="3D57F092" w14:textId="77777777" w:rsidR="00594441" w:rsidRPr="00EC68AB" w:rsidRDefault="00594441" w:rsidP="00594441">
            <w:pPr>
              <w:suppressAutoHyphens w:val="0"/>
              <w:spacing w:before="100" w:beforeAutospacing="1" w:after="100" w:afterAutospacing="1"/>
              <w:ind w:left="142"/>
              <w:rPr>
                <w:color w:val="26282A"/>
                <w:lang w:val="el-GR" w:eastAsia="en-GB"/>
              </w:rPr>
            </w:pPr>
            <w:r w:rsidRPr="00EC68AB">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για το εν λόγω έτος.</w:t>
            </w:r>
          </w:p>
          <w:p w14:paraId="71B4DF69" w14:textId="7453211B" w:rsidR="00594441" w:rsidRPr="00EC68AB" w:rsidRDefault="00594441" w:rsidP="00594441">
            <w:pPr>
              <w:suppressAutoHyphens w:val="0"/>
              <w:spacing w:before="100" w:beforeAutospacing="1" w:after="100" w:afterAutospacing="1"/>
              <w:ind w:left="142"/>
              <w:rPr>
                <w:color w:val="26282A"/>
                <w:lang w:val="el-GR" w:eastAsia="en-GB"/>
              </w:rPr>
            </w:pPr>
            <w:r w:rsidRPr="00EC68AB">
              <w:rPr>
                <w:color w:val="26282A"/>
                <w:lang w:val="el-GR" w:eastAsia="en-GB"/>
              </w:rPr>
              <w:t>Εάν ο προσφέρων δεν υποχρεούται στην έκδοση ισολογισμού καταθέτει αντίγραφα των δηλώσεων Ε3 για τις τρεις τελευταίες χρήσεις (2020,</w:t>
            </w:r>
            <w:r w:rsidR="00242FCA">
              <w:rPr>
                <w:color w:val="26282A"/>
                <w:lang w:val="el-GR" w:eastAsia="en-GB"/>
              </w:rPr>
              <w:t xml:space="preserve"> </w:t>
            </w:r>
            <w:r w:rsidRPr="00EC68AB">
              <w:rPr>
                <w:color w:val="26282A"/>
                <w:lang w:val="el-GR" w:eastAsia="en-GB"/>
              </w:rPr>
              <w:t>2021,</w:t>
            </w:r>
            <w:r w:rsidR="00242FCA">
              <w:rPr>
                <w:color w:val="26282A"/>
                <w:lang w:val="el-GR" w:eastAsia="en-GB"/>
              </w:rPr>
              <w:t xml:space="preserve"> </w:t>
            </w:r>
            <w:r w:rsidRPr="00EC68AB">
              <w:rPr>
                <w:color w:val="26282A"/>
                <w:lang w:val="el-GR" w:eastAsia="en-GB"/>
              </w:rPr>
              <w:t>2022).</w:t>
            </w:r>
          </w:p>
          <w:p w14:paraId="4A4A39E1" w14:textId="280D22ED" w:rsidR="00D56132" w:rsidRPr="00603221" w:rsidRDefault="00594441" w:rsidP="00594441">
            <w:pPr>
              <w:rPr>
                <w:b/>
                <w:lang w:val="el-GR" w:eastAsia="el-GR"/>
              </w:rPr>
            </w:pPr>
            <w:r w:rsidRPr="00EC68AB">
              <w:rPr>
                <w:color w:val="26282A"/>
                <w:lang w:val="el-GR" w:eastAsia="en-GB"/>
              </w:rPr>
              <w:t>-</w:t>
            </w:r>
            <w:r w:rsidRPr="00EC68AB">
              <w:rPr>
                <w:color w:val="26282A"/>
                <w:lang w:eastAsia="en-GB"/>
              </w:rPr>
              <w:t>   </w:t>
            </w:r>
            <w:r w:rsidRPr="00EC68AB">
              <w:rPr>
                <w:color w:val="26282A"/>
                <w:lang w:val="el-GR" w:eastAsia="en-GB"/>
              </w:rPr>
              <w:t xml:space="preserve">Υπεύθυνη δήλωση, όπου θα δηλώνεται ότι, </w:t>
            </w:r>
            <w:r w:rsidR="00E1000A">
              <w:rPr>
                <w:color w:val="26282A"/>
                <w:lang w:val="el-GR" w:eastAsia="en-GB"/>
              </w:rPr>
              <w:t xml:space="preserve">ο </w:t>
            </w:r>
            <w:r w:rsidR="00E1000A" w:rsidRPr="00594441">
              <w:rPr>
                <w:b/>
                <w:bCs/>
                <w:lang w:val="el-GR"/>
              </w:rPr>
              <w:t>μέσο</w:t>
            </w:r>
            <w:r w:rsidR="00E1000A">
              <w:rPr>
                <w:b/>
                <w:bCs/>
                <w:lang w:val="el-GR"/>
              </w:rPr>
              <w:t>ς</w:t>
            </w:r>
            <w:r w:rsidR="00E1000A" w:rsidRPr="00594441">
              <w:rPr>
                <w:b/>
                <w:bCs/>
                <w:lang w:val="el-GR"/>
              </w:rPr>
              <w:t xml:space="preserve"> γενικό</w:t>
            </w:r>
            <w:r w:rsidR="00E1000A">
              <w:rPr>
                <w:b/>
                <w:bCs/>
                <w:lang w:val="el-GR"/>
              </w:rPr>
              <w:t>ς</w:t>
            </w:r>
            <w:r w:rsidR="00E1000A" w:rsidRPr="00594441">
              <w:rPr>
                <w:b/>
                <w:bCs/>
                <w:lang w:val="el-GR"/>
              </w:rPr>
              <w:t xml:space="preserve"> ετήσιο</w:t>
            </w:r>
            <w:r w:rsidR="00E1000A">
              <w:rPr>
                <w:b/>
                <w:bCs/>
                <w:lang w:val="el-GR"/>
              </w:rPr>
              <w:t>ς</w:t>
            </w:r>
            <w:r w:rsidR="00E1000A" w:rsidRPr="00594441">
              <w:rPr>
                <w:b/>
                <w:bCs/>
                <w:lang w:val="el-GR"/>
              </w:rPr>
              <w:t xml:space="preserve"> κύκλο εργασιών </w:t>
            </w:r>
            <w:r w:rsidRPr="00EC68AB">
              <w:rPr>
                <w:color w:val="26282A"/>
                <w:lang w:val="el-GR" w:eastAsia="en-GB"/>
              </w:rPr>
              <w:t>του προσφέροντος οικονομικού φορέα κατά τις τρεις (3) τελευταίες διαχειριστικές χρήσεις</w:t>
            </w:r>
            <w:r w:rsidRPr="00EC68AB">
              <w:rPr>
                <w:color w:val="26282A"/>
                <w:lang w:eastAsia="en-GB"/>
              </w:rPr>
              <w:t> </w:t>
            </w:r>
            <w:bookmarkStart w:id="173" w:name="m_7156982799556942414__Hlk120794400"/>
            <w:r w:rsidRPr="00EC68AB">
              <w:rPr>
                <w:color w:val="222222"/>
                <w:lang w:val="el-GR" w:eastAsia="en-GB"/>
              </w:rPr>
              <w:t>(2020,</w:t>
            </w:r>
            <w:r w:rsidR="00242FCA">
              <w:rPr>
                <w:color w:val="222222"/>
                <w:lang w:val="el-GR" w:eastAsia="en-GB"/>
              </w:rPr>
              <w:t xml:space="preserve"> </w:t>
            </w:r>
            <w:r w:rsidRPr="00EC68AB">
              <w:rPr>
                <w:color w:val="222222"/>
                <w:lang w:val="el-GR" w:eastAsia="en-GB"/>
              </w:rPr>
              <w:t>2021,</w:t>
            </w:r>
            <w:r w:rsidR="00242FCA">
              <w:rPr>
                <w:color w:val="222222"/>
                <w:lang w:val="el-GR" w:eastAsia="en-GB"/>
              </w:rPr>
              <w:t xml:space="preserve"> </w:t>
            </w:r>
            <w:r w:rsidRPr="00EC68AB">
              <w:rPr>
                <w:color w:val="222222"/>
                <w:lang w:val="el-GR" w:eastAsia="en-GB"/>
              </w:rPr>
              <w:t>2022)</w:t>
            </w:r>
            <w:r w:rsidRPr="00EC68AB">
              <w:rPr>
                <w:color w:val="222222"/>
                <w:lang w:eastAsia="en-GB"/>
              </w:rPr>
              <w:t> </w:t>
            </w:r>
            <w:bookmarkEnd w:id="173"/>
            <w:r w:rsidRPr="00EC68AB">
              <w:rPr>
                <w:color w:val="26282A"/>
                <w:lang w:val="el-GR" w:eastAsia="en-GB"/>
              </w:rPr>
              <w:t xml:space="preserve">ή για όσο διάστημα ασκεί την επιχειρησιακή του δράση εφόσον αυτό είναι μικρότερο, </w:t>
            </w:r>
            <w:r w:rsidRPr="00F10998">
              <w:rPr>
                <w:color w:val="26282A"/>
                <w:lang w:val="el-GR" w:eastAsia="en-GB"/>
              </w:rPr>
              <w:t>είναι τουλάχιστον ίσος με το διακόσια τοις εκατό (200%) του προϋπολογισμού του υπό ανάθεση έργου</w:t>
            </w:r>
            <w:r w:rsidRPr="00EC68AB">
              <w:rPr>
                <w:color w:val="26282A"/>
                <w:lang w:val="el-GR" w:eastAsia="en-GB"/>
              </w:rPr>
              <w:t>, μη συμπεριλαμβανομένου Φ.Π.Α.</w:t>
            </w:r>
          </w:p>
        </w:tc>
      </w:tr>
      <w:bookmarkEnd w:id="172"/>
    </w:tbl>
    <w:p w14:paraId="0B0F3787" w14:textId="77777777" w:rsidR="00D56132" w:rsidRPr="00603221" w:rsidRDefault="00D56132">
      <w:pPr>
        <w:rPr>
          <w:b/>
          <w:lang w:val="el-GR"/>
        </w:rPr>
      </w:pPr>
    </w:p>
    <w:p w14:paraId="61D1F79A" w14:textId="76E10221"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AF2362">
        <w:rPr>
          <w:b/>
          <w:cs/>
          <w:lang w:val="el-GR"/>
        </w:rPr>
        <w:t>‎</w:t>
      </w:r>
      <w:r w:rsidR="00AF2362">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257626"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0A98E8EF" w:rsidR="009D3802" w:rsidRDefault="007340CA" w:rsidP="009D3802">
            <w:pPr>
              <w:pStyle w:val="Tabletext"/>
              <w:jc w:val="both"/>
              <w:rPr>
                <w:rFonts w:cs="Tahoma"/>
                <w:b/>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AF2362">
              <w:rPr>
                <w:rFonts w:cs="Tahoma"/>
                <w:b/>
                <w:sz w:val="22"/>
                <w:szCs w:val="22"/>
                <w:cs/>
              </w:rPr>
              <w:t>‎</w:t>
            </w:r>
            <w:r w:rsidR="00AF2362">
              <w:rPr>
                <w:rFonts w:cs="Tahoma"/>
                <w:b/>
                <w:sz w:val="22"/>
                <w:szCs w:val="22"/>
              </w:rPr>
              <w:t>2.2.6.1</w:t>
            </w:r>
            <w:r w:rsidR="002A37B5">
              <w:rPr>
                <w:rFonts w:cs="Tahoma"/>
                <w:b/>
                <w:sz w:val="22"/>
                <w:szCs w:val="22"/>
              </w:rPr>
              <w:fldChar w:fldCharType="end"/>
            </w:r>
            <w:r w:rsidR="002A37B5">
              <w:rPr>
                <w:rFonts w:cs="Tahoma"/>
                <w:b/>
                <w:sz w:val="22"/>
                <w:szCs w:val="22"/>
              </w:rPr>
              <w:t>.</w:t>
            </w:r>
            <w:r w:rsidRPr="00603221">
              <w:rPr>
                <w:rFonts w:cs="Tahoma"/>
                <w:b/>
                <w:sz w:val="22"/>
                <w:szCs w:val="22"/>
              </w:rPr>
              <w:t xml:space="preserve"> </w:t>
            </w:r>
          </w:p>
          <w:p w14:paraId="65E71810" w14:textId="77777777" w:rsidR="009F5FF3" w:rsidRPr="009F5FF3" w:rsidRDefault="009F5FF3" w:rsidP="009D3802">
            <w:pPr>
              <w:pStyle w:val="Tabletext"/>
              <w:jc w:val="both"/>
              <w:rPr>
                <w:rFonts w:cs="Tahoma"/>
                <w:b/>
                <w:bCs/>
                <w:sz w:val="22"/>
                <w:szCs w:val="22"/>
              </w:rPr>
            </w:pP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257626"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873330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257626"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257626"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17BFB45B" w14:textId="77777777" w:rsidR="007340CA" w:rsidRPr="00603221" w:rsidRDefault="007340C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61031CAB" w:rsidR="007340CA" w:rsidRPr="00FF5678" w:rsidRDefault="007340C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257626"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3B5A2ADD" w14:textId="7ACC2CFB"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F05738">
              <w:rPr>
                <w:b/>
                <w:bCs/>
                <w:lang w:val="el-GR" w:eastAsia="el-GR"/>
              </w:rPr>
            </w:r>
            <w:r w:rsidR="00F05738">
              <w:rPr>
                <w:b/>
                <w:bCs/>
                <w:lang w:val="el-GR" w:eastAsia="el-GR"/>
              </w:rPr>
              <w:fldChar w:fldCharType="separate"/>
            </w:r>
            <w:r w:rsidR="00AF2362">
              <w:rPr>
                <w:b/>
                <w:bCs/>
                <w:cs/>
                <w:lang w:val="el-GR" w:eastAsia="el-GR"/>
              </w:rPr>
              <w:t>‎</w:t>
            </w:r>
            <w:r w:rsidR="00AF2362">
              <w:rPr>
                <w:b/>
                <w:bCs/>
                <w:lang w:val="el-GR" w:eastAsia="el-GR"/>
              </w:rPr>
              <w:t>2.2.6.2</w:t>
            </w:r>
            <w:r w:rsidR="00F05738">
              <w:rPr>
                <w:b/>
                <w:bCs/>
                <w:lang w:val="el-GR" w:eastAsia="el-GR"/>
              </w:rPr>
              <w:fldChar w:fldCharType="end"/>
            </w:r>
          </w:p>
          <w:p w14:paraId="41DF397C" w14:textId="200A0478"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257626"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257626" w14:paraId="71E67F38" w14:textId="77777777" w:rsidTr="00F05738">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257626" w14:paraId="49B2A41F" w14:textId="77777777" w:rsidTr="00F05738">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552" w:type="pct"/>
                  <w:vAlign w:val="center"/>
                </w:tcPr>
                <w:p w14:paraId="202253DD" w14:textId="77777777" w:rsidR="00135A3A" w:rsidRPr="00603221" w:rsidRDefault="00135A3A" w:rsidP="00135A3A">
                  <w:pPr>
                    <w:spacing w:line="276" w:lineRule="auto"/>
                    <w:rPr>
                      <w:lang w:val="el-GR"/>
                    </w:rPr>
                  </w:pPr>
                </w:p>
              </w:tc>
              <w:tc>
                <w:tcPr>
                  <w:tcW w:w="794" w:type="pct"/>
                  <w:shd w:val="clear" w:color="auto" w:fill="C0C0C0"/>
                </w:tcPr>
                <w:p w14:paraId="5FF80A5E" w14:textId="77777777" w:rsidR="00135A3A" w:rsidRPr="00603221" w:rsidRDefault="00135A3A" w:rsidP="00135A3A">
                  <w:pPr>
                    <w:spacing w:line="276" w:lineRule="auto"/>
                    <w:rPr>
                      <w:lang w:val="el-GR"/>
                    </w:rPr>
                  </w:pPr>
                </w:p>
              </w:tc>
            </w:tr>
            <w:tr w:rsidR="00135A3A" w:rsidRPr="00257626" w14:paraId="78F4B18C" w14:textId="77777777" w:rsidTr="00F05738">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552" w:type="pct"/>
                  <w:vAlign w:val="center"/>
                </w:tcPr>
                <w:p w14:paraId="22842797" w14:textId="77777777" w:rsidR="00135A3A" w:rsidRPr="00603221" w:rsidRDefault="00135A3A" w:rsidP="00135A3A">
                  <w:pPr>
                    <w:spacing w:line="276" w:lineRule="auto"/>
                    <w:rPr>
                      <w:lang w:val="el-GR"/>
                    </w:rPr>
                  </w:pPr>
                </w:p>
              </w:tc>
              <w:tc>
                <w:tcPr>
                  <w:tcW w:w="794" w:type="pct"/>
                  <w:shd w:val="clear" w:color="auto" w:fill="C0C0C0"/>
                </w:tcPr>
                <w:p w14:paraId="42EF7F55" w14:textId="77777777" w:rsidR="00135A3A" w:rsidRPr="00603221" w:rsidRDefault="00135A3A" w:rsidP="00135A3A">
                  <w:pPr>
                    <w:spacing w:line="276" w:lineRule="auto"/>
                    <w:rPr>
                      <w:lang w:val="el-GR"/>
                    </w:rPr>
                  </w:pPr>
                </w:p>
              </w:tc>
            </w:tr>
            <w:tr w:rsidR="00135A3A" w:rsidRPr="00257626" w14:paraId="720CD3C9" w14:textId="77777777" w:rsidTr="00F05738">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552" w:type="pct"/>
                  <w:vAlign w:val="center"/>
                </w:tcPr>
                <w:p w14:paraId="3320D7C0" w14:textId="77777777" w:rsidR="00135A3A" w:rsidRPr="00603221" w:rsidRDefault="00135A3A" w:rsidP="00135A3A">
                  <w:pPr>
                    <w:spacing w:line="276" w:lineRule="auto"/>
                    <w:rPr>
                      <w:lang w:val="el-GR"/>
                    </w:rPr>
                  </w:pPr>
                </w:p>
              </w:tc>
              <w:tc>
                <w:tcPr>
                  <w:tcW w:w="794" w:type="pct"/>
                  <w:shd w:val="clear" w:color="auto" w:fill="C0C0C0"/>
                </w:tcPr>
                <w:p w14:paraId="0E01B1C0" w14:textId="77777777" w:rsidR="00135A3A" w:rsidRPr="00603221" w:rsidRDefault="00135A3A" w:rsidP="00135A3A">
                  <w:pPr>
                    <w:spacing w:line="276" w:lineRule="auto"/>
                    <w:rPr>
                      <w:lang w:val="el-GR"/>
                    </w:rPr>
                  </w:pPr>
                </w:p>
              </w:tc>
            </w:tr>
            <w:tr w:rsidR="00135A3A" w:rsidRPr="00257626"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257626" w14:paraId="5E6E45AC" w14:textId="77777777" w:rsidTr="00F05738">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257626" w14:paraId="78F804DE" w14:textId="77777777" w:rsidTr="00F05738">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7"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7" w:type="pct"/>
                  <w:vAlign w:val="center"/>
                </w:tcPr>
                <w:p w14:paraId="49BC7457" w14:textId="77777777" w:rsidR="00135A3A" w:rsidRPr="00603221" w:rsidRDefault="00135A3A" w:rsidP="00135A3A">
                  <w:pPr>
                    <w:spacing w:line="276" w:lineRule="auto"/>
                    <w:rPr>
                      <w:lang w:val="el-GR"/>
                    </w:rPr>
                  </w:pPr>
                </w:p>
              </w:tc>
              <w:tc>
                <w:tcPr>
                  <w:tcW w:w="504" w:type="pct"/>
                  <w:vAlign w:val="center"/>
                </w:tcPr>
                <w:p w14:paraId="5DC812C2" w14:textId="77777777" w:rsidR="00135A3A" w:rsidRPr="00603221" w:rsidRDefault="00135A3A" w:rsidP="00135A3A">
                  <w:pPr>
                    <w:spacing w:line="276" w:lineRule="auto"/>
                    <w:rPr>
                      <w:lang w:val="el-GR"/>
                    </w:rPr>
                  </w:pPr>
                </w:p>
              </w:tc>
              <w:tc>
                <w:tcPr>
                  <w:tcW w:w="794" w:type="pct"/>
                  <w:shd w:val="clear" w:color="auto" w:fill="C0C0C0"/>
                </w:tcPr>
                <w:p w14:paraId="5F847E8E" w14:textId="77777777" w:rsidR="00135A3A" w:rsidRPr="00603221" w:rsidRDefault="00135A3A" w:rsidP="00135A3A">
                  <w:pPr>
                    <w:spacing w:line="276" w:lineRule="auto"/>
                    <w:rPr>
                      <w:lang w:val="el-GR"/>
                    </w:rPr>
                  </w:pPr>
                </w:p>
              </w:tc>
            </w:tr>
            <w:tr w:rsidR="00135A3A" w:rsidRPr="00257626" w14:paraId="7C40266F" w14:textId="77777777" w:rsidTr="00F05738">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7"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7" w:type="pct"/>
                  <w:vAlign w:val="center"/>
                </w:tcPr>
                <w:p w14:paraId="182623BF" w14:textId="77777777" w:rsidR="00135A3A" w:rsidRPr="00603221" w:rsidRDefault="00135A3A" w:rsidP="00135A3A">
                  <w:pPr>
                    <w:spacing w:line="276" w:lineRule="auto"/>
                    <w:rPr>
                      <w:lang w:val="el-GR"/>
                    </w:rPr>
                  </w:pPr>
                </w:p>
              </w:tc>
              <w:tc>
                <w:tcPr>
                  <w:tcW w:w="504" w:type="pct"/>
                  <w:vAlign w:val="center"/>
                </w:tcPr>
                <w:p w14:paraId="0A360718" w14:textId="77777777" w:rsidR="00135A3A" w:rsidRPr="00603221" w:rsidRDefault="00135A3A" w:rsidP="00135A3A">
                  <w:pPr>
                    <w:spacing w:line="276" w:lineRule="auto"/>
                    <w:rPr>
                      <w:lang w:val="el-GR"/>
                    </w:rPr>
                  </w:pPr>
                </w:p>
              </w:tc>
              <w:tc>
                <w:tcPr>
                  <w:tcW w:w="794" w:type="pct"/>
                  <w:shd w:val="clear" w:color="auto" w:fill="C0C0C0"/>
                </w:tcPr>
                <w:p w14:paraId="55BAD9BE" w14:textId="77777777" w:rsidR="00135A3A" w:rsidRPr="00603221" w:rsidRDefault="00135A3A" w:rsidP="00135A3A">
                  <w:pPr>
                    <w:spacing w:line="276" w:lineRule="auto"/>
                    <w:rPr>
                      <w:lang w:val="el-GR"/>
                    </w:rPr>
                  </w:pPr>
                </w:p>
              </w:tc>
            </w:tr>
            <w:tr w:rsidR="00135A3A" w:rsidRPr="00257626" w14:paraId="613D12E7" w14:textId="77777777" w:rsidTr="00F05738">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7"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7" w:type="pct"/>
                  <w:vAlign w:val="center"/>
                </w:tcPr>
                <w:p w14:paraId="73353300" w14:textId="77777777" w:rsidR="00135A3A" w:rsidRPr="00603221" w:rsidRDefault="00135A3A" w:rsidP="00135A3A">
                  <w:pPr>
                    <w:spacing w:line="276" w:lineRule="auto"/>
                    <w:rPr>
                      <w:lang w:val="el-GR"/>
                    </w:rPr>
                  </w:pPr>
                </w:p>
              </w:tc>
              <w:tc>
                <w:tcPr>
                  <w:tcW w:w="504" w:type="pct"/>
                  <w:vAlign w:val="center"/>
                </w:tcPr>
                <w:p w14:paraId="5AF28195" w14:textId="77777777" w:rsidR="00135A3A" w:rsidRPr="00603221" w:rsidRDefault="00135A3A" w:rsidP="00135A3A">
                  <w:pPr>
                    <w:spacing w:line="276" w:lineRule="auto"/>
                    <w:rPr>
                      <w:lang w:val="el-GR"/>
                    </w:rPr>
                  </w:pPr>
                </w:p>
              </w:tc>
              <w:tc>
                <w:tcPr>
                  <w:tcW w:w="794" w:type="pct"/>
                  <w:shd w:val="clear" w:color="auto" w:fill="C0C0C0"/>
                </w:tcPr>
                <w:p w14:paraId="24621144" w14:textId="77777777" w:rsidR="00135A3A" w:rsidRPr="00603221" w:rsidRDefault="00135A3A" w:rsidP="00135A3A">
                  <w:pPr>
                    <w:spacing w:line="276" w:lineRule="auto"/>
                    <w:rPr>
                      <w:lang w:val="el-GR"/>
                    </w:rPr>
                  </w:pPr>
                </w:p>
              </w:tc>
            </w:tr>
            <w:tr w:rsidR="00135A3A" w:rsidRPr="00257626"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257626" w14:paraId="01080584" w14:textId="77777777" w:rsidTr="00F05738">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257626" w14:paraId="3B441C4B" w14:textId="77777777" w:rsidTr="00F05738">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30" w:type="pct"/>
                  <w:vAlign w:val="center"/>
                </w:tcPr>
                <w:p w14:paraId="524B65AE" w14:textId="77777777" w:rsidR="00135A3A" w:rsidRPr="00603221" w:rsidRDefault="00135A3A" w:rsidP="00135A3A">
                  <w:pPr>
                    <w:spacing w:line="276" w:lineRule="auto"/>
                    <w:rPr>
                      <w:lang w:val="el-GR"/>
                    </w:rPr>
                  </w:pPr>
                </w:p>
              </w:tc>
              <w:tc>
                <w:tcPr>
                  <w:tcW w:w="553" w:type="pct"/>
                  <w:vAlign w:val="center"/>
                </w:tcPr>
                <w:p w14:paraId="3188AB9D" w14:textId="77777777" w:rsidR="00135A3A" w:rsidRPr="00603221" w:rsidRDefault="00135A3A" w:rsidP="00135A3A">
                  <w:pPr>
                    <w:spacing w:line="276" w:lineRule="auto"/>
                    <w:rPr>
                      <w:lang w:val="el-GR"/>
                    </w:rPr>
                  </w:pPr>
                </w:p>
              </w:tc>
              <w:tc>
                <w:tcPr>
                  <w:tcW w:w="795" w:type="pct"/>
                  <w:shd w:val="clear" w:color="auto" w:fill="C0C0C0"/>
                </w:tcPr>
                <w:p w14:paraId="632C72FC" w14:textId="77777777" w:rsidR="00135A3A" w:rsidRPr="00603221" w:rsidRDefault="00135A3A" w:rsidP="00135A3A">
                  <w:pPr>
                    <w:spacing w:line="276" w:lineRule="auto"/>
                    <w:rPr>
                      <w:lang w:val="el-GR"/>
                    </w:rPr>
                  </w:pPr>
                </w:p>
              </w:tc>
            </w:tr>
            <w:tr w:rsidR="00135A3A" w:rsidRPr="00257626" w14:paraId="198A5BC1" w14:textId="77777777" w:rsidTr="00F05738">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30" w:type="pct"/>
                  <w:vAlign w:val="center"/>
                </w:tcPr>
                <w:p w14:paraId="770B211A" w14:textId="77777777" w:rsidR="00135A3A" w:rsidRPr="00603221" w:rsidRDefault="00135A3A" w:rsidP="00135A3A">
                  <w:pPr>
                    <w:spacing w:line="276" w:lineRule="auto"/>
                    <w:rPr>
                      <w:lang w:val="el-GR"/>
                    </w:rPr>
                  </w:pPr>
                </w:p>
              </w:tc>
              <w:tc>
                <w:tcPr>
                  <w:tcW w:w="553" w:type="pct"/>
                  <w:vAlign w:val="center"/>
                </w:tcPr>
                <w:p w14:paraId="0101E37A" w14:textId="77777777" w:rsidR="00135A3A" w:rsidRPr="00603221" w:rsidRDefault="00135A3A" w:rsidP="00135A3A">
                  <w:pPr>
                    <w:spacing w:line="276" w:lineRule="auto"/>
                    <w:rPr>
                      <w:lang w:val="el-GR"/>
                    </w:rPr>
                  </w:pPr>
                </w:p>
              </w:tc>
              <w:tc>
                <w:tcPr>
                  <w:tcW w:w="795" w:type="pct"/>
                  <w:shd w:val="clear" w:color="auto" w:fill="C0C0C0"/>
                </w:tcPr>
                <w:p w14:paraId="40806AB4" w14:textId="77777777" w:rsidR="00135A3A" w:rsidRPr="00603221" w:rsidRDefault="00135A3A" w:rsidP="00135A3A">
                  <w:pPr>
                    <w:spacing w:line="276" w:lineRule="auto"/>
                    <w:rPr>
                      <w:lang w:val="el-GR"/>
                    </w:rPr>
                  </w:pPr>
                </w:p>
              </w:tc>
            </w:tr>
            <w:tr w:rsidR="00135A3A" w:rsidRPr="00257626" w14:paraId="77B3E555" w14:textId="77777777" w:rsidTr="00F05738">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30" w:type="pct"/>
                  <w:vAlign w:val="center"/>
                </w:tcPr>
                <w:p w14:paraId="731C88BD" w14:textId="77777777" w:rsidR="00135A3A" w:rsidRPr="00603221" w:rsidRDefault="00135A3A" w:rsidP="00135A3A">
                  <w:pPr>
                    <w:spacing w:line="276" w:lineRule="auto"/>
                    <w:rPr>
                      <w:lang w:val="el-GR"/>
                    </w:rPr>
                  </w:pPr>
                </w:p>
              </w:tc>
              <w:tc>
                <w:tcPr>
                  <w:tcW w:w="553" w:type="pct"/>
                  <w:vAlign w:val="center"/>
                </w:tcPr>
                <w:p w14:paraId="28B6A0DD" w14:textId="77777777" w:rsidR="00135A3A" w:rsidRPr="00603221" w:rsidRDefault="00135A3A" w:rsidP="00135A3A">
                  <w:pPr>
                    <w:spacing w:line="276" w:lineRule="auto"/>
                    <w:rPr>
                      <w:lang w:val="el-GR"/>
                    </w:rPr>
                  </w:pPr>
                </w:p>
              </w:tc>
              <w:tc>
                <w:tcPr>
                  <w:tcW w:w="795" w:type="pct"/>
                  <w:shd w:val="clear" w:color="auto" w:fill="C0C0C0"/>
                </w:tcPr>
                <w:p w14:paraId="01460ED6" w14:textId="77777777" w:rsidR="00135A3A" w:rsidRPr="00603221" w:rsidRDefault="00135A3A" w:rsidP="00135A3A">
                  <w:pPr>
                    <w:spacing w:line="276" w:lineRule="auto"/>
                    <w:rPr>
                      <w:lang w:val="el-GR"/>
                    </w:rPr>
                  </w:pPr>
                </w:p>
              </w:tc>
            </w:tr>
            <w:tr w:rsidR="00135A3A" w:rsidRPr="00257626"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8CDE6B2" w14:textId="77777777" w:rsidR="00135A3A" w:rsidRPr="00603221" w:rsidRDefault="00135A3A" w:rsidP="00135A3A">
                  <w:pPr>
                    <w:spacing w:line="276" w:lineRule="auto"/>
                    <w:rPr>
                      <w:lang w:val="el-GR"/>
                    </w:rPr>
                  </w:pPr>
                </w:p>
              </w:tc>
              <w:tc>
                <w:tcPr>
                  <w:tcW w:w="795"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t>4</w:t>
            </w:r>
            <w:r w:rsidRPr="00603221">
              <w:t>.2</w:t>
            </w:r>
          </w:p>
        </w:tc>
        <w:tc>
          <w:tcPr>
            <w:tcW w:w="9180" w:type="dxa"/>
          </w:tcPr>
          <w:p w14:paraId="13EDE606" w14:textId="474A84E0"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AF2362" w:rsidRPr="00603221">
              <w:rPr>
                <w:lang w:val="el-GR"/>
              </w:rPr>
              <w:t xml:space="preserve">ΠΑΡΑΡΤΗΜΑ </w:t>
            </w:r>
            <w:r w:rsidR="00AF2362" w:rsidRPr="00AF2362">
              <w:t>Ι</w:t>
            </w:r>
            <w:r w:rsidR="00AF2362" w:rsidRPr="00603221">
              <w:t>V</w:t>
            </w:r>
            <w:r w:rsidR="00AF2362"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5A9B1231"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AF2362">
        <w:rPr>
          <w:b/>
          <w:cs/>
          <w:lang w:val="el-GR"/>
        </w:rPr>
        <w:t>‎</w:t>
      </w:r>
      <w:r w:rsidR="00AF2362">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257626"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7EF1B291"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AF2362">
              <w:rPr>
                <w:b/>
                <w:cs/>
                <w:lang w:val="el-GR"/>
              </w:rPr>
              <w:t>‎</w:t>
            </w:r>
            <w:r w:rsidR="00AF2362">
              <w:rPr>
                <w:b/>
                <w:lang w:val="el-GR"/>
              </w:rPr>
              <w:t>2.2.7</w:t>
            </w:r>
            <w:r w:rsidR="006607CE" w:rsidRPr="006116B0">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257626"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6931CA69"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6E2008B2" w:rsidR="002B2F6A" w:rsidRDefault="003355E7" w:rsidP="002B2F6A">
      <w:pPr>
        <w:rPr>
          <w:lang w:val="el-GR"/>
        </w:rPr>
      </w:pPr>
      <w:r w:rsidRPr="00603221">
        <w:rPr>
          <w:b/>
          <w:bCs/>
          <w:lang w:val="el-GR"/>
        </w:rPr>
        <w:t>Β.</w:t>
      </w:r>
      <w:r w:rsidR="004335C6">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3E4F2D90"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B2314B" w:rsidRPr="00300DF4">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13613771" w:rsidR="00EB1543" w:rsidRPr="00603221" w:rsidRDefault="00EB1543" w:rsidP="00EB1543">
      <w:pPr>
        <w:rPr>
          <w:color w:val="000000"/>
          <w:lang w:val="el-GR"/>
        </w:rPr>
      </w:pPr>
      <w:r w:rsidRPr="00603221">
        <w:rPr>
          <w:b/>
          <w:bCs/>
          <w:lang w:val="el-GR"/>
        </w:rPr>
        <w:t>Β.</w:t>
      </w:r>
      <w:r w:rsidR="004335C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3C029419" w14:textId="3D8CB697" w:rsidR="004335C6" w:rsidRPr="009D32E1" w:rsidRDefault="002B2F6A" w:rsidP="004335C6">
      <w:pPr>
        <w:rPr>
          <w:lang w:val="el-GR"/>
        </w:rPr>
      </w:pPr>
      <w:r>
        <w:rPr>
          <w:b/>
          <w:bCs/>
          <w:lang w:val="el-GR"/>
        </w:rPr>
        <w:t>Β.</w:t>
      </w:r>
      <w:r w:rsidR="004335C6">
        <w:rPr>
          <w:b/>
          <w:bCs/>
          <w:lang w:val="el-GR"/>
        </w:rPr>
        <w:t>11</w:t>
      </w:r>
      <w:r>
        <w:rPr>
          <w:b/>
          <w:bCs/>
          <w:lang w:val="el-GR"/>
        </w:rPr>
        <w:t xml:space="preserve">. </w:t>
      </w:r>
      <w:r w:rsidR="004335C6" w:rsidRPr="009D32E1">
        <w:rPr>
          <w:lang w:val="el-GR"/>
        </w:rPr>
        <w:t xml:space="preserve">Στο πλαίσιο συμμόρφωσης με την υποχρέωση του άρθρου 22.2.δ.iii) του Κανονισμού (ΕΕ) 2021/241, ο οικονομικός φορέας-προσωρινός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οδηγίας (ΕΕ) 2015/849 του Ευρωπαϊκού Κοινοβουλίου και του Συμβουλίου, ως ακολούθως:  </w:t>
      </w:r>
    </w:p>
    <w:p w14:paraId="49F86457" w14:textId="77777777" w:rsidR="004335C6" w:rsidRPr="009D32E1" w:rsidRDefault="004335C6" w:rsidP="004335C6">
      <w:pPr>
        <w:rPr>
          <w:lang w:val="el-GR"/>
        </w:rPr>
      </w:pPr>
      <w:r w:rsidRPr="009D32E1">
        <w:rPr>
          <w:lang w:val="el-GR"/>
        </w:rPr>
        <w:t>-</w:t>
      </w:r>
      <w:r w:rsidRPr="009D32E1">
        <w:rPr>
          <w:lang w:val="el-GR"/>
        </w:rPr>
        <w:tab/>
        <w:t xml:space="preserve">Για τις περιπτώσεις οικονομικών φορέων που έχουν υποχρέωση εγγραφής στο Κεντρικό Μητρώο Πραγματικών Δικαιούχων του άρθρου 20 του ν. 4557/2018 (Α΄ 139),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αναδόχου (κατ’ ελάχιστον, όνομα, επώνυμο, αριθμός φορολογικού μητρώου και ημερομηνία γέννησης).  </w:t>
      </w:r>
    </w:p>
    <w:p w14:paraId="592E2E9A" w14:textId="77777777" w:rsidR="004335C6" w:rsidRPr="009D32E1" w:rsidRDefault="004335C6" w:rsidP="004335C6">
      <w:pPr>
        <w:rPr>
          <w:lang w:val="el-GR"/>
        </w:rPr>
      </w:pPr>
      <w:r w:rsidRPr="009D32E1">
        <w:rPr>
          <w:lang w:val="el-GR"/>
        </w:rPr>
        <w:t>-</w:t>
      </w:r>
      <w:r w:rsidRPr="009D32E1">
        <w:rPr>
          <w:lang w:val="el-GR"/>
        </w:rPr>
        <w:tab/>
        <w:t>Για τις περιπτώσεις εισηγμένων εταιρειών σε ρυθμιζόμενη αγορά ή σε Πολυμερή Μηχανισμό -</w:t>
      </w:r>
      <w:r w:rsidRPr="009D32E1">
        <w:rPr>
          <w:lang w:val="el-GR"/>
        </w:rPr>
        <w:tab/>
        <w:t>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30503490" w14:textId="77777777" w:rsidR="004335C6" w:rsidRDefault="004335C6" w:rsidP="002B2F6A">
      <w:pPr>
        <w:rPr>
          <w:b/>
          <w:bCs/>
          <w:lang w:val="el-GR"/>
        </w:rPr>
      </w:pPr>
    </w:p>
    <w:p w14:paraId="5B4BA456" w14:textId="301E843C" w:rsidR="002B2F6A" w:rsidRPr="00611572" w:rsidRDefault="004335C6" w:rsidP="002B2F6A">
      <w:pPr>
        <w:rPr>
          <w:b/>
          <w:bCs/>
          <w:lang w:val="el-GR"/>
        </w:rPr>
      </w:pPr>
      <w:r>
        <w:rPr>
          <w:b/>
          <w:bCs/>
          <w:lang w:val="el-GR"/>
        </w:rPr>
        <w:t xml:space="preserve">Β.12. </w:t>
      </w:r>
      <w:r w:rsidR="002B2F6A" w:rsidRPr="00611572">
        <w:rPr>
          <w:b/>
          <w:bCs/>
          <w:lang w:val="el-GR"/>
        </w:rPr>
        <w:t>Επισημαίνεται ότι γίνονται αποδεκτές:</w:t>
      </w:r>
    </w:p>
    <w:p w14:paraId="7FEC69BB" w14:textId="77777777" w:rsidR="002B2F6A" w:rsidRPr="00611572" w:rsidRDefault="002B2F6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214CFC2" w14:textId="19015129" w:rsidR="00597F8A" w:rsidRPr="003E1CBC" w:rsidRDefault="002B2F6A" w:rsidP="00EF0725">
      <w:pPr>
        <w:numPr>
          <w:ilvl w:val="0"/>
          <w:numId w:val="5"/>
        </w:numPr>
        <w:suppressAutoHyphens w:val="0"/>
        <w:spacing w:after="0"/>
        <w:jc w:val="left"/>
        <w:rPr>
          <w:lang w:val="el-GR"/>
        </w:rPr>
      </w:pPr>
      <w:r w:rsidRPr="003E1CBC">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r w:rsidR="00597F8A" w:rsidRPr="003E1CBC">
        <w:rPr>
          <w:lang w:val="el-GR"/>
        </w:rPr>
        <w:br w:type="page"/>
      </w:r>
    </w:p>
    <w:p w14:paraId="601D999A" w14:textId="77777777" w:rsidR="00C33C73" w:rsidRPr="00603221" w:rsidRDefault="00C33C73" w:rsidP="003A109E">
      <w:pPr>
        <w:pStyle w:val="2"/>
        <w:rPr>
          <w:rFonts w:cs="Tahoma"/>
          <w:lang w:val="el-GR"/>
        </w:rPr>
      </w:pPr>
      <w:r w:rsidRPr="00603221">
        <w:rPr>
          <w:rFonts w:cs="Tahoma"/>
          <w:lang w:val="el-GR"/>
        </w:rPr>
        <w:tab/>
      </w:r>
      <w:bookmarkStart w:id="174" w:name="_Toc97194289"/>
      <w:bookmarkStart w:id="175" w:name="_Toc97194431"/>
      <w:bookmarkStart w:id="176" w:name="_Toc131687252"/>
      <w:r w:rsidRPr="00603221">
        <w:rPr>
          <w:rFonts w:cs="Tahoma"/>
          <w:lang w:val="el-GR"/>
        </w:rPr>
        <w:t>Κριτήρια Ανάθεσης</w:t>
      </w:r>
      <w:bookmarkEnd w:id="174"/>
      <w:bookmarkEnd w:id="175"/>
      <w:bookmarkEnd w:id="176"/>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77" w:name="_Ref496542191"/>
      <w:bookmarkStart w:id="178" w:name="_Toc97194290"/>
      <w:bookmarkStart w:id="179" w:name="_Toc97194432"/>
      <w:bookmarkStart w:id="180" w:name="_Toc131687253"/>
      <w:r w:rsidRPr="00603221">
        <w:rPr>
          <w:lang w:val="el-GR"/>
        </w:rPr>
        <w:t>Κριτήριο ανάθεσης</w:t>
      </w:r>
      <w:bookmarkEnd w:id="177"/>
      <w:bookmarkEnd w:id="178"/>
      <w:bookmarkEnd w:id="179"/>
      <w:bookmarkEnd w:id="180"/>
    </w:p>
    <w:p w14:paraId="4752AB44"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6EC2ED73"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449E876C" w14:textId="77777777" w:rsidR="00C40FB9" w:rsidRPr="00603221" w:rsidRDefault="00C40FB9" w:rsidP="0001217D">
      <w:pPr>
        <w:rPr>
          <w:lang w:val="el-GR"/>
        </w:rPr>
      </w:pPr>
    </w:p>
    <w:p w14:paraId="10BE13A1" w14:textId="77777777" w:rsidR="0001217D" w:rsidRPr="009D32E1" w:rsidRDefault="0001217D" w:rsidP="00603221">
      <w:pPr>
        <w:pStyle w:val="4"/>
        <w:rPr>
          <w:rFonts w:cs="Tahoma"/>
          <w:szCs w:val="22"/>
          <w:u w:val="single"/>
          <w:lang w:val="el-GR"/>
        </w:rPr>
      </w:pPr>
      <w:bookmarkStart w:id="181" w:name="_Toc9049526"/>
      <w:bookmarkStart w:id="182" w:name="_Toc9050798"/>
      <w:bookmarkStart w:id="183" w:name="_Toc16061711"/>
      <w:bookmarkStart w:id="184" w:name="_Toc25743321"/>
      <w:bookmarkStart w:id="185" w:name="_Toc26592535"/>
      <w:bookmarkStart w:id="186" w:name="_Toc43634791"/>
      <w:bookmarkStart w:id="187" w:name="_Toc44821171"/>
      <w:bookmarkStart w:id="188" w:name="_Toc48552963"/>
      <w:bookmarkStart w:id="189" w:name="_Toc49074409"/>
      <w:bookmarkStart w:id="190" w:name="_Toc286055470"/>
      <w:bookmarkStart w:id="191" w:name="_Toc97194294"/>
      <w:bookmarkStart w:id="192" w:name="_Toc131687254"/>
      <w:r w:rsidRPr="009D32E1">
        <w:rPr>
          <w:rFonts w:cs="Tahoma"/>
          <w:szCs w:val="22"/>
          <w:u w:val="single"/>
          <w:lang w:val="el-GR"/>
        </w:rPr>
        <w:t>Διαμόρφωση συγκριτικού κόστους Προσφοράς</w:t>
      </w:r>
      <w:bookmarkEnd w:id="181"/>
      <w:bookmarkEnd w:id="182"/>
      <w:bookmarkEnd w:id="183"/>
      <w:bookmarkEnd w:id="184"/>
      <w:bookmarkEnd w:id="185"/>
      <w:bookmarkEnd w:id="186"/>
      <w:bookmarkEnd w:id="187"/>
      <w:bookmarkEnd w:id="188"/>
      <w:bookmarkEnd w:id="189"/>
      <w:bookmarkEnd w:id="190"/>
      <w:bookmarkEnd w:id="191"/>
      <w:bookmarkEnd w:id="192"/>
    </w:p>
    <w:p w14:paraId="6703AF59" w14:textId="77777777" w:rsidR="0001217D" w:rsidRPr="009D32E1" w:rsidRDefault="0001217D" w:rsidP="0001217D">
      <w:pPr>
        <w:rPr>
          <w:lang w:val="el-GR"/>
        </w:rPr>
      </w:pPr>
      <w:r w:rsidRPr="009D32E1">
        <w:rPr>
          <w:lang w:val="el-GR"/>
        </w:rPr>
        <w:t xml:space="preserve">Το συγκριτικό κόστος Κ κάθε Προσφοράς περιλαμβάνει: </w:t>
      </w:r>
    </w:p>
    <w:p w14:paraId="71B14AFE" w14:textId="1983363F" w:rsidR="0001217D" w:rsidRPr="009D32E1" w:rsidRDefault="0001217D" w:rsidP="009D32E1">
      <w:pPr>
        <w:numPr>
          <w:ilvl w:val="0"/>
          <w:numId w:val="11"/>
        </w:numPr>
        <w:suppressAutoHyphens w:val="0"/>
        <w:ind w:left="60" w:hanging="60"/>
        <w:rPr>
          <w:lang w:val="el-GR"/>
        </w:rPr>
      </w:pPr>
      <w:r w:rsidRPr="009D32E1">
        <w:rPr>
          <w:lang w:val="el-GR"/>
        </w:rPr>
        <w:t xml:space="preserve">το συνολικό κόστος για το Έργο, χωρίς ΦΠΑ {βλ. </w:t>
      </w:r>
      <w:r w:rsidR="00694974" w:rsidRPr="009D32E1">
        <w:rPr>
          <w:lang w:val="el-GR"/>
        </w:rPr>
        <w:fldChar w:fldCharType="begin"/>
      </w:r>
      <w:r w:rsidR="00694974" w:rsidRPr="009D32E1">
        <w:rPr>
          <w:lang w:val="el-GR"/>
        </w:rPr>
        <w:instrText xml:space="preserve"> REF _Ref40980023 \h </w:instrText>
      </w:r>
      <w:r w:rsidR="00160C0C" w:rsidRPr="009D32E1">
        <w:rPr>
          <w:lang w:val="el-GR"/>
        </w:rPr>
        <w:instrText xml:space="preserve"> \* MERGEFORMAT </w:instrText>
      </w:r>
      <w:r w:rsidR="00694974" w:rsidRPr="009D32E1">
        <w:rPr>
          <w:lang w:val="el-GR"/>
        </w:rPr>
      </w:r>
      <w:r w:rsidR="00694974" w:rsidRPr="009D32E1">
        <w:rPr>
          <w:lang w:val="el-GR"/>
        </w:rPr>
        <w:fldChar w:fldCharType="separate"/>
      </w:r>
      <w:r w:rsidR="00AF2362" w:rsidRPr="00603221">
        <w:rPr>
          <w:lang w:val="el-GR"/>
        </w:rPr>
        <w:t xml:space="preserve">ΠΑΡΑΡΤΗΜΑ </w:t>
      </w:r>
      <w:r w:rsidR="00AF2362" w:rsidRPr="00603221">
        <w:t>VI</w:t>
      </w:r>
      <w:r w:rsidR="00AF2362" w:rsidRPr="00603221">
        <w:rPr>
          <w:lang w:val="el-GR"/>
        </w:rPr>
        <w:t xml:space="preserve"> – Υπόδειγμα Οικονομικής Προσφοράς</w:t>
      </w:r>
      <w:r w:rsidR="00694974" w:rsidRPr="009D32E1">
        <w:rPr>
          <w:lang w:val="el-GR"/>
        </w:rPr>
        <w:fldChar w:fldCharType="end"/>
      </w:r>
      <w:r w:rsidR="007F03FD" w:rsidRPr="009D32E1">
        <w:rPr>
          <w:lang w:val="el-GR"/>
        </w:rPr>
        <w:t xml:space="preserve">, </w:t>
      </w:r>
      <w:r w:rsidR="00123153" w:rsidRPr="009D32E1">
        <w:rPr>
          <w:lang w:val="en-US"/>
        </w:rPr>
        <w:fldChar w:fldCharType="begin"/>
      </w:r>
      <w:r w:rsidR="00123153" w:rsidRPr="009D32E1">
        <w:rPr>
          <w:lang w:val="el-GR"/>
        </w:rPr>
        <w:instrText xml:space="preserve"> REF _Ref104352824 \h </w:instrText>
      </w:r>
      <w:r w:rsidR="00160C0C" w:rsidRPr="009D32E1">
        <w:rPr>
          <w:lang w:val="el-GR"/>
        </w:rPr>
        <w:instrText xml:space="preserve"> \* </w:instrText>
      </w:r>
      <w:r w:rsidR="00160C0C" w:rsidRPr="009D32E1">
        <w:rPr>
          <w:lang w:val="en-US"/>
        </w:rPr>
        <w:instrText>MERGEFORMAT</w:instrText>
      </w:r>
      <w:r w:rsidR="00160C0C" w:rsidRPr="009D32E1">
        <w:rPr>
          <w:lang w:val="el-GR"/>
        </w:rPr>
        <w:instrText xml:space="preserve"> </w:instrText>
      </w:r>
      <w:r w:rsidR="00123153" w:rsidRPr="009D32E1">
        <w:rPr>
          <w:lang w:val="en-US"/>
        </w:rPr>
      </w:r>
      <w:r w:rsidR="00123153" w:rsidRPr="009D32E1">
        <w:rPr>
          <w:lang w:val="en-US"/>
        </w:rPr>
        <w:fldChar w:fldCharType="separate"/>
      </w:r>
      <w:r w:rsidR="00AF2362" w:rsidRPr="00C4217E">
        <w:rPr>
          <w:lang w:val="el-GR"/>
        </w:rPr>
        <w:t>Συγκεντρωτικός Πίνακας Οικονομικής Προσφοράς Έργου</w:t>
      </w:r>
      <w:r w:rsidR="00123153" w:rsidRPr="009D32E1">
        <w:rPr>
          <w:lang w:val="en-US"/>
        </w:rPr>
        <w:fldChar w:fldCharType="end"/>
      </w:r>
      <w:r w:rsidRPr="009D32E1">
        <w:rPr>
          <w:lang w:val="el-GR"/>
        </w:rPr>
        <w:t>}</w:t>
      </w:r>
      <w:r w:rsidR="00123153" w:rsidRPr="009D32E1">
        <w:rPr>
          <w:lang w:val="el-GR"/>
        </w:rPr>
        <w:t xml:space="preserve">, </w:t>
      </w:r>
      <w:r w:rsidRPr="009D32E1">
        <w:rPr>
          <w:lang w:val="el-GR"/>
        </w:rPr>
        <w:t xml:space="preserve">όπως προκύπτει από τους Πίνακες Οικονομικής Προσφοράς του υποψηφίου </w:t>
      </w:r>
      <w:r w:rsidR="007F03FD" w:rsidRPr="009D32E1">
        <w:rPr>
          <w:lang w:val="el-GR"/>
        </w:rPr>
        <w:t>Οικονομικού Φορέα</w:t>
      </w:r>
      <w:r w:rsidRPr="009D32E1">
        <w:rPr>
          <w:lang w:val="el-GR"/>
        </w:rPr>
        <w:t xml:space="preserve">. </w:t>
      </w:r>
    </w:p>
    <w:p w14:paraId="0BF309BD" w14:textId="77777777" w:rsidR="00EB4B2B" w:rsidRPr="00603221" w:rsidRDefault="00EB4B2B" w:rsidP="00766AC6">
      <w:pPr>
        <w:rPr>
          <w:b/>
          <w:u w:val="single"/>
          <w:lang w:val="el-GR"/>
        </w:rPr>
      </w:pPr>
    </w:p>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193" w:name="_Toc97194296"/>
      <w:bookmarkStart w:id="194" w:name="_Toc97194435"/>
      <w:bookmarkStart w:id="195" w:name="_Toc131687255"/>
      <w:r w:rsidRPr="00603221">
        <w:rPr>
          <w:rFonts w:cs="Tahoma"/>
          <w:lang w:val="el-GR"/>
        </w:rPr>
        <w:t>Κατάρτιση - Περιεχόμενο Προσφορών</w:t>
      </w:r>
      <w:bookmarkEnd w:id="193"/>
      <w:bookmarkEnd w:id="194"/>
      <w:bookmarkEnd w:id="195"/>
    </w:p>
    <w:p w14:paraId="6130DDE8" w14:textId="77777777" w:rsidR="008338F0" w:rsidRPr="00603221" w:rsidRDefault="003355E7" w:rsidP="005A1609">
      <w:pPr>
        <w:pStyle w:val="3"/>
        <w:ind w:left="709" w:hanging="709"/>
        <w:rPr>
          <w:lang w:val="el-GR"/>
        </w:rPr>
      </w:pPr>
      <w:bookmarkStart w:id="196" w:name="_Ref496542253"/>
      <w:bookmarkStart w:id="197" w:name="_Toc97194297"/>
      <w:bookmarkStart w:id="198" w:name="_Toc97194436"/>
      <w:bookmarkStart w:id="199" w:name="_Toc131687256"/>
      <w:r w:rsidRPr="00603221">
        <w:rPr>
          <w:lang w:val="el-GR"/>
        </w:rPr>
        <w:t>Γενικοί όροι υποβολής προσφορών</w:t>
      </w:r>
      <w:bookmarkEnd w:id="196"/>
      <w:bookmarkEnd w:id="197"/>
      <w:bookmarkEnd w:id="198"/>
      <w:bookmarkEnd w:id="199"/>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4"/>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5"/>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200" w:name="_Toc74566860"/>
      <w:bookmarkStart w:id="201" w:name="_Ref496542299"/>
      <w:bookmarkStart w:id="202" w:name="_Toc97194298"/>
      <w:bookmarkStart w:id="203" w:name="_Toc97194437"/>
      <w:bookmarkStart w:id="204" w:name="_Toc131687257"/>
      <w:bookmarkEnd w:id="200"/>
      <w:r w:rsidRPr="00603221">
        <w:rPr>
          <w:lang w:val="el-GR"/>
        </w:rPr>
        <w:t>Χρόνος και Τρόπος υποβολής προσφορών</w:t>
      </w:r>
      <w:bookmarkEnd w:id="201"/>
      <w:bookmarkEnd w:id="202"/>
      <w:bookmarkEnd w:id="203"/>
      <w:bookmarkEnd w:id="204"/>
      <w:r w:rsidRPr="00603221">
        <w:rPr>
          <w:lang w:val="el-GR"/>
        </w:rPr>
        <w:t xml:space="preserve"> </w:t>
      </w:r>
    </w:p>
    <w:p w14:paraId="27788B99" w14:textId="5A03FC27" w:rsidR="008338F0" w:rsidRDefault="008338F0" w:rsidP="00DB2BAF">
      <w:pPr>
        <w:rPr>
          <w:lang w:val="el-GR"/>
        </w:rPr>
      </w:pPr>
    </w:p>
    <w:p w14:paraId="5690412D" w14:textId="6DD41646" w:rsidR="004B759E" w:rsidRPr="00821852" w:rsidRDefault="000F0E29" w:rsidP="00D472F0">
      <w:pPr>
        <w:rPr>
          <w:b/>
          <w:bCs/>
          <w:lang w:val="el-GR"/>
        </w:rPr>
      </w:pPr>
      <w:bookmarkStart w:id="205" w:name="_Toc74566862"/>
      <w:bookmarkStart w:id="206" w:name="_Toc97194299"/>
      <w:bookmarkEnd w:id="205"/>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AF2362">
        <w:rPr>
          <w:cs/>
          <w:lang w:val="el-GR"/>
        </w:rPr>
        <w:t>‎</w:t>
      </w:r>
      <w:r w:rsidR="00AF2362">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και στην κατ’ εξουσιοδότηση των διατάξεων της παρ. 5 του άρθρου 36 του ν.4412/2016 </w:t>
      </w:r>
      <w:proofErr w:type="spellStart"/>
      <w:r w:rsidR="004B759E" w:rsidRPr="00821852">
        <w:rPr>
          <w:lang w:val="el-GR"/>
        </w:rPr>
        <w:t>εκδοθείσα</w:t>
      </w:r>
      <w:proofErr w:type="spellEnd"/>
      <w:r w:rsidR="004B759E" w:rsidRPr="00821852">
        <w:rPr>
          <w:lang w:val="el-GR"/>
        </w:rPr>
        <w:t xml:space="preserve"> με </w:t>
      </w:r>
      <w:proofErr w:type="spellStart"/>
      <w:r w:rsidR="004B759E" w:rsidRPr="00821852">
        <w:rPr>
          <w:lang w:val="el-GR"/>
        </w:rPr>
        <w:t>αρ</w:t>
      </w:r>
      <w:proofErr w:type="spellEnd"/>
      <w:r w:rsidR="004B759E" w:rsidRPr="00821852">
        <w:rPr>
          <w:lang w:val="el-GR"/>
        </w:rPr>
        <w:t>.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06"/>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07"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07"/>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208" w:name="_Toc74566865"/>
      <w:bookmarkStart w:id="209" w:name="_Toc97194301"/>
      <w:bookmarkEnd w:id="208"/>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09"/>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10" w:name="_Ref75869622"/>
      <w:bookmarkStart w:id="211" w:name="_Toc97194302"/>
    </w:p>
    <w:p w14:paraId="5C483A6C" w14:textId="715DAC34"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 xml:space="preserve">Εφόσον οι Οικονομικοί Φορείς καταχωρίσουν τα σχετικά στοιχεία, </w:t>
      </w:r>
      <w:proofErr w:type="spellStart"/>
      <w:r w:rsidR="00486D17" w:rsidRPr="00201A77">
        <w:rPr>
          <w:lang w:val="el-GR"/>
        </w:rPr>
        <w:t>μεταδεδομένα</w:t>
      </w:r>
      <w:proofErr w:type="spellEnd"/>
      <w:r w:rsidR="00486D17" w:rsidRPr="00201A77">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201A77">
        <w:rPr>
          <w:lang w:val="el-GR"/>
        </w:rPr>
        <w:t>υποφακέλο</w:t>
      </w:r>
      <w:proofErr w:type="spellEnd"/>
      <w:r w:rsidR="00486D17" w:rsidRPr="00201A77">
        <w:rPr>
          <w:lang w:val="el-GR"/>
        </w:rPr>
        <w:t xml:space="preserve">  ξεχωριστά, από τη στιγμή που έχει ολοκληρωθεί η καταχώριση των στοιχείων σε αυτόν</w:t>
      </w:r>
      <w:r w:rsidR="00486D17" w:rsidRPr="00201A77">
        <w:rPr>
          <w:vertAlign w:val="superscript"/>
          <w:lang w:val="el-GR"/>
        </w:rPr>
        <w:footnoteReference w:id="6"/>
      </w:r>
      <w:r w:rsidR="00486D17" w:rsidRPr="00821852">
        <w:rPr>
          <w:lang w:val="el-GR"/>
        </w:rPr>
        <w:t xml:space="preserve">.  </w:t>
      </w:r>
      <w:bookmarkStart w:id="212" w:name="_Toc74566867"/>
      <w:bookmarkStart w:id="213" w:name="_Toc74566868"/>
      <w:bookmarkStart w:id="214" w:name="_Toc74566869"/>
      <w:bookmarkStart w:id="215" w:name="_Toc74566870"/>
      <w:bookmarkEnd w:id="212"/>
      <w:bookmarkEnd w:id="213"/>
      <w:bookmarkEnd w:id="214"/>
      <w:bookmarkEnd w:id="215"/>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AF2362" w:rsidRPr="00300DF4">
        <w:rPr>
          <w:lang w:val="el-GR"/>
        </w:rPr>
        <w:t xml:space="preserve">ΠΑΡΑΡΤΗΜΑ </w:t>
      </w:r>
      <w:r w:rsidR="00AF2362" w:rsidRPr="00AF2362">
        <w:rPr>
          <w:lang w:val="el-GR"/>
        </w:rPr>
        <w:t>V</w:t>
      </w:r>
      <w:r w:rsidR="00AF2362" w:rsidRPr="00300DF4">
        <w:rPr>
          <w:lang w:val="el-GR"/>
        </w:rPr>
        <w:t xml:space="preserve">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AF2362" w:rsidRPr="00603221">
        <w:rPr>
          <w:lang w:val="el-GR"/>
        </w:rPr>
        <w:t xml:space="preserve">ΠΑΡΑΡΤΗΜΑ </w:t>
      </w:r>
      <w:r w:rsidR="00AF2362" w:rsidRPr="00AF2362">
        <w:rPr>
          <w:lang w:val="el-GR"/>
        </w:rPr>
        <w:t>VI</w:t>
      </w:r>
      <w:r w:rsidR="00AF2362"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0"/>
      <w:bookmarkEnd w:id="211"/>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16" w:name="_Toc74566872"/>
      <w:bookmarkStart w:id="217" w:name="_Toc74566873"/>
      <w:bookmarkStart w:id="218" w:name="_Toc97194304"/>
      <w:bookmarkEnd w:id="216"/>
      <w:bookmarkEnd w:id="217"/>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218"/>
    </w:p>
    <w:p w14:paraId="1A503652" w14:textId="77777777" w:rsidR="004E36A7" w:rsidRPr="008A2283" w:rsidRDefault="004E36A7" w:rsidP="004E36A7">
      <w:pPr>
        <w:rPr>
          <w:color w:val="000000"/>
          <w:lang w:val="el-GR"/>
        </w:rPr>
      </w:pPr>
      <w:bookmarkStart w:id="219"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19"/>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20" w:name="_Ref496542340"/>
      <w:bookmarkStart w:id="221" w:name="_Toc97194305"/>
      <w:bookmarkStart w:id="222" w:name="_Toc97194438"/>
      <w:bookmarkStart w:id="223" w:name="_Toc131687258"/>
      <w:r w:rsidRPr="00603221">
        <w:rPr>
          <w:lang w:val="el-GR"/>
        </w:rPr>
        <w:t>Περιεχόμενα Φακέλου «Δικαιολογητικά Συμμετοχής - Τεχνική Προσφορά»</w:t>
      </w:r>
      <w:bookmarkEnd w:id="220"/>
      <w:bookmarkEnd w:id="221"/>
      <w:bookmarkEnd w:id="222"/>
      <w:bookmarkEnd w:id="223"/>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24" w:name="_Toc74566876"/>
      <w:bookmarkStart w:id="225" w:name="_Ref55324286"/>
      <w:bookmarkStart w:id="226" w:name="_Toc97194306"/>
      <w:bookmarkStart w:id="227" w:name="_Toc131687259"/>
      <w:bookmarkEnd w:id="224"/>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25"/>
      <w:bookmarkEnd w:id="226"/>
      <w:bookmarkEnd w:id="227"/>
      <w:proofErr w:type="spellEnd"/>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1807C7C8"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28"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AF2362">
        <w:rPr>
          <w:cs/>
          <w:lang w:val="el-GR"/>
        </w:rPr>
        <w:t>‎</w:t>
      </w:r>
      <w:r w:rsidR="00AF2362">
        <w:rPr>
          <w:lang w:val="el-GR"/>
        </w:rPr>
        <w:t>2.1.5</w:t>
      </w:r>
      <w:r w:rsidRPr="00603221">
        <w:rPr>
          <w:lang w:val="el-GR"/>
        </w:rPr>
        <w:fldChar w:fldCharType="end"/>
      </w:r>
      <w:bookmarkEnd w:id="228"/>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AF2362">
        <w:rPr>
          <w:color w:val="000000"/>
          <w:cs/>
          <w:lang w:val="el-GR"/>
        </w:rPr>
        <w:t>‎</w:t>
      </w:r>
      <w:r w:rsidR="00AF2362">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7E9FB0AF" w14:textId="5B417B09" w:rsidR="00CD4F51" w:rsidRPr="00B07864" w:rsidRDefault="00CD4F51" w:rsidP="00CD4F51">
      <w:pPr>
        <w:rPr>
          <w:lang w:val="el-GR"/>
        </w:rPr>
      </w:pPr>
      <w:bookmarkStart w:id="229"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AF2362" w:rsidRPr="00603221">
        <w:rPr>
          <w:lang w:val="el-GR"/>
        </w:rPr>
        <w:t xml:space="preserve">ΠΑΡΑΡΤΗΜΑ </w:t>
      </w:r>
      <w:r w:rsidR="00AF2362" w:rsidRPr="00603221">
        <w:t>VI</w:t>
      </w:r>
      <w:r w:rsidR="00AF2362" w:rsidRPr="00603221">
        <w:rPr>
          <w:lang w:val="el-GR"/>
        </w:rPr>
        <w:t>Ι – Άλλες Δηλώσεις</w:t>
      </w:r>
      <w:r w:rsidR="009F688B">
        <w:rPr>
          <w:lang w:val="el-GR"/>
        </w:rPr>
        <w:fldChar w:fldCharType="end"/>
      </w:r>
      <w:r w:rsidRPr="00B07864">
        <w:rPr>
          <w:lang w:val="el-GR"/>
        </w:rPr>
        <w:t>.</w:t>
      </w:r>
    </w:p>
    <w:bookmarkEnd w:id="229"/>
    <w:p w14:paraId="0AF6E168" w14:textId="77777777" w:rsidR="007702DC" w:rsidRDefault="007702DC" w:rsidP="002C7E9A">
      <w:pPr>
        <w:rPr>
          <w:lang w:val="el-GR"/>
        </w:rPr>
      </w:pPr>
    </w:p>
    <w:p w14:paraId="3C320E46" w14:textId="5DE80E7D"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AF2362"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9567096" w14:textId="5C017E85"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23"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197147B9"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AF2362"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5A70E727"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30" w:name="_Toc97194307"/>
      <w:bookmarkStart w:id="231" w:name="_Toc131687260"/>
      <w:r w:rsidRPr="00603221">
        <w:rPr>
          <w:rFonts w:cs="Tahoma"/>
          <w:szCs w:val="22"/>
          <w:lang w:val="el-GR"/>
        </w:rPr>
        <w:t>Τεχνική Προσφορά</w:t>
      </w:r>
      <w:bookmarkEnd w:id="230"/>
      <w:bookmarkEnd w:id="231"/>
      <w:r w:rsidRPr="00603221">
        <w:rPr>
          <w:rFonts w:cs="Tahoma"/>
          <w:szCs w:val="22"/>
          <w:lang w:val="el-GR"/>
        </w:rPr>
        <w:t xml:space="preserve"> </w:t>
      </w:r>
      <w:r w:rsidR="00E1337D" w:rsidRPr="00603221">
        <w:rPr>
          <w:rFonts w:cs="Tahoma"/>
          <w:szCs w:val="22"/>
          <w:lang w:val="el-GR"/>
        </w:rPr>
        <w:t xml:space="preserve"> </w:t>
      </w:r>
    </w:p>
    <w:p w14:paraId="34F3DD8A" w14:textId="5B864E8A"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AF2362"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827CEF">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AF2362" w:rsidRPr="00603221">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05171CB6"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AF2362" w:rsidRPr="00300DF4">
        <w:rPr>
          <w:lang w:val="el-GR"/>
        </w:rPr>
        <w:t xml:space="preserve">ΠΑΡΑΡΤΗΜΑ </w:t>
      </w:r>
      <w:r w:rsidR="00AF2362" w:rsidRPr="00603221">
        <w:t>V</w:t>
      </w:r>
      <w:r w:rsidR="00AF2362" w:rsidRPr="00300DF4">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32" w:name="_Ref496542376"/>
      <w:bookmarkStart w:id="233" w:name="_Toc97194308"/>
      <w:bookmarkStart w:id="234" w:name="_Toc97194439"/>
      <w:bookmarkStart w:id="235" w:name="_Toc131687261"/>
      <w:r w:rsidRPr="00603221">
        <w:rPr>
          <w:lang w:val="el-GR"/>
        </w:rPr>
        <w:t>Περιεχόμενα Φακέλου «Οικονομική Προσφορά» / Τρόπος σύνταξης και υποβολής οικονομικών προσφορών</w:t>
      </w:r>
      <w:bookmarkEnd w:id="232"/>
      <w:bookmarkEnd w:id="233"/>
      <w:bookmarkEnd w:id="234"/>
      <w:bookmarkEnd w:id="235"/>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7A680899"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AF2362" w:rsidRPr="00603221">
        <w:rPr>
          <w:lang w:val="el-GR"/>
        </w:rPr>
        <w:t xml:space="preserve">ΠΑΡΑΡΤΗΜΑ </w:t>
      </w:r>
      <w:r w:rsidR="00AF2362" w:rsidRPr="00603221">
        <w:t>VI</w:t>
      </w:r>
      <w:r w:rsidR="00AF2362"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4998091D"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 xml:space="preserve">στην επ’ αυτού εισφορά υπέρ </w:t>
      </w:r>
      <w:r w:rsidR="005C747A" w:rsidRPr="005C747A">
        <w:rPr>
          <w:lang w:val="el-GR"/>
        </w:rPr>
        <w:t>ΟΠΕΚΑ (πρώην ΟΓΑ)</w:t>
      </w:r>
      <w:r w:rsidR="00043D44" w:rsidRPr="00603221">
        <w:rPr>
          <w:lang w:val="el-GR"/>
        </w:rPr>
        <w:t>.</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36" w:name="_Hlk67667045"/>
      <w:r w:rsidR="00C25AFF" w:rsidRPr="00C25AFF">
        <w:rPr>
          <w:lang w:val="el-GR"/>
        </w:rPr>
        <w:t>όπως τροποποιήθηκε με το άρθρο 42 του ν. 4782/Α36/9-3-2021</w:t>
      </w:r>
      <w:r w:rsidR="00C25AFF">
        <w:rPr>
          <w:lang w:val="el-GR"/>
        </w:rPr>
        <w:t xml:space="preserve"> </w:t>
      </w:r>
      <w:bookmarkEnd w:id="236"/>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2D8956F1"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AF2362">
        <w:rPr>
          <w:cs/>
          <w:lang w:val="el-GR"/>
        </w:rPr>
        <w:t>‎</w:t>
      </w:r>
      <w:r w:rsidR="00AF2362">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37" w:name="_Ref496542395"/>
      <w:bookmarkStart w:id="238" w:name="_Ref496542431"/>
      <w:bookmarkStart w:id="239" w:name="_Toc97194309"/>
      <w:bookmarkStart w:id="240" w:name="_Toc97194440"/>
      <w:bookmarkStart w:id="241" w:name="_Toc131687262"/>
      <w:r w:rsidRPr="00603221">
        <w:rPr>
          <w:lang w:val="el-GR"/>
        </w:rPr>
        <w:t>Χρόνος ισχύος των προσφορών</w:t>
      </w:r>
      <w:bookmarkEnd w:id="237"/>
      <w:bookmarkEnd w:id="238"/>
      <w:bookmarkEnd w:id="239"/>
      <w:bookmarkEnd w:id="240"/>
      <w:bookmarkEnd w:id="241"/>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0CD1524F"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AF2362">
        <w:rPr>
          <w:color w:val="000000"/>
          <w:cs/>
          <w:lang w:val="el-GR"/>
        </w:rPr>
        <w:t>‎</w:t>
      </w:r>
      <w:r w:rsidR="00AF2362">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242"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42"/>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43" w:name="_Ref67613193"/>
      <w:bookmarkStart w:id="244" w:name="_Toc97194310"/>
      <w:bookmarkStart w:id="245" w:name="_Toc97194441"/>
      <w:bookmarkStart w:id="246" w:name="_Toc131687263"/>
      <w:r w:rsidRPr="00603221">
        <w:rPr>
          <w:lang w:val="el-GR"/>
        </w:rPr>
        <w:t>Λόγοι απόρριψης προσφορών</w:t>
      </w:r>
      <w:bookmarkEnd w:id="243"/>
      <w:bookmarkEnd w:id="244"/>
      <w:bookmarkEnd w:id="245"/>
      <w:bookmarkEnd w:id="246"/>
    </w:p>
    <w:p w14:paraId="027E1071" w14:textId="77777777" w:rsidR="00D6202B" w:rsidRDefault="00D6202B" w:rsidP="00DE6525">
      <w:pPr>
        <w:rPr>
          <w:lang w:val="en-US"/>
        </w:rPr>
      </w:pPr>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6DC30D57" w:rsidR="00DE6525" w:rsidRPr="00603221" w:rsidRDefault="00A334BA">
      <w:pPr>
        <w:pStyle w:val="aff"/>
        <w:numPr>
          <w:ilvl w:val="0"/>
          <w:numId w:val="26"/>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AF2362">
        <w:rPr>
          <w:cs/>
          <w:lang w:val="el-GR"/>
        </w:rPr>
        <w:t>‎</w:t>
      </w:r>
      <w:r w:rsidR="00AF2362">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AF2362">
        <w:rPr>
          <w:cs/>
          <w:lang w:val="el-GR"/>
        </w:rPr>
        <w:t>‎</w:t>
      </w:r>
      <w:r w:rsidR="00AF2362">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AF2362">
        <w:rPr>
          <w:cs/>
          <w:lang w:val="el-GR"/>
        </w:rPr>
        <w:t>‎</w:t>
      </w:r>
      <w:r w:rsidR="00AF2362">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AF2362">
        <w:rPr>
          <w:cs/>
          <w:lang w:val="el-GR"/>
        </w:rPr>
        <w:t>‎</w:t>
      </w:r>
      <w:r w:rsidR="00AF2362">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AF2362">
        <w:rPr>
          <w:cs/>
          <w:lang w:val="el-GR"/>
        </w:rPr>
        <w:t>‎</w:t>
      </w:r>
      <w:r w:rsidR="00AF2362">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AF2362">
        <w:rPr>
          <w:cs/>
          <w:lang w:val="el-GR"/>
        </w:rPr>
        <w:t>‎</w:t>
      </w:r>
      <w:r w:rsidR="00AF2362">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AF2362">
        <w:rPr>
          <w:cs/>
          <w:lang w:val="el-GR"/>
        </w:rPr>
        <w:t>‎</w:t>
      </w:r>
      <w:r w:rsidR="00AF2362">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27989520" w14:textId="0EB74675" w:rsidR="00A334BA" w:rsidRPr="00505708" w:rsidRDefault="00DE6525" w:rsidP="00821852">
      <w:pPr>
        <w:pStyle w:val="aff"/>
        <w:numPr>
          <w:ilvl w:val="0"/>
          <w:numId w:val="26"/>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239DB588" w14:textId="307C2A8E"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AF2362">
        <w:rPr>
          <w:cs/>
          <w:lang w:val="el-GR"/>
        </w:rPr>
        <w:t>‎</w:t>
      </w:r>
      <w:r w:rsidR="00AF2362">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702C4109" w:rsidR="00DE6525" w:rsidRPr="009E58E5" w:rsidRDefault="00DE6525">
      <w:pPr>
        <w:pStyle w:val="aff"/>
        <w:numPr>
          <w:ilvl w:val="0"/>
          <w:numId w:val="26"/>
        </w:numPr>
        <w:spacing w:before="120"/>
        <w:ind w:left="284" w:hanging="142"/>
        <w:contextualSpacing w:val="0"/>
        <w:rPr>
          <w:lang w:val="el-GR"/>
        </w:rPr>
      </w:pPr>
      <w:r w:rsidRPr="00603221">
        <w:rPr>
          <w:lang w:val="el-GR"/>
        </w:rPr>
        <w:t>η οποία είναι εναλλακτική προσφορά</w:t>
      </w:r>
      <w:r w:rsidR="00433E35" w:rsidRPr="009E58E5">
        <w:rPr>
          <w:lang w:val="el-GR"/>
        </w:rPr>
        <w:t xml:space="preserve">. </w:t>
      </w:r>
    </w:p>
    <w:p w14:paraId="53DAC004" w14:textId="16B20342"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AF2362">
        <w:rPr>
          <w:cs/>
          <w:lang w:val="el-GR"/>
        </w:rPr>
        <w:t>‎</w:t>
      </w:r>
      <w:r w:rsidR="00AF2362">
        <w:rPr>
          <w:lang w:val="el-GR"/>
        </w:rPr>
        <w:t>2.2.3.3</w:t>
      </w:r>
      <w:r w:rsidR="00565241" w:rsidRPr="00603221">
        <w:rPr>
          <w:lang w:val="el-GR"/>
        </w:rPr>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pPr>
        <w:pStyle w:val="aff"/>
        <w:numPr>
          <w:ilvl w:val="0"/>
          <w:numId w:val="26"/>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pPr>
        <w:pStyle w:val="aff"/>
        <w:numPr>
          <w:ilvl w:val="0"/>
          <w:numId w:val="26"/>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pPr>
        <w:pStyle w:val="aff"/>
        <w:numPr>
          <w:ilvl w:val="0"/>
          <w:numId w:val="26"/>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pPr>
        <w:pStyle w:val="aff"/>
        <w:numPr>
          <w:ilvl w:val="0"/>
          <w:numId w:val="26"/>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4AC6F41" w14:textId="34865E31" w:rsidR="00250252" w:rsidRPr="003E1CBC" w:rsidRDefault="00250252">
      <w:pPr>
        <w:pStyle w:val="aff"/>
        <w:numPr>
          <w:ilvl w:val="0"/>
          <w:numId w:val="26"/>
        </w:numPr>
        <w:spacing w:before="120"/>
        <w:ind w:left="284" w:hanging="142"/>
        <w:contextualSpacing w:val="0"/>
        <w:rPr>
          <w:iCs/>
          <w:lang w:val="el-GR"/>
        </w:rPr>
      </w:pPr>
      <w:r w:rsidRPr="003E1CBC">
        <w:rPr>
          <w:lang w:val="el-GR"/>
        </w:rPr>
        <w:t xml:space="preserve">της οποίας το συνολικό τίμημα υπερβαίνει τον προϋπολογισμό του Έργου, </w:t>
      </w:r>
    </w:p>
    <w:p w14:paraId="0634DE65" w14:textId="77777777" w:rsidR="008338F0" w:rsidRPr="00603221" w:rsidRDefault="003355E7" w:rsidP="002D0CD6">
      <w:pPr>
        <w:pStyle w:val="1"/>
        <w:rPr>
          <w:rFonts w:cs="Tahoma"/>
          <w:sz w:val="22"/>
          <w:szCs w:val="22"/>
        </w:rPr>
      </w:pPr>
      <w:bookmarkStart w:id="247" w:name="_Toc97194442"/>
      <w:bookmarkStart w:id="248" w:name="_Toc131687264"/>
      <w:r w:rsidRPr="00603221">
        <w:rPr>
          <w:rFonts w:cs="Tahoma"/>
          <w:sz w:val="22"/>
          <w:szCs w:val="22"/>
        </w:rPr>
        <w:t>ΔΙΕΝΕΡΓΕΙΑ ΔΙΑΔΙΚΑΣΙΑΣ - ΑΞΙΟΛΟΓΗΣΗ ΠΡΟΣΦΟΡΩΝ</w:t>
      </w:r>
      <w:bookmarkEnd w:id="247"/>
      <w:bookmarkEnd w:id="248"/>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49" w:name="_Ref496542534"/>
      <w:bookmarkStart w:id="250" w:name="_Toc97194311"/>
      <w:bookmarkStart w:id="251" w:name="_Toc97194443"/>
      <w:bookmarkStart w:id="252" w:name="_Toc131687265"/>
      <w:r w:rsidRPr="00603221">
        <w:rPr>
          <w:rFonts w:cs="Tahoma"/>
          <w:lang w:val="el-GR"/>
        </w:rPr>
        <w:t>Αποσφράγιση και αξιολόγηση προσφορών</w:t>
      </w:r>
      <w:bookmarkEnd w:id="249"/>
      <w:bookmarkEnd w:id="250"/>
      <w:bookmarkEnd w:id="251"/>
      <w:bookmarkEnd w:id="252"/>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53" w:name="_Ref496542486"/>
      <w:bookmarkStart w:id="254" w:name="_Toc97194312"/>
      <w:bookmarkStart w:id="255" w:name="_Toc97194444"/>
      <w:bookmarkStart w:id="256" w:name="_Toc131687266"/>
      <w:r w:rsidRPr="00603221">
        <w:rPr>
          <w:lang w:val="el-GR"/>
        </w:rPr>
        <w:t>Ηλεκτρονική αποσφράγιση προσφορών</w:t>
      </w:r>
      <w:bookmarkEnd w:id="253"/>
      <w:bookmarkEnd w:id="254"/>
      <w:bookmarkEnd w:id="255"/>
      <w:bookmarkEnd w:id="256"/>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9D85ECE" w14:textId="6ADB0837" w:rsidR="00372DB8" w:rsidRPr="00821852" w:rsidRDefault="00372DB8" w:rsidP="00372DB8">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2F59C9">
        <w:rPr>
          <w:b/>
          <w:bCs/>
          <w:lang w:val="el-GR"/>
        </w:rPr>
        <w:t>δύο</w:t>
      </w:r>
      <w:r w:rsidRPr="009E58E5">
        <w:rPr>
          <w:b/>
          <w:bCs/>
          <w:lang w:val="el-GR"/>
        </w:rPr>
        <w:t xml:space="preserve"> (</w:t>
      </w:r>
      <w:r w:rsidR="002F59C9">
        <w:rPr>
          <w:b/>
          <w:bCs/>
          <w:lang w:val="el-GR"/>
        </w:rPr>
        <w:t>2</w:t>
      </w:r>
      <w:r w:rsidRPr="009E58E5">
        <w:rPr>
          <w:b/>
          <w:bCs/>
          <w:lang w:val="el-GR"/>
        </w:rPr>
        <w:t>) εργάσιμες ημέρες</w:t>
      </w:r>
      <w:r w:rsidRPr="00032BBA">
        <w:rPr>
          <w:lang w:val="el-GR"/>
        </w:rPr>
        <w:t xml:space="preserve"> μετά την καταληκτική ημερομηνία προσφορών </w:t>
      </w:r>
      <w:r w:rsidR="00E15229">
        <w:rPr>
          <w:lang w:val="el-GR"/>
        </w:rPr>
        <w:t xml:space="preserve">ήτοι </w:t>
      </w:r>
      <w:r w:rsidR="00E15229" w:rsidRPr="00E15229">
        <w:rPr>
          <w:b/>
          <w:bCs/>
          <w:lang w:val="el-GR"/>
        </w:rPr>
        <w:t>28-04-2023</w:t>
      </w:r>
      <w:r w:rsidR="00E15229">
        <w:rPr>
          <w:lang w:val="el-GR"/>
        </w:rPr>
        <w:t xml:space="preserve"> και ώρα </w:t>
      </w:r>
      <w:r w:rsidR="00E15229" w:rsidRPr="00E15229">
        <w:rPr>
          <w:b/>
          <w:bCs/>
          <w:lang w:val="el-GR"/>
        </w:rPr>
        <w:t>10:00</w:t>
      </w:r>
      <w:r w:rsidRPr="00032BBA">
        <w:rPr>
          <w:lang w:val="el-GR"/>
        </w:rPr>
        <w:t xml:space="preserve">.  </w:t>
      </w:r>
    </w:p>
    <w:p w14:paraId="3CB9D9BB" w14:textId="77777777" w:rsidR="00372DB8" w:rsidRPr="00CE73AA" w:rsidRDefault="00372DB8" w:rsidP="00372DB8">
      <w:pPr>
        <w:textAlignment w:val="baseline"/>
        <w:rPr>
          <w:kern w:val="1"/>
          <w:lang w:val="el-GR" w:eastAsia="ar-SA"/>
        </w:rPr>
      </w:pPr>
      <w:r w:rsidRPr="00CE73AA">
        <w:rPr>
          <w:kern w:val="1"/>
          <w:lang w:val="el-GR" w:eastAsia="ar-SA"/>
        </w:rPr>
        <w:t xml:space="preserve">Στο στάδιο αυτό τα στοιχεία των προσφορών που αποσφραγίζονται είναι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57" w:name="_Toc74566885"/>
      <w:bookmarkStart w:id="258" w:name="_Toc74566886"/>
      <w:bookmarkStart w:id="259" w:name="_Toc74566887"/>
      <w:bookmarkStart w:id="260" w:name="_Toc74566888"/>
      <w:bookmarkStart w:id="261" w:name="_Toc74566889"/>
      <w:bookmarkStart w:id="262" w:name="_Toc74566890"/>
      <w:bookmarkStart w:id="263" w:name="_Toc74566891"/>
      <w:bookmarkStart w:id="264" w:name="_Toc74566892"/>
      <w:bookmarkStart w:id="265" w:name="_Ref40981105"/>
      <w:bookmarkStart w:id="266" w:name="_Ref40981122"/>
      <w:bookmarkStart w:id="267" w:name="_Ref40981155"/>
      <w:bookmarkStart w:id="268" w:name="_Toc97194313"/>
      <w:bookmarkStart w:id="269" w:name="_Toc97194445"/>
      <w:bookmarkStart w:id="270" w:name="_Toc131687267"/>
      <w:bookmarkEnd w:id="257"/>
      <w:bookmarkEnd w:id="258"/>
      <w:bookmarkEnd w:id="259"/>
      <w:bookmarkEnd w:id="260"/>
      <w:bookmarkEnd w:id="261"/>
      <w:bookmarkEnd w:id="262"/>
      <w:bookmarkEnd w:id="263"/>
      <w:bookmarkEnd w:id="264"/>
      <w:r w:rsidRPr="00603221">
        <w:rPr>
          <w:lang w:val="el-GR"/>
        </w:rPr>
        <w:t>Αξιολόγηση προσφορών</w:t>
      </w:r>
      <w:bookmarkEnd w:id="265"/>
      <w:bookmarkEnd w:id="266"/>
      <w:bookmarkEnd w:id="267"/>
      <w:bookmarkEnd w:id="268"/>
      <w:bookmarkEnd w:id="269"/>
      <w:bookmarkEnd w:id="270"/>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117A301E"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1794B496"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3EE08F1F"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47DF6DAE"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17F88BF" w14:textId="77777777" w:rsidR="00372DB8" w:rsidRDefault="00372DB8" w:rsidP="00372DB8">
      <w:pPr>
        <w:suppressAutoHyphens w:val="0"/>
        <w:autoSpaceDE w:val="0"/>
        <w:autoSpaceDN w:val="0"/>
        <w:adjustRightInd w:val="0"/>
        <w:spacing w:after="0"/>
        <w:rPr>
          <w:kern w:val="1"/>
          <w:lang w:val="el-GR"/>
        </w:rPr>
      </w:pPr>
    </w:p>
    <w:p w14:paraId="74ADEDBC"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4F864A25" w14:textId="77777777" w:rsidR="00372DB8" w:rsidRDefault="00372DB8" w:rsidP="00372DB8">
      <w:pPr>
        <w:textAlignment w:val="baseline"/>
        <w:rPr>
          <w:kern w:val="1"/>
          <w:lang w:val="el-GR"/>
        </w:rPr>
      </w:pPr>
    </w:p>
    <w:p w14:paraId="6DD7493A"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7212376"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4D5A6D90" w14:textId="2B197586"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212A055B" w14:textId="77777777"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1462A1EA" w14:textId="2816BF90" w:rsidR="00E57533" w:rsidRPr="00505708" w:rsidRDefault="00372DB8" w:rsidP="00E57533">
      <w:pPr>
        <w:textAlignment w:val="baseline"/>
        <w:rPr>
          <w:color w:val="000000"/>
          <w:shd w:val="clear" w:color="auto" w:fill="FFFFFF"/>
          <w:lang w:val="el-GR"/>
        </w:rPr>
      </w:pPr>
      <w:r w:rsidRPr="009D32E1">
        <w:rPr>
          <w:color w:val="000000"/>
          <w:shd w:val="clear" w:color="auto" w:fill="FFFFFF"/>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9D32E1">
        <w:rPr>
          <w:lang w:val="el-GR"/>
        </w:rPr>
        <w:t>Ενιαίας Αρχής Δημοσίων Συμβάσεων (Ε.Α.ΔΗ.ΣΥ.)</w:t>
      </w:r>
      <w:r w:rsidRPr="009D32E1">
        <w:rPr>
          <w:color w:val="000000"/>
          <w:shd w:val="clear" w:color="auto" w:fill="FFFFFF"/>
          <w:lang w:val="el-GR"/>
        </w:rPr>
        <w:t>σύμφωνα με όσα προβλέπονται στην παράγραφο 3.4 της παρούσας.</w:t>
      </w:r>
    </w:p>
    <w:p w14:paraId="1B988211" w14:textId="77777777" w:rsidR="008338F0" w:rsidRDefault="003355E7" w:rsidP="003A109E">
      <w:pPr>
        <w:pStyle w:val="2"/>
        <w:rPr>
          <w:rFonts w:cs="Tahoma"/>
          <w:lang w:val="el-GR"/>
        </w:rPr>
      </w:pPr>
      <w:bookmarkStart w:id="271" w:name="__RefHeading___Toc491950129"/>
      <w:bookmarkEnd w:id="271"/>
      <w:r w:rsidRPr="00603221">
        <w:rPr>
          <w:rFonts w:cs="Tahoma"/>
          <w:lang w:val="el-GR"/>
        </w:rPr>
        <w:tab/>
      </w:r>
      <w:bookmarkStart w:id="272" w:name="_Ref496542592"/>
      <w:bookmarkStart w:id="273" w:name="_Ref67613215"/>
      <w:bookmarkStart w:id="274" w:name="_Toc97194314"/>
      <w:bookmarkStart w:id="275" w:name="_Toc97194446"/>
      <w:bookmarkStart w:id="276" w:name="_Toc131687268"/>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72"/>
      <w:r w:rsidR="00BB3801" w:rsidRPr="00603221">
        <w:rPr>
          <w:rFonts w:cs="Tahoma"/>
          <w:lang w:val="el-GR"/>
        </w:rPr>
        <w:t>προσωρινού αναδόχου</w:t>
      </w:r>
      <w:bookmarkEnd w:id="273"/>
      <w:bookmarkEnd w:id="274"/>
      <w:bookmarkEnd w:id="275"/>
      <w:bookmarkEnd w:id="276"/>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F75EE41"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proofErr w:type="spellStart"/>
      <w:r w:rsidR="006E75EE">
        <w:rPr>
          <w:lang w:val="el-GR" w:eastAsia="ar-SA"/>
        </w:rPr>
        <w:t>εκατόν</w:t>
      </w:r>
      <w:proofErr w:type="spellEnd"/>
      <w:r w:rsidR="006E75EE">
        <w:rPr>
          <w:lang w:val="el-GR" w:eastAsia="ar-SA"/>
        </w:rPr>
        <w:t xml:space="preserve">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B95F40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77" w:name="_Toc74566895"/>
      <w:bookmarkStart w:id="278" w:name="_Toc74566896"/>
      <w:bookmarkStart w:id="279" w:name="_Toc74566897"/>
      <w:bookmarkStart w:id="280" w:name="_Toc74566898"/>
      <w:bookmarkStart w:id="281" w:name="_Toc74566899"/>
      <w:bookmarkStart w:id="282" w:name="_Toc74566900"/>
      <w:bookmarkStart w:id="283" w:name="_Toc74566901"/>
      <w:bookmarkStart w:id="284" w:name="_Toc74566902"/>
      <w:bookmarkStart w:id="285" w:name="_Toc74566903"/>
      <w:bookmarkStart w:id="286" w:name="_Toc74566904"/>
      <w:bookmarkStart w:id="287" w:name="_Toc74566905"/>
      <w:bookmarkStart w:id="288" w:name="_Toc74566906"/>
      <w:bookmarkStart w:id="289" w:name="_Toc74566907"/>
      <w:bookmarkStart w:id="290" w:name="_Toc74566908"/>
      <w:bookmarkStart w:id="291" w:name="_Toc74566909"/>
      <w:bookmarkStart w:id="292" w:name="_Toc74566910"/>
      <w:bookmarkStart w:id="293" w:name="_Toc74566911"/>
      <w:bookmarkStart w:id="294" w:name="_Toc74566912"/>
      <w:bookmarkStart w:id="295" w:name="_Toc74566913"/>
      <w:bookmarkStart w:id="296" w:name="_Toc74566914"/>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603221">
        <w:rPr>
          <w:rFonts w:cs="Tahoma"/>
          <w:lang w:val="el-GR"/>
        </w:rPr>
        <w:tab/>
      </w:r>
      <w:bookmarkStart w:id="297" w:name="_Toc97194315"/>
      <w:bookmarkStart w:id="298" w:name="_Toc97194447"/>
      <w:bookmarkStart w:id="299" w:name="_Ref113958813"/>
      <w:bookmarkStart w:id="300" w:name="_Ref113958825"/>
      <w:bookmarkStart w:id="301" w:name="_Ref113958826"/>
      <w:bookmarkStart w:id="302" w:name="_Toc131687269"/>
      <w:r w:rsidRPr="00603221">
        <w:rPr>
          <w:rFonts w:cs="Tahoma"/>
          <w:lang w:val="el-GR"/>
        </w:rPr>
        <w:t>Κατακύρωση - σύναψη σύμβασης</w:t>
      </w:r>
      <w:bookmarkEnd w:id="297"/>
      <w:bookmarkEnd w:id="298"/>
      <w:bookmarkEnd w:id="299"/>
      <w:bookmarkEnd w:id="300"/>
      <w:bookmarkEnd w:id="301"/>
      <w:bookmarkEnd w:id="302"/>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2029694"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52BD3365"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proofErr w:type="spellStart"/>
      <w:r w:rsidR="00602A33" w:rsidRPr="006B704A">
        <w:rPr>
          <w:lang w:val="el-GR"/>
        </w:rPr>
        <w:t>Ε.Α.ΔΗ.ΣΥ.</w:t>
      </w:r>
      <w:r w:rsidRPr="00CE73AA">
        <w:rPr>
          <w:lang w:val="el-GR" w:eastAsia="ar-SA"/>
        </w:rPr>
        <w:t>και</w:t>
      </w:r>
      <w:proofErr w:type="spellEnd"/>
      <w:r w:rsidRPr="00CE73AA">
        <w:rPr>
          <w:lang w:val="el-GR" w:eastAsia="ar-SA"/>
        </w:rPr>
        <w:t xml:space="preserve">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history="1">
        <w:r w:rsidRPr="00C11E79">
          <w:rPr>
            <w:lang w:val="el-GR" w:eastAsia="ar-SA"/>
          </w:rPr>
          <w:t>παρ.</w:t>
        </w:r>
      </w:hyperlink>
      <w:hyperlink r:id="rId25"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proofErr w:type="spellStart"/>
        <w:r w:rsidR="00E14FF7" w:rsidRPr="00E14FF7">
          <w:rPr>
            <w:rStyle w:val="-"/>
          </w:rPr>
          <w:t>fulltextlinks</w:t>
        </w:r>
        <w:proofErr w:type="spellEnd"/>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6"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6FD37EBB"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xml:space="preserve">,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28" w:anchor="art104" w:history="1">
        <w:r w:rsidRPr="00CE73AA">
          <w:rPr>
            <w:lang w:val="el-GR" w:eastAsia="ar-SA"/>
          </w:rPr>
          <w:t>άρθρου 104</w:t>
        </w:r>
      </w:hyperlink>
      <w:r w:rsidRPr="00CE73AA">
        <w:rPr>
          <w:lang w:val="el-GR" w:eastAsia="ar-SA"/>
        </w:rPr>
        <w:t xml:space="preserve"> του ν. 4412/2016 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 xml:space="preserve">Εφόσον δηλωθούν </w:t>
      </w:r>
      <w:proofErr w:type="spellStart"/>
      <w:r w:rsidRPr="009354F1">
        <w:rPr>
          <w:lang w:val="el-GR" w:eastAsia="ar-SA"/>
        </w:rPr>
        <w:t>οψιγενείς</w:t>
      </w:r>
      <w:proofErr w:type="spellEnd"/>
      <w:r w:rsidRPr="009354F1">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36B7ED47" w:rsidR="005B1D5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49169CED" w14:textId="164745C6" w:rsidR="001C5002" w:rsidRDefault="001C5002" w:rsidP="005B1D5A">
      <w:pPr>
        <w:rPr>
          <w:lang w:val="el-GR" w:eastAsia="ar-SA"/>
        </w:rPr>
      </w:pPr>
    </w:p>
    <w:p w14:paraId="6E0F54B4" w14:textId="77777777" w:rsidR="001C5002" w:rsidRPr="001C5002" w:rsidRDefault="001C5002" w:rsidP="001C5002">
      <w:pPr>
        <w:rPr>
          <w:lang w:val="el-GR" w:eastAsia="ar-SA"/>
        </w:rPr>
      </w:pPr>
      <w:r w:rsidRPr="00E7109D">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E7109D">
        <w:rPr>
          <w:i/>
          <w:lang w:val="el-GR" w:eastAsia="ar-SA"/>
        </w:rPr>
        <w:t>Δικαιολογητικά για την τήρηση των μητρώων του ν. 3310/2005 όπως τροποποιήθηκε με το ν. 3414/2005</w:t>
      </w:r>
      <w:r w:rsidRPr="00E7109D">
        <w:rPr>
          <w:lang w:val="el-GR" w:eastAsia="ar-SA"/>
        </w:rPr>
        <w:t>».</w:t>
      </w:r>
    </w:p>
    <w:p w14:paraId="474C8B88" w14:textId="77777777" w:rsidR="001C5002" w:rsidRPr="00CE73AA" w:rsidRDefault="001C5002" w:rsidP="005B1D5A">
      <w:pPr>
        <w:rPr>
          <w:lang w:val="el-GR" w:eastAsia="ar-SA"/>
        </w:rPr>
      </w:pPr>
    </w:p>
    <w:p w14:paraId="5E852858" w14:textId="4151B460"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03" w:name="_Toc74566916"/>
      <w:bookmarkStart w:id="304" w:name="_Toc74566917"/>
      <w:bookmarkStart w:id="305" w:name="_Toc74566918"/>
      <w:bookmarkStart w:id="306" w:name="_Toc74566919"/>
      <w:bookmarkStart w:id="307" w:name="_Toc74566920"/>
      <w:bookmarkStart w:id="308" w:name="_Toc74566921"/>
      <w:bookmarkStart w:id="309" w:name="_Toc74566922"/>
      <w:bookmarkStart w:id="310" w:name="_Toc74566923"/>
      <w:bookmarkStart w:id="311" w:name="_Toc74566924"/>
      <w:bookmarkStart w:id="312" w:name="_Toc74566925"/>
      <w:bookmarkStart w:id="313" w:name="_Toc74566926"/>
      <w:bookmarkStart w:id="314" w:name="_Προδικαστικές_Προσφυγές_-"/>
      <w:bookmarkStart w:id="315" w:name="_Toc97194316"/>
      <w:bookmarkStart w:id="316" w:name="_Toc97194448"/>
      <w:bookmarkStart w:id="317" w:name="_Toc131687270"/>
      <w:bookmarkStart w:id="318" w:name="_Ref496542648"/>
      <w:bookmarkStart w:id="319" w:name="_Ref496542669"/>
      <w:bookmarkEnd w:id="303"/>
      <w:bookmarkEnd w:id="304"/>
      <w:bookmarkEnd w:id="305"/>
      <w:bookmarkEnd w:id="306"/>
      <w:bookmarkEnd w:id="307"/>
      <w:bookmarkEnd w:id="308"/>
      <w:bookmarkEnd w:id="309"/>
      <w:bookmarkEnd w:id="310"/>
      <w:bookmarkEnd w:id="311"/>
      <w:bookmarkEnd w:id="312"/>
      <w:bookmarkEnd w:id="313"/>
      <w:bookmarkEnd w:id="314"/>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15"/>
      <w:bookmarkEnd w:id="316"/>
      <w:bookmarkEnd w:id="317"/>
      <w:r w:rsidR="005B1D5A" w:rsidRPr="005B1D5A" w:rsidDel="005B1D5A">
        <w:rPr>
          <w:rFonts w:cs="Tahoma"/>
          <w:lang w:val="el-GR"/>
        </w:rPr>
        <w:t xml:space="preserve"> </w:t>
      </w:r>
      <w:bookmarkEnd w:id="318"/>
      <w:bookmarkEnd w:id="319"/>
      <w:r w:rsidRPr="00603221">
        <w:rPr>
          <w:rFonts w:cs="Tahoma"/>
          <w:lang w:val="el-GR"/>
        </w:rPr>
        <w:t xml:space="preserve"> </w:t>
      </w:r>
    </w:p>
    <w:p w14:paraId="07A85813" w14:textId="0866DC4D"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681A043"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65EE1EED"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6D1E2028"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7C4827D"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15E3E616"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8CEB4E1"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6629BDC3"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bookmarkStart w:id="320" w:name="_Hlk114820631"/>
      <w:r w:rsidR="00ED4715" w:rsidRPr="006B704A">
        <w:rPr>
          <w:lang w:val="el-GR"/>
        </w:rPr>
        <w:t>Ε.Α.ΔΗ.ΣΥ.</w:t>
      </w:r>
      <w:r w:rsidR="006B3489">
        <w:rPr>
          <w:lang w:val="el-GR"/>
        </w:rPr>
        <w:t xml:space="preserve"> </w:t>
      </w:r>
      <w:bookmarkEnd w:id="320"/>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57BF6F9D"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AE5548"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16265A4F"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0EED7D31"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439E9490"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1683A9C4" w:rsidR="005B1D5A" w:rsidRDefault="005B1D5A" w:rsidP="005B1D5A">
      <w:pPr>
        <w:rPr>
          <w:color w:val="000000"/>
          <w:lang w:val="el-GR"/>
        </w:rPr>
      </w:pPr>
      <w:r w:rsidRPr="00827575">
        <w:rPr>
          <w:color w:val="000000"/>
          <w:lang w:val="el-GR"/>
        </w:rPr>
        <w:t xml:space="preserve"> </w:t>
      </w:r>
    </w:p>
    <w:p w14:paraId="69C6AECA" w14:textId="604BAC19"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019F9D62" w14:textId="2C6B8BE1" w:rsidR="00C90A04" w:rsidRPr="00603221" w:rsidRDefault="00C90A04" w:rsidP="00C63FB4">
      <w:pPr>
        <w:suppressAutoHyphens w:val="0"/>
        <w:spacing w:after="0"/>
        <w:jc w:val="left"/>
        <w:rPr>
          <w:lang w:val="el-GR"/>
        </w:rPr>
      </w:pPr>
      <w:r w:rsidRPr="00603221">
        <w:rPr>
          <w:lang w:val="el-GR"/>
        </w:rPr>
        <w:br w:type="page"/>
      </w:r>
    </w:p>
    <w:p w14:paraId="63655BAB" w14:textId="77777777" w:rsidR="008338F0" w:rsidRPr="00603221" w:rsidRDefault="003355E7" w:rsidP="003A109E">
      <w:pPr>
        <w:pStyle w:val="2"/>
        <w:rPr>
          <w:rFonts w:cs="Tahoma"/>
          <w:lang w:val="el-GR"/>
        </w:rPr>
      </w:pPr>
      <w:r w:rsidRPr="00603221">
        <w:rPr>
          <w:rFonts w:cs="Tahoma"/>
          <w:lang w:val="el-GR"/>
        </w:rPr>
        <w:tab/>
      </w:r>
      <w:bookmarkStart w:id="321" w:name="_Toc97194317"/>
      <w:bookmarkStart w:id="322" w:name="_Toc97194449"/>
      <w:bookmarkStart w:id="323" w:name="_Toc131687271"/>
      <w:r w:rsidRPr="00603221">
        <w:rPr>
          <w:rFonts w:cs="Tahoma"/>
          <w:lang w:val="el-GR"/>
        </w:rPr>
        <w:t>Ματαίωση Διαδικασίας</w:t>
      </w:r>
      <w:bookmarkEnd w:id="321"/>
      <w:bookmarkEnd w:id="322"/>
      <w:bookmarkEnd w:id="323"/>
    </w:p>
    <w:p w14:paraId="427A8943"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24" w:name="_Toc97194450"/>
      <w:bookmarkStart w:id="325" w:name="_Toc131687272"/>
      <w:r w:rsidRPr="00603221">
        <w:rPr>
          <w:rFonts w:cs="Tahoma"/>
          <w:sz w:val="22"/>
          <w:szCs w:val="22"/>
        </w:rPr>
        <w:t>ΟΡΟΙ ΕΚΤΕΛΕΣΗΣ ΤΗΣ ΣΥΜΒΑΣΗΣ</w:t>
      </w:r>
      <w:bookmarkEnd w:id="324"/>
      <w:bookmarkEnd w:id="325"/>
      <w:r w:rsidRPr="00603221">
        <w:rPr>
          <w:rFonts w:cs="Tahoma"/>
          <w:sz w:val="22"/>
          <w:szCs w:val="22"/>
        </w:rPr>
        <w:t xml:space="preserve"> </w:t>
      </w:r>
    </w:p>
    <w:p w14:paraId="66DBFF9C" w14:textId="17CC2F98" w:rsidR="008338F0" w:rsidRPr="00603221" w:rsidRDefault="003355E7" w:rsidP="003A109E">
      <w:pPr>
        <w:pStyle w:val="2"/>
        <w:rPr>
          <w:rFonts w:cs="Tahoma"/>
          <w:lang w:val="el-GR"/>
        </w:rPr>
      </w:pPr>
      <w:r w:rsidRPr="00603221">
        <w:rPr>
          <w:rFonts w:cs="Tahoma"/>
          <w:lang w:val="el-GR"/>
        </w:rPr>
        <w:tab/>
      </w:r>
      <w:bookmarkStart w:id="326" w:name="_Ref496542746"/>
      <w:bookmarkStart w:id="327" w:name="_Toc97194318"/>
      <w:bookmarkStart w:id="328" w:name="_Toc97194451"/>
      <w:bookmarkStart w:id="329" w:name="_Toc131687273"/>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26"/>
      <w:bookmarkEnd w:id="327"/>
      <w:bookmarkEnd w:id="328"/>
      <w:bookmarkEnd w:id="329"/>
    </w:p>
    <w:p w14:paraId="20E9E60E" w14:textId="0F4A9903"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482B6D85" w14:textId="65AC0B63"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δέκα</w:t>
      </w:r>
      <w:r w:rsidR="0087631A" w:rsidRPr="00B07864">
        <w:rPr>
          <w:lang w:val="el-GR"/>
        </w:rPr>
        <w:t xml:space="preserve"> (</w:t>
      </w:r>
      <w:r w:rsidR="005C3380">
        <w:rPr>
          <w:lang w:val="el-GR"/>
        </w:rPr>
        <w:t>10</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30" w:name="_Hlk494198985"/>
      <w:r w:rsidR="00B07864">
        <w:rPr>
          <w:lang w:val="el-GR"/>
        </w:rPr>
        <w:t>.</w:t>
      </w:r>
    </w:p>
    <w:bookmarkEnd w:id="330"/>
    <w:p w14:paraId="4790C86A" w14:textId="77777777" w:rsidR="00AF2362" w:rsidRPr="00AF2362" w:rsidRDefault="003355E7" w:rsidP="00AF2362">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AF2362">
        <w:rPr>
          <w:cs/>
          <w:lang w:val="el-GR"/>
        </w:rPr>
        <w:t>‎</w:t>
      </w:r>
      <w:r w:rsidR="00AF2362">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8C6F6A">
        <w:rPr>
          <w:lang w:val="el-GR"/>
        </w:rPr>
        <w:t xml:space="preserve">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AF2362">
        <w:rPr>
          <w:lang w:val="el-GR"/>
        </w:rPr>
        <w:br w:type="page"/>
      </w:r>
    </w:p>
    <w:p w14:paraId="45155744" w14:textId="059392D3" w:rsidR="008338F0" w:rsidRDefault="00AF2362" w:rsidP="00B86F1D">
      <w:pPr>
        <w:rPr>
          <w:lang w:val="el-GR"/>
        </w:rPr>
      </w:pPr>
      <w:r w:rsidRPr="003329FF">
        <w:rPr>
          <w:lang w:val="el-GR"/>
        </w:rPr>
        <w:t xml:space="preserve">ΠΑΡΑΡΤΗΜΑ </w:t>
      </w:r>
      <w:r w:rsidRPr="00AF2362">
        <w:rPr>
          <w:lang w:val="el-GR"/>
        </w:rPr>
        <w:t>VIII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2CEEF0C4" w14:textId="5D5E27B2"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31" w:name="_Toc97194319"/>
      <w:bookmarkStart w:id="332" w:name="_Toc97194452"/>
      <w:bookmarkStart w:id="333" w:name="_Toc131687274"/>
      <w:r w:rsidRPr="00603221">
        <w:rPr>
          <w:rFonts w:cs="Tahoma"/>
          <w:lang w:val="el-GR"/>
        </w:rPr>
        <w:t>Συμβατικό πλαίσιο – Εφαρμοστέα νομοθεσία</w:t>
      </w:r>
      <w:bookmarkEnd w:id="331"/>
      <w:bookmarkEnd w:id="332"/>
      <w:bookmarkEnd w:id="333"/>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34" w:name="_Ref89075849"/>
      <w:bookmarkStart w:id="335" w:name="_Toc97194320"/>
      <w:bookmarkStart w:id="336" w:name="_Toc97194453"/>
      <w:bookmarkStart w:id="337" w:name="_Toc131687275"/>
      <w:r w:rsidRPr="00603221">
        <w:rPr>
          <w:rFonts w:cs="Tahoma"/>
          <w:lang w:val="el-GR"/>
        </w:rPr>
        <w:t>Όροι εκτέλεσης της σύμβασης</w:t>
      </w:r>
      <w:bookmarkEnd w:id="334"/>
      <w:bookmarkEnd w:id="335"/>
      <w:bookmarkEnd w:id="336"/>
      <w:bookmarkEnd w:id="337"/>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8F8A105" w14:textId="77777777" w:rsidR="00EB4107" w:rsidRDefault="00EB4107" w:rsidP="00EB4107">
      <w:pPr>
        <w:rPr>
          <w:rFonts w:ascii="Calibri" w:hAnsi="Calibri" w:cs="Calibri"/>
          <w:lang w:val="el-GR" w:eastAsia="en-US"/>
        </w:rPr>
      </w:pPr>
      <w:r w:rsidRPr="00EB4107">
        <w:rPr>
          <w:lang w:val="el-GR"/>
        </w:rPr>
        <w:t xml:space="preserve">Ο ανάδοχος αναλαμβάνει την υποχρέωση, κατά την διάρκεια υλοποίησης του έργου, να υποβάλει και να </w:t>
      </w:r>
      <w:proofErr w:type="spellStart"/>
      <w:r w:rsidRPr="00EB4107">
        <w:rPr>
          <w:lang w:val="el-GR"/>
        </w:rPr>
        <w:t>επικαιροποιεί</w:t>
      </w:r>
      <w:proofErr w:type="spellEnd"/>
      <w:r w:rsidRPr="00EB4107">
        <w:rPr>
          <w:lang w:val="el-GR"/>
        </w:rPr>
        <w:t xml:space="preserve"> τα στοιχεία του άρθρου 22.2.δ.</w:t>
      </w:r>
      <w:proofErr w:type="spellStart"/>
      <w:r>
        <w:t>i</w:t>
      </w:r>
      <w:proofErr w:type="spellEnd"/>
      <w:r w:rsidRPr="00EB4107">
        <w:rPr>
          <w:lang w:val="el-GR"/>
        </w:rPr>
        <w:t xml:space="preserve">) έως </w:t>
      </w:r>
      <w:r>
        <w:t>iii</w:t>
      </w:r>
      <w:r w:rsidRPr="00EB4107">
        <w:rPr>
          <w:lang w:val="el-GR"/>
        </w:rPr>
        <w:t>) του Καν. 2021/241.</w:t>
      </w:r>
    </w:p>
    <w:p w14:paraId="216388CB" w14:textId="3E070D52" w:rsidR="00EB4107" w:rsidRPr="00B07864" w:rsidRDefault="00EB4107" w:rsidP="00EB4107">
      <w:pPr>
        <w:rPr>
          <w:lang w:val="el-GR"/>
        </w:rPr>
      </w:pPr>
      <w:r w:rsidRPr="00B07864">
        <w:rPr>
          <w:lang w:val="el-GR"/>
        </w:rPr>
        <w:t xml:space="preserve">Πιο συγκεκριμένα: </w:t>
      </w:r>
    </w:p>
    <w:p w14:paraId="028386C7" w14:textId="77777777" w:rsidR="00EB4107" w:rsidRPr="00EB4107" w:rsidRDefault="00EB4107" w:rsidP="00EB4107">
      <w:pPr>
        <w:rPr>
          <w:lang w:val="el-GR"/>
        </w:rPr>
      </w:pPr>
      <w:proofErr w:type="spellStart"/>
      <w:r>
        <w:t>i</w:t>
      </w:r>
      <w:proofErr w:type="spellEnd"/>
      <w:r w:rsidRPr="00EB4107">
        <w:rPr>
          <w:lang w:val="el-GR"/>
        </w:rPr>
        <w:t xml:space="preserve">) όνομα του τελικού αποδέκτη των κονδυλίων, </w:t>
      </w:r>
    </w:p>
    <w:p w14:paraId="0AD62829" w14:textId="77777777" w:rsidR="00EB4107" w:rsidRPr="00EB4107" w:rsidRDefault="00EB4107" w:rsidP="00EB4107">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EB4107">
        <w:rPr>
          <w:lang w:val="el-GR"/>
        </w:rPr>
        <w:t>ενωσιακού</w:t>
      </w:r>
      <w:proofErr w:type="spellEnd"/>
      <w:r w:rsidRPr="00EB4107">
        <w:rPr>
          <w:lang w:val="el-GR"/>
        </w:rPr>
        <w:t xml:space="preserve"> ή εθνικού δικαίου δημοσίων συμβάσεων, </w:t>
      </w:r>
    </w:p>
    <w:p w14:paraId="54CF5249" w14:textId="77777777" w:rsidR="00EB4107" w:rsidRPr="00EB4107" w:rsidRDefault="00EB4107" w:rsidP="00EB4107">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33AB2CC6" w14:textId="77777777" w:rsidR="0014064C" w:rsidRPr="00603221" w:rsidRDefault="00140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4AC5C5C2" w:rsidR="006C03D6" w:rsidRPr="00DD50E7" w:rsidRDefault="006C03D6" w:rsidP="006C055E">
      <w:pPr>
        <w:rPr>
          <w:rFonts w:eastAsia="Calibri"/>
          <w:lang w:val="el-GR"/>
        </w:rPr>
      </w:pPr>
      <w:bookmarkStart w:id="338"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Pr>
          <w:cs/>
          <w:lang w:val="el-GR"/>
        </w:rPr>
        <w:fldChar w:fldCharType="begin"/>
      </w:r>
      <w:r>
        <w:rPr>
          <w:lang w:val="el-GR"/>
        </w:rPr>
        <w:instrText xml:space="preserve"> REF _Ref118477993 \h </w:instrText>
      </w:r>
      <w:r>
        <w:rPr>
          <w:cs/>
          <w:lang w:val="el-GR"/>
        </w:rPr>
      </w:r>
      <w:r>
        <w:rPr>
          <w:cs/>
          <w:lang w:val="el-GR"/>
        </w:rPr>
        <w:fldChar w:fldCharType="separate"/>
      </w:r>
      <w:r w:rsidR="00AF2362" w:rsidRPr="00C0415C">
        <w:rPr>
          <w:lang w:val="el-GR"/>
        </w:rPr>
        <w:t>ΠΑΡΑΡΤΗΜΑ</w:t>
      </w:r>
      <w:r w:rsidR="00AF2362" w:rsidRPr="002A51E1">
        <w:rPr>
          <w:lang w:val="el-GR"/>
        </w:rPr>
        <w:t xml:space="preserve"> </w:t>
      </w:r>
      <w:r w:rsidR="00AF2362">
        <w:t>X</w:t>
      </w:r>
      <w:r w:rsidR="00AF2362" w:rsidRPr="002A51E1">
        <w:rPr>
          <w:lang w:val="el-GR"/>
        </w:rPr>
        <w:t xml:space="preserve"> – </w:t>
      </w:r>
      <w:r w:rsidR="00AF2362">
        <w:rPr>
          <w:lang w:val="el-GR"/>
        </w:rPr>
        <w:t>Ρήτρα Ακεραιότητας</w:t>
      </w:r>
      <w:r>
        <w:rPr>
          <w:cs/>
          <w:lang w:val="el-GR"/>
        </w:rPr>
        <w:fldChar w:fldCharType="end"/>
      </w:r>
      <w:r>
        <w:rPr>
          <w:rFonts w:hint="cs"/>
          <w:cs/>
          <w:lang w:val="el-GR"/>
        </w:rPr>
        <w:t>η οπ</w:t>
      </w:r>
      <w:proofErr w:type="spellStart"/>
      <w:r>
        <w:rPr>
          <w:rFonts w:hint="cs"/>
          <w:cs/>
          <w:lang w:val="el-GR"/>
        </w:rPr>
        <w:t>οί</w:t>
      </w:r>
      <w:proofErr w:type="spellEnd"/>
      <w:r>
        <w:rPr>
          <w:rFonts w:hint="cs"/>
          <w:cs/>
          <w:lang w:val="el-GR"/>
        </w:rPr>
        <w:t>α θα π</w:t>
      </w:r>
      <w:proofErr w:type="spellStart"/>
      <w:r>
        <w:rPr>
          <w:rFonts w:hint="cs"/>
          <w:cs/>
          <w:lang w:val="el-GR"/>
        </w:rPr>
        <w:t>εριληφθεί</w:t>
      </w:r>
      <w:proofErr w:type="spellEnd"/>
      <w:r>
        <w:rPr>
          <w:rFonts w:hint="cs"/>
          <w:cs/>
          <w:lang w:val="el-GR"/>
        </w:rPr>
        <w:t xml:space="preserve"> </w:t>
      </w:r>
      <w:proofErr w:type="spellStart"/>
      <w:r>
        <w:rPr>
          <w:rFonts w:hint="cs"/>
          <w:cs/>
          <w:lang w:val="el-GR"/>
        </w:rPr>
        <w:t>στη</w:t>
      </w:r>
      <w:proofErr w:type="spellEnd"/>
      <w:r>
        <w:rPr>
          <w:rFonts w:hint="cs"/>
          <w:cs/>
          <w:lang w:val="el-GR"/>
        </w:rPr>
        <w:t xml:space="preserve"> </w:t>
      </w:r>
      <w:proofErr w:type="spellStart"/>
      <w:r>
        <w:rPr>
          <w:rFonts w:hint="cs"/>
          <w:cs/>
          <w:lang w:val="el-GR"/>
        </w:rPr>
        <w:t>σύμ</w:t>
      </w:r>
      <w:proofErr w:type="spellEnd"/>
      <w:r>
        <w:rPr>
          <w:rFonts w:hint="cs"/>
          <w:cs/>
          <w:lang w:val="el-GR"/>
        </w:rPr>
        <w:t>βαση</w:t>
      </w:r>
      <w:bookmarkEnd w:id="338"/>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22A58427" w14:textId="25921CAE"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15F21756" w14:textId="2B250DFD"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4B7593EF" w:rsidR="00343BB2" w:rsidRPr="00033BA0" w:rsidRDefault="00343BB2" w:rsidP="00343BB2">
      <w:pPr>
        <w:rPr>
          <w:lang w:val="el-GR"/>
        </w:rPr>
      </w:pPr>
      <w:r w:rsidRPr="00033BA0">
        <w:rPr>
          <w:lang w:val="el-GR"/>
        </w:rPr>
        <w:t>Ειδικότερα:</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39" w:name="_Toc97194321"/>
      <w:bookmarkStart w:id="340" w:name="_Toc97194454"/>
      <w:bookmarkStart w:id="341" w:name="_Toc131687276"/>
      <w:r w:rsidRPr="00603221">
        <w:rPr>
          <w:rFonts w:cs="Tahoma"/>
          <w:lang w:val="el-GR"/>
        </w:rPr>
        <w:t>Υπεργολαβία</w:t>
      </w:r>
      <w:bookmarkEnd w:id="339"/>
      <w:bookmarkEnd w:id="340"/>
      <w:bookmarkEnd w:id="341"/>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2017C833"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30910C8C"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AF2362">
        <w:rPr>
          <w:cs/>
          <w:lang w:val="el-GR"/>
        </w:rPr>
        <w:t>‎</w:t>
      </w:r>
      <w:r w:rsidR="00AF2362">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AF2362">
        <w:rPr>
          <w:cs/>
          <w:lang w:val="el-GR"/>
        </w:rPr>
        <w:t>‎</w:t>
      </w:r>
      <w:r w:rsidR="00AF2362">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Default="005A3530">
      <w:pPr>
        <w:rPr>
          <w:lang w:val="el-GR"/>
        </w:rPr>
      </w:pP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42" w:name="_Ref496607258"/>
      <w:bookmarkStart w:id="343" w:name="_Toc97194322"/>
      <w:bookmarkStart w:id="344" w:name="_Toc97194455"/>
      <w:bookmarkStart w:id="345" w:name="_Toc131687277"/>
      <w:r w:rsidRPr="00603221">
        <w:rPr>
          <w:rFonts w:cs="Tahoma"/>
          <w:lang w:val="el-GR"/>
        </w:rPr>
        <w:t>Τροποποίηση σύμβασης κατά τη διάρκειά της</w:t>
      </w:r>
      <w:bookmarkEnd w:id="342"/>
      <w:bookmarkEnd w:id="343"/>
      <w:bookmarkEnd w:id="344"/>
      <w:bookmarkEnd w:id="345"/>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7"/>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46" w:name="_Toc97194324"/>
      <w:bookmarkStart w:id="347" w:name="_Toc97194457"/>
      <w:bookmarkStart w:id="348" w:name="_Ref118479492"/>
      <w:bookmarkStart w:id="349" w:name="_Ref118479515"/>
      <w:bookmarkStart w:id="350" w:name="_Toc131687278"/>
      <w:r w:rsidRPr="00603221">
        <w:rPr>
          <w:rFonts w:cs="Tahoma"/>
          <w:lang w:val="el-GR"/>
        </w:rPr>
        <w:t>Δικαίωμα μονομερούς λύσης της σύμβασης</w:t>
      </w:r>
      <w:bookmarkEnd w:id="346"/>
      <w:bookmarkEnd w:id="347"/>
      <w:bookmarkEnd w:id="348"/>
      <w:bookmarkEnd w:id="349"/>
      <w:bookmarkEnd w:id="350"/>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51" w:name="_Hlk118481822"/>
      <w:r w:rsidRPr="005F0A0D">
        <w:rPr>
          <w:lang w:val="el-GR"/>
        </w:rPr>
        <w:t>αδικήματα που αναφέρονται στην παρ. 2.2.3.1 της παρούσας,</w:t>
      </w:r>
    </w:p>
    <w:p w14:paraId="660AB9D4" w14:textId="53F51DA9" w:rsidR="006C03D6" w:rsidRPr="005F0A0D" w:rsidRDefault="006C03D6" w:rsidP="006C03D6">
      <w:pPr>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7C7F2E24"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AF2362" w:rsidRPr="00C0415C">
        <w:rPr>
          <w:lang w:val="el-GR"/>
        </w:rPr>
        <w:t>ΠΑΡΑΡΤΗΜΑ</w:t>
      </w:r>
      <w:r w:rsidR="00AF2362" w:rsidRPr="002A51E1">
        <w:rPr>
          <w:lang w:val="el-GR"/>
        </w:rPr>
        <w:t xml:space="preserve"> </w:t>
      </w:r>
      <w:r w:rsidR="00AF2362">
        <w:t>X</w:t>
      </w:r>
      <w:r w:rsidR="00AF2362" w:rsidRPr="002A51E1">
        <w:rPr>
          <w:lang w:val="el-GR"/>
        </w:rPr>
        <w:t xml:space="preserve"> – </w:t>
      </w:r>
      <w:r w:rsidR="00AF2362">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51"/>
    <w:p w14:paraId="12910C8F" w14:textId="2E1B9917" w:rsidR="009649DC" w:rsidRPr="00603221" w:rsidRDefault="009649DC" w:rsidP="00AF6BC2">
      <w:pPr>
        <w:rPr>
          <w:b/>
          <w:bCs/>
          <w:lang w:val="el-GR"/>
        </w:rPr>
      </w:pPr>
    </w:p>
    <w:p w14:paraId="619B8F8E" w14:textId="77777777" w:rsidR="008338F0" w:rsidRPr="00140781" w:rsidRDefault="003355E7" w:rsidP="005D1B15">
      <w:pPr>
        <w:pStyle w:val="1"/>
        <w:rPr>
          <w:rFonts w:cs="Tahoma"/>
          <w:sz w:val="22"/>
          <w:szCs w:val="22"/>
          <w:lang w:val="el-GR"/>
        </w:rPr>
      </w:pPr>
      <w:bookmarkStart w:id="352" w:name="_Toc97194458"/>
      <w:bookmarkStart w:id="353" w:name="_Toc131687279"/>
      <w:r w:rsidRPr="00140781">
        <w:rPr>
          <w:rFonts w:cs="Tahoma"/>
          <w:sz w:val="22"/>
          <w:szCs w:val="22"/>
          <w:lang w:val="el-GR"/>
        </w:rPr>
        <w:t>ΕΙΔΙΚΟΙ ΟΡΟΙ ΕΚΤΕΛΕΣΗΣ ΤΗΣ ΣΥΜΒΑΣΗΣ</w:t>
      </w:r>
      <w:bookmarkEnd w:id="352"/>
      <w:bookmarkEnd w:id="353"/>
      <w:r w:rsidRPr="00140781">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54" w:name="_Ref496607306"/>
      <w:bookmarkStart w:id="355" w:name="_Toc97194325"/>
      <w:bookmarkStart w:id="356" w:name="_Toc97194459"/>
      <w:bookmarkStart w:id="357" w:name="_Toc131687280"/>
      <w:r w:rsidRPr="00603221">
        <w:rPr>
          <w:rFonts w:cs="Tahoma"/>
          <w:lang w:val="el-GR"/>
        </w:rPr>
        <w:t>Τρόπος πληρωμής</w:t>
      </w:r>
      <w:bookmarkEnd w:id="354"/>
      <w:bookmarkEnd w:id="355"/>
      <w:bookmarkEnd w:id="356"/>
      <w:bookmarkEnd w:id="357"/>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603221">
        <w:rPr>
          <w:b/>
          <w:lang w:val="el-GR"/>
        </w:rPr>
        <w:t xml:space="preserve">Τρόποι Πληρωμής: </w:t>
      </w:r>
    </w:p>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257626" w14:paraId="77E37221" w14:textId="77777777" w:rsidTr="00BA0CFD">
        <w:tc>
          <w:tcPr>
            <w:tcW w:w="456" w:type="dxa"/>
          </w:tcPr>
          <w:p w14:paraId="4ECF4521" w14:textId="77777777" w:rsidR="007E74EC" w:rsidRPr="001E54F6" w:rsidRDefault="007E74EC" w:rsidP="00BA0CFD">
            <w:pPr>
              <w:rPr>
                <w:b/>
                <w:lang w:val="el-GR"/>
              </w:rPr>
            </w:pPr>
            <w:bookmarkStart w:id="358" w:name="_Hlk123127299"/>
            <w:r w:rsidRPr="001E54F6">
              <w:rPr>
                <w:b/>
                <w:lang w:val="el-GR"/>
              </w:rPr>
              <w:t>1)</w:t>
            </w:r>
          </w:p>
        </w:tc>
        <w:tc>
          <w:tcPr>
            <w:tcW w:w="8569" w:type="dxa"/>
          </w:tcPr>
          <w:p w14:paraId="009BE66C" w14:textId="77777777" w:rsidR="007E74EC" w:rsidRDefault="007E74EC" w:rsidP="00BA0CFD">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7E74EC" w:rsidRPr="00257626" w14:paraId="4F15C5BE" w14:textId="77777777" w:rsidTr="00BA0CFD">
        <w:tc>
          <w:tcPr>
            <w:tcW w:w="456" w:type="dxa"/>
            <w:vAlign w:val="center"/>
          </w:tcPr>
          <w:p w14:paraId="0076E60B" w14:textId="2DECB805" w:rsidR="007E74EC" w:rsidRPr="001E54F6" w:rsidRDefault="00E167C9" w:rsidP="00BA0CFD">
            <w:pPr>
              <w:jc w:val="left"/>
              <w:rPr>
                <w:b/>
                <w:lang w:val="el-GR"/>
              </w:rPr>
            </w:pPr>
            <w:r>
              <w:rPr>
                <w:b/>
                <w:lang w:val="el-GR"/>
              </w:rPr>
              <w:t>2</w:t>
            </w:r>
            <w:r w:rsidR="007E74EC">
              <w:rPr>
                <w:b/>
                <w:lang w:val="el-GR"/>
              </w:rPr>
              <w:t>)</w:t>
            </w:r>
          </w:p>
        </w:tc>
        <w:tc>
          <w:tcPr>
            <w:tcW w:w="8569" w:type="dxa"/>
          </w:tcPr>
          <w:p w14:paraId="3C06E8EB" w14:textId="31091111" w:rsidR="008C6F6A" w:rsidRPr="008C6F6A" w:rsidRDefault="008C6F6A" w:rsidP="008C6F6A">
            <w:pPr>
              <w:rPr>
                <w:lang w:val="el-GR"/>
              </w:rPr>
            </w:pPr>
            <w:r w:rsidRPr="008C6F6A">
              <w:rPr>
                <w:lang w:val="el-GR"/>
              </w:rPr>
              <w:t xml:space="preserve">α) Καταβολή </w:t>
            </w:r>
            <w:r w:rsidR="00B92A37">
              <w:rPr>
                <w:lang w:val="el-GR"/>
              </w:rPr>
              <w:t>5</w:t>
            </w:r>
            <w:r w:rsidRPr="008C6F6A">
              <w:rPr>
                <w:lang w:val="el-GR"/>
              </w:rPr>
              <w:t xml:space="preserve">0% του Συμβατικού Τιμήματος μετά την ποσοτική και ποιοτική παραλαβή του Παραδοτέου 1 </w:t>
            </w:r>
          </w:p>
          <w:p w14:paraId="6C63E359" w14:textId="16912B22" w:rsidR="00930E97" w:rsidRPr="008C6F6A" w:rsidRDefault="008C6F6A" w:rsidP="008C6F6A">
            <w:pPr>
              <w:rPr>
                <w:lang w:val="el-GR"/>
              </w:rPr>
            </w:pPr>
            <w:r w:rsidRPr="008C6F6A">
              <w:rPr>
                <w:lang w:val="el-GR"/>
              </w:rPr>
              <w:t xml:space="preserve">β) Καταβολή του υπόλοιπου </w:t>
            </w:r>
            <w:r w:rsidR="009C7D79">
              <w:rPr>
                <w:lang w:val="el-GR"/>
              </w:rPr>
              <w:t>5</w:t>
            </w:r>
            <w:r w:rsidRPr="008C6F6A">
              <w:rPr>
                <w:lang w:val="el-GR"/>
              </w:rPr>
              <w:t xml:space="preserve">0% του Συμβατικού Τιμήματος μετά την ποσοτική και ποιοτική παραλαβή </w:t>
            </w:r>
            <w:r w:rsidR="00B92A37">
              <w:rPr>
                <w:lang w:val="el-GR"/>
              </w:rPr>
              <w:t>του έργου</w:t>
            </w:r>
            <w:r w:rsidRPr="008C6F6A">
              <w:rPr>
                <w:lang w:val="el-GR"/>
              </w:rPr>
              <w:t>.</w:t>
            </w:r>
          </w:p>
        </w:tc>
      </w:tr>
      <w:bookmarkEnd w:id="358"/>
    </w:tbl>
    <w:p w14:paraId="7139BB31" w14:textId="77777777" w:rsidR="007E74EC" w:rsidRPr="00603221" w:rsidRDefault="007E74EC">
      <w:pPr>
        <w:rPr>
          <w:b/>
          <w:lang w:val="el-GR"/>
        </w:rPr>
      </w:pP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t xml:space="preserve">5.1.2. </w:t>
      </w:r>
      <w:proofErr w:type="spellStart"/>
      <w:r w:rsidRPr="00603221">
        <w:rPr>
          <w:lang w:val="el-GR"/>
        </w:rPr>
        <w:t>Toν</w:t>
      </w:r>
      <w:proofErr w:type="spellEnd"/>
      <w:r w:rsidRPr="00603221">
        <w:rPr>
          <w:lang w:val="el-GR"/>
        </w:rPr>
        <w:t xml:space="preserve">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2DAB5BAE" w14:textId="58DBA814" w:rsidR="00E97E4D" w:rsidRPr="00E97E4D" w:rsidRDefault="00E4164C" w:rsidP="00E97E4D">
      <w:pPr>
        <w:rPr>
          <w:lang w:val="el-GR"/>
        </w:rPr>
      </w:pPr>
      <w:bookmarkStart w:id="359"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 xml:space="preserve">Το ποσό της κράτησης </w:t>
      </w:r>
      <w:proofErr w:type="spellStart"/>
      <w:r w:rsidRPr="00E97E4D">
        <w:rPr>
          <w:lang w:val="el-GR"/>
        </w:rPr>
        <w:t>παρακρατείται</w:t>
      </w:r>
      <w:proofErr w:type="spellEnd"/>
      <w:r w:rsidRPr="00E97E4D">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p>
    <w:bookmarkEnd w:id="359"/>
    <w:p w14:paraId="4DA4C02E" w14:textId="77777777" w:rsidR="00E97E4D" w:rsidRPr="00685FDF" w:rsidRDefault="00E97E4D" w:rsidP="00E97E4D">
      <w:pPr>
        <w:rPr>
          <w:lang w:val="el-GR"/>
        </w:rPr>
      </w:pPr>
    </w:p>
    <w:p w14:paraId="2827AB60" w14:textId="41743EC8" w:rsidR="008338F0" w:rsidRDefault="003355E7">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2332ACFA" w14:textId="0B66D32B" w:rsidR="00935088" w:rsidRDefault="003355E7" w:rsidP="003A7F76">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w:t>
      </w:r>
      <w:r w:rsidR="003A7F76" w:rsidRPr="003A7F76">
        <w:rPr>
          <w:lang w:val="el-GR"/>
        </w:rPr>
        <w:t>υπέρ ΟΠΕΚΑ (πρώην ΟΓΑ).</w:t>
      </w:r>
    </w:p>
    <w:p w14:paraId="70880A41" w14:textId="77777777" w:rsidR="000C1AAF" w:rsidRPr="00603221" w:rsidRDefault="000C1AAF">
      <w:pPr>
        <w:suppressAutoHyphens w:val="0"/>
        <w:autoSpaceDE w:val="0"/>
        <w:spacing w:after="0"/>
        <w:rPr>
          <w:lang w:val="el-GR"/>
        </w:rPr>
      </w:pPr>
    </w:p>
    <w:p w14:paraId="6040B3CA" w14:textId="56ECD925" w:rsidR="004E7082" w:rsidRDefault="004E7082">
      <w:pPr>
        <w:pStyle w:val="2"/>
        <w:rPr>
          <w:bCs/>
          <w:lang w:val="el-GR"/>
        </w:rPr>
      </w:pPr>
      <w:bookmarkStart w:id="360" w:name="_Toc131687281"/>
      <w:r w:rsidRPr="004E7082">
        <w:rPr>
          <w:bCs/>
          <w:lang w:val="el-GR"/>
        </w:rPr>
        <w:t xml:space="preserve">Κήρυξη οικονομικού φορέα έκπτωτου </w:t>
      </w:r>
      <w:r>
        <w:rPr>
          <w:bCs/>
          <w:lang w:val="el-GR"/>
        </w:rPr>
        <w:t>–</w:t>
      </w:r>
      <w:r w:rsidRPr="004E7082">
        <w:rPr>
          <w:bCs/>
          <w:lang w:val="el-GR"/>
        </w:rPr>
        <w:t xml:space="preserve"> Κυρώσεις</w:t>
      </w:r>
      <w:bookmarkEnd w:id="360"/>
    </w:p>
    <w:p w14:paraId="3F522EB0" w14:textId="77777777" w:rsidR="004E7082" w:rsidRPr="004E7082" w:rsidRDefault="004E7082" w:rsidP="004E7082">
      <w:pPr>
        <w:rPr>
          <w:lang w:val="el-GR"/>
        </w:rPr>
      </w:pPr>
      <w:r w:rsidRPr="004E7082">
        <w:rPr>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p>
    <w:p w14:paraId="4ED5EB81" w14:textId="77777777" w:rsidR="004E7082" w:rsidRPr="004E7082" w:rsidRDefault="004E7082" w:rsidP="004E7082">
      <w:pPr>
        <w:rPr>
          <w:lang w:val="el-GR"/>
        </w:rPr>
      </w:pPr>
      <w:r w:rsidRPr="004E7082">
        <w:rPr>
          <w:lang w:val="el-GR"/>
        </w:rPr>
        <w:t>α) στην περίπτωση της παρ. 7 του άρθρου 105 περί κατακύρωσης και σύναψης σύμβασης</w:t>
      </w:r>
    </w:p>
    <w:p w14:paraId="7FB89E55" w14:textId="77777777" w:rsidR="004E7082" w:rsidRPr="004E7082" w:rsidRDefault="004E7082" w:rsidP="004E7082">
      <w:pPr>
        <w:rPr>
          <w:lang w:val="el-GR"/>
        </w:rPr>
      </w:pPr>
      <w:r w:rsidRPr="004E7082">
        <w:rPr>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89F275A" w14:textId="77777777" w:rsidR="004E7082" w:rsidRPr="004E7082" w:rsidRDefault="004E7082" w:rsidP="004E7082">
      <w:pPr>
        <w:rPr>
          <w:lang w:val="el-GR"/>
        </w:rPr>
      </w:pPr>
      <w:r w:rsidRPr="004E7082">
        <w:rPr>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3CB586EE" w14:textId="77777777" w:rsidR="004E7082" w:rsidRPr="004E7082" w:rsidRDefault="004E7082" w:rsidP="004E7082">
      <w:pPr>
        <w:rPr>
          <w:lang w:val="el-GR"/>
        </w:rPr>
      </w:pPr>
      <w:r w:rsidRPr="004E7082">
        <w:rPr>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1B062D22" w14:textId="77777777" w:rsidR="004E7082" w:rsidRPr="004E7082" w:rsidRDefault="004E7082" w:rsidP="004E7082">
      <w:pPr>
        <w:rPr>
          <w:lang w:val="el-GR"/>
        </w:rPr>
      </w:pPr>
      <w:r w:rsidRPr="004E7082">
        <w:rPr>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56FE2E91" w14:textId="77777777" w:rsidR="004E7082" w:rsidRPr="004E7082" w:rsidRDefault="004E7082" w:rsidP="004E7082">
      <w:pPr>
        <w:rPr>
          <w:lang w:val="el-GR"/>
        </w:rPr>
      </w:pPr>
      <w:r w:rsidRPr="004E7082">
        <w:rPr>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η ολική κατάπτωση της εγγύησης καλής εκτέλεσης της σύμβασης,</w:t>
      </w:r>
    </w:p>
    <w:p w14:paraId="704D59DF" w14:textId="77777777" w:rsidR="004E7082" w:rsidRPr="004E7082" w:rsidRDefault="004E7082" w:rsidP="004E7082">
      <w:pPr>
        <w:rPr>
          <w:lang w:val="el-GR"/>
        </w:rPr>
      </w:pPr>
    </w:p>
    <w:p w14:paraId="627DC11D" w14:textId="77777777" w:rsidR="004E7082" w:rsidRPr="004E7082" w:rsidRDefault="004E7082" w:rsidP="004E7082">
      <w:pPr>
        <w:rPr>
          <w:lang w:val="el-GR"/>
        </w:rPr>
      </w:pPr>
      <w:r w:rsidRPr="004E7082">
        <w:rPr>
          <w:lang w:val="el-GR"/>
        </w:rPr>
        <w:t xml:space="preserve">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w:t>
      </w:r>
    </w:p>
    <w:p w14:paraId="0D664E2E" w14:textId="77777777" w:rsidR="004E7082" w:rsidRPr="004E7082" w:rsidRDefault="004E7082" w:rsidP="004E7082">
      <w:pPr>
        <w:rPr>
          <w:lang w:val="el-GR"/>
        </w:rPr>
      </w:pPr>
    </w:p>
    <w:p w14:paraId="28D1E99E" w14:textId="77777777" w:rsidR="004E7082" w:rsidRPr="004E7082" w:rsidRDefault="004E7082" w:rsidP="004E7082">
      <w:pPr>
        <w:rPr>
          <w:lang w:val="el-GR"/>
        </w:rPr>
      </w:pPr>
      <w:r w:rsidRPr="004E7082">
        <w:rPr>
          <w:lang w:val="el-GR"/>
        </w:rPr>
        <w:t>Οι ποινικές ρήτρες υπολογίζονται ως εξής:</w:t>
      </w:r>
    </w:p>
    <w:p w14:paraId="17FC2100" w14:textId="77777777" w:rsidR="004E7082" w:rsidRPr="004E7082" w:rsidRDefault="004E7082" w:rsidP="004E7082">
      <w:pPr>
        <w:rPr>
          <w:lang w:val="el-GR"/>
        </w:rPr>
      </w:pPr>
      <w:r w:rsidRPr="004E7082">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E8AC53B" w14:textId="77777777" w:rsidR="004E7082" w:rsidRPr="004E7082" w:rsidRDefault="004E7082" w:rsidP="004E7082">
      <w:pPr>
        <w:rPr>
          <w:lang w:val="el-GR"/>
        </w:rPr>
      </w:pPr>
      <w:r w:rsidRPr="004E7082">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39C261" w14:textId="3C578B7C" w:rsidR="004E7082" w:rsidRPr="004E7082" w:rsidRDefault="004E7082" w:rsidP="004E7082">
      <w:pPr>
        <w:rPr>
          <w:lang w:val="el-GR"/>
        </w:rPr>
      </w:pPr>
      <w:r w:rsidRPr="004E7082">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26E2C64D" w14:textId="77777777" w:rsidR="004E7082" w:rsidRPr="004E7082" w:rsidRDefault="004E7082" w:rsidP="004E7082">
      <w:pPr>
        <w:rPr>
          <w:lang w:val="el-GR"/>
        </w:rPr>
      </w:pPr>
      <w:r w:rsidRPr="004E7082">
        <w:rPr>
          <w:lang w:val="el-GR"/>
        </w:rPr>
        <w:t>Το ποσό των ποινικών ρητρών αφαιρείται/συμψηφίζεται από/με την αμοιβή του αναδόχου.</w:t>
      </w:r>
    </w:p>
    <w:p w14:paraId="64DE4140" w14:textId="77777777" w:rsidR="004E7082" w:rsidRPr="004E7082" w:rsidRDefault="004E7082" w:rsidP="004E7082">
      <w:pPr>
        <w:rPr>
          <w:lang w:val="el-GR"/>
        </w:rPr>
      </w:pPr>
      <w:r w:rsidRPr="004E7082">
        <w:rPr>
          <w:lang w:val="el-GR"/>
        </w:rPr>
        <w:t>Η επιβολή ποινικών ρητρών δεν στερεί από την αναθέτουσα αρχή το δικαίωμα να κηρύξει τον ανάδοχο έκπτωτο.</w:t>
      </w:r>
    </w:p>
    <w:p w14:paraId="3D7A26D1" w14:textId="77777777" w:rsidR="004E7082" w:rsidRPr="004E7082" w:rsidRDefault="004E7082" w:rsidP="004E7082">
      <w:pPr>
        <w:rPr>
          <w:lang w:val="el-GR"/>
        </w:rPr>
      </w:pPr>
    </w:p>
    <w:p w14:paraId="122FEF5A" w14:textId="77777777" w:rsidR="004E7082" w:rsidRPr="004E7082" w:rsidRDefault="004E7082" w:rsidP="004E7082">
      <w:pPr>
        <w:rPr>
          <w:lang w:val="el-GR"/>
        </w:rPr>
      </w:pPr>
      <w:r w:rsidRPr="004E7082">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3FE17DA" w14:textId="77777777" w:rsidR="004E7082" w:rsidRPr="004E7082" w:rsidRDefault="004E7082" w:rsidP="004E7082">
      <w:pPr>
        <w:rPr>
          <w:lang w:val="el-GR"/>
        </w:rPr>
      </w:pPr>
      <w:r w:rsidRPr="004E7082">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5E5DCF6" w14:textId="77777777" w:rsidR="004E7082" w:rsidRPr="004E7082" w:rsidRDefault="004E7082" w:rsidP="004E7082">
      <w:pPr>
        <w:rPr>
          <w:lang w:val="el-GR"/>
        </w:rPr>
      </w:pPr>
      <w:r w:rsidRPr="004E7082">
        <w:rPr>
          <w:lang w:val="el-GR"/>
        </w:rPr>
        <w:t>Οι ποινικές ρήτρες υπολογίζονται ως εξής:</w:t>
      </w:r>
    </w:p>
    <w:p w14:paraId="6E5AB03E" w14:textId="77777777" w:rsidR="004E7082" w:rsidRPr="004E7082" w:rsidRDefault="004E7082" w:rsidP="004E7082">
      <w:pPr>
        <w:rPr>
          <w:lang w:val="el-GR"/>
        </w:rPr>
      </w:pPr>
      <w:r w:rsidRPr="004E7082">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2828236D" w14:textId="77777777" w:rsidR="004E7082" w:rsidRPr="004E7082" w:rsidRDefault="004E7082" w:rsidP="004E7082">
      <w:pPr>
        <w:rPr>
          <w:lang w:val="el-GR"/>
        </w:rPr>
      </w:pPr>
      <w:r w:rsidRPr="004E7082">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6E3CB77" w14:textId="77777777" w:rsidR="004E7082" w:rsidRPr="004E7082" w:rsidRDefault="004E7082" w:rsidP="004E7082">
      <w:pPr>
        <w:rPr>
          <w:lang w:val="el-GR"/>
        </w:rPr>
      </w:pPr>
      <w:r w:rsidRPr="004E7082">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0C0156EC" w14:textId="77777777" w:rsidR="004E7082" w:rsidRPr="004E7082" w:rsidRDefault="004E7082" w:rsidP="004E7082">
      <w:pPr>
        <w:rPr>
          <w:lang w:val="el-GR"/>
        </w:rPr>
      </w:pPr>
      <w:r w:rsidRPr="004E7082">
        <w:rPr>
          <w:lang w:val="el-GR"/>
        </w:rPr>
        <w:t>Το ποσό των ποινικών ρητρών αφαιρείται/συμψηφίζεται από/με την αμοιβή του αναδόχου.</w:t>
      </w:r>
    </w:p>
    <w:p w14:paraId="43B00FD1" w14:textId="35ABB4DC" w:rsidR="004E7082" w:rsidRDefault="004E7082" w:rsidP="004E7082">
      <w:pPr>
        <w:rPr>
          <w:lang w:val="el-GR"/>
        </w:rPr>
      </w:pPr>
      <w:r w:rsidRPr="004E7082">
        <w:rPr>
          <w:lang w:val="el-GR"/>
        </w:rPr>
        <w:t>Η επιβολή ποινικών ρητρών δεν στερεί από την αναθέτουσα αρχή το δικαίωμα να κηρύξει τον ανάδοχο έκπτωτο.</w:t>
      </w:r>
    </w:p>
    <w:p w14:paraId="174632C4" w14:textId="77777777" w:rsidR="004E7082" w:rsidRPr="004E7082" w:rsidRDefault="004E7082" w:rsidP="004E7082">
      <w:pPr>
        <w:rPr>
          <w:lang w:val="el-GR"/>
        </w:rPr>
      </w:pPr>
    </w:p>
    <w:p w14:paraId="7D09FE5B" w14:textId="0B82F408" w:rsidR="008338F0" w:rsidRPr="00603221" w:rsidRDefault="00ED7FB8" w:rsidP="00ED7FB8">
      <w:pPr>
        <w:pStyle w:val="2"/>
        <w:numPr>
          <w:ilvl w:val="0"/>
          <w:numId w:val="0"/>
        </w:numPr>
        <w:ind w:left="576" w:hanging="576"/>
        <w:rPr>
          <w:rFonts w:cs="Tahoma"/>
          <w:lang w:val="el-GR"/>
        </w:rPr>
      </w:pPr>
      <w:bookmarkStart w:id="361" w:name="_Toc131687282"/>
      <w:r>
        <w:rPr>
          <w:rFonts w:cs="Tahoma"/>
          <w:lang w:val="el-GR"/>
        </w:rPr>
        <w:t>5.3</w:t>
      </w:r>
      <w:r w:rsidR="003355E7" w:rsidRPr="00603221">
        <w:rPr>
          <w:rFonts w:cs="Tahoma"/>
          <w:lang w:val="el-GR"/>
        </w:rPr>
        <w:tab/>
      </w:r>
      <w:bookmarkStart w:id="362" w:name="_Ref55324340"/>
      <w:bookmarkStart w:id="363" w:name="_Toc97194327"/>
      <w:bookmarkStart w:id="364" w:name="_Toc97194461"/>
      <w:r w:rsidR="003355E7" w:rsidRPr="00603221">
        <w:rPr>
          <w:rFonts w:cs="Tahoma"/>
          <w:lang w:val="el-GR"/>
        </w:rPr>
        <w:t>Διοικητικές προσφυγές κατά τη διαδικασία εκτέλεσης</w:t>
      </w:r>
      <w:bookmarkEnd w:id="362"/>
      <w:bookmarkEnd w:id="363"/>
      <w:bookmarkEnd w:id="364"/>
      <w:bookmarkEnd w:id="361"/>
      <w:r w:rsidR="003355E7" w:rsidRPr="00603221">
        <w:rPr>
          <w:rFonts w:cs="Tahoma"/>
          <w:lang w:val="el-GR"/>
        </w:rPr>
        <w:t xml:space="preserve"> </w:t>
      </w:r>
    </w:p>
    <w:p w14:paraId="036FE66B" w14:textId="2F17CA45" w:rsidR="00672DE1" w:rsidRDefault="00533E9E" w:rsidP="00672DE1">
      <w:pPr>
        <w:suppressAutoHyphens w:val="0"/>
        <w:autoSpaceDE w:val="0"/>
        <w:rPr>
          <w:lang w:val="el-GR"/>
        </w:rPr>
      </w:pPr>
      <w:r w:rsidRPr="00533E9E">
        <w:rPr>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και 6.4. (Απόρριψη παραδοτέων – Αντικατάσταση)</w:t>
      </w:r>
      <w:r>
        <w:rPr>
          <w:lang w:val="el-GR"/>
        </w:rPr>
        <w:t xml:space="preserve">, </w:t>
      </w:r>
      <w:r w:rsidR="00672DE1" w:rsidRPr="001F7E31">
        <w:rPr>
          <w:lang w:val="el-GR"/>
        </w:rPr>
        <w:t xml:space="preserve">καθώς και </w:t>
      </w:r>
      <w:proofErr w:type="spellStart"/>
      <w:r w:rsidR="00672DE1" w:rsidRPr="001F7E31">
        <w:rPr>
          <w:lang w:val="el-GR"/>
        </w:rPr>
        <w:t>κατ</w:t>
      </w:r>
      <w:proofErr w:type="spellEnd"/>
      <w:r w:rsidR="00672DE1"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2CC4A419" w14:textId="77777777" w:rsidR="00F1622E" w:rsidRPr="00F1622E" w:rsidRDefault="00F1622E" w:rsidP="00F1622E">
      <w:pPr>
        <w:rPr>
          <w:lang w:val="el-GR"/>
        </w:rPr>
      </w:pPr>
    </w:p>
    <w:p w14:paraId="0ED80B95" w14:textId="7AD6B65B" w:rsidR="005550B0" w:rsidRPr="00F82A8D" w:rsidRDefault="001941BC" w:rsidP="001941BC">
      <w:pPr>
        <w:pStyle w:val="2"/>
        <w:numPr>
          <w:ilvl w:val="0"/>
          <w:numId w:val="0"/>
        </w:numPr>
        <w:ind w:left="142"/>
        <w:rPr>
          <w:rFonts w:cs="Tahoma"/>
          <w:b w:val="0"/>
          <w:lang w:val="el-GR"/>
        </w:rPr>
      </w:pPr>
      <w:bookmarkStart w:id="365" w:name="_Toc13748951"/>
      <w:bookmarkStart w:id="366" w:name="_Toc131687283"/>
      <w:r w:rsidRPr="001941BC">
        <w:rPr>
          <w:rFonts w:cs="Tahoma"/>
          <w:lang w:val="el-GR"/>
        </w:rPr>
        <w:t>5</w:t>
      </w:r>
      <w:r w:rsidRPr="00C776C3">
        <w:rPr>
          <w:rFonts w:cs="Tahoma"/>
          <w:lang w:val="el-GR"/>
        </w:rPr>
        <w:t>.4</w:t>
      </w:r>
      <w:r w:rsidR="005550B0" w:rsidRPr="00F82A8D">
        <w:rPr>
          <w:rFonts w:cs="Tahoma"/>
          <w:lang w:val="el-GR"/>
        </w:rPr>
        <w:tab/>
      </w:r>
      <w:bookmarkStart w:id="367" w:name="_Toc97194328"/>
      <w:bookmarkStart w:id="368" w:name="_Toc97194462"/>
      <w:r w:rsidR="005550B0" w:rsidRPr="00F82A8D">
        <w:rPr>
          <w:rFonts w:cs="Tahoma"/>
          <w:lang w:val="el-GR"/>
        </w:rPr>
        <w:t>Δικαστική επίλυση διαφορών</w:t>
      </w:r>
      <w:bookmarkEnd w:id="365"/>
      <w:bookmarkEnd w:id="367"/>
      <w:bookmarkEnd w:id="368"/>
      <w:bookmarkEnd w:id="366"/>
    </w:p>
    <w:p w14:paraId="0667FCD4" w14:textId="01D89A3B" w:rsidR="005550B0" w:rsidRPr="005550B0" w:rsidRDefault="00764AD3" w:rsidP="005550B0">
      <w:pPr>
        <w:suppressAutoHyphens w:val="0"/>
        <w:autoSpaceDE w:val="0"/>
        <w:rPr>
          <w:rFonts w:ascii="Calibri" w:hAnsi="Calibri"/>
          <w:lang w:val="el-GR"/>
        </w:rPr>
      </w:pPr>
      <w:r w:rsidRPr="00764AD3">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proofErr w:type="spellStart"/>
      <w:r w:rsidRPr="00764AD3">
        <w:rPr>
          <w:lang w:val="el-GR"/>
        </w:rPr>
        <w:t>ενδικοφανούς</w:t>
      </w:r>
      <w:proofErr w:type="spellEnd"/>
      <w:r w:rsidRPr="00764AD3">
        <w:rPr>
          <w:lang w:val="el-GR"/>
        </w:rPr>
        <w:t xml:space="preserve">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764AD3">
        <w:rPr>
          <w:lang w:val="el-GR"/>
        </w:rPr>
        <w:t>ενδικοφανούς</w:t>
      </w:r>
      <w:proofErr w:type="spellEnd"/>
      <w:r w:rsidRPr="00764AD3">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69" w:name="_Ref75870221"/>
      <w:bookmarkStart w:id="370" w:name="_Toc97194463"/>
      <w:bookmarkStart w:id="371" w:name="_Toc131687284"/>
      <w:r w:rsidRPr="00BB5BD6">
        <w:rPr>
          <w:rFonts w:cs="Tahoma"/>
          <w:szCs w:val="22"/>
        </w:rPr>
        <w:t xml:space="preserve">ΧΡΟΝΟΣ ΚΑΙ ΤΡΟΠΟΣ </w:t>
      </w:r>
      <w:r w:rsidR="003355E7" w:rsidRPr="00603221">
        <w:rPr>
          <w:rFonts w:cs="Tahoma"/>
          <w:szCs w:val="22"/>
        </w:rPr>
        <w:t>ΕΚΤΕΛΕΣΗΣ</w:t>
      </w:r>
      <w:bookmarkEnd w:id="369"/>
      <w:bookmarkEnd w:id="370"/>
      <w:bookmarkEnd w:id="371"/>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72" w:name="_Ref63782029"/>
      <w:bookmarkStart w:id="373" w:name="_Toc97194329"/>
      <w:bookmarkStart w:id="374" w:name="_Toc97194464"/>
      <w:bookmarkStart w:id="375" w:name="_Toc131687285"/>
      <w:r w:rsidRPr="00603221">
        <w:rPr>
          <w:rFonts w:cs="Tahoma"/>
          <w:lang w:val="el-GR"/>
        </w:rPr>
        <w:t>Παρακολούθηση της σύμβασης</w:t>
      </w:r>
      <w:bookmarkEnd w:id="372"/>
      <w:bookmarkEnd w:id="373"/>
      <w:bookmarkEnd w:id="374"/>
      <w:bookmarkEnd w:id="375"/>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376"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76"/>
    <w:p w14:paraId="1E69F45B" w14:textId="77777777" w:rsidR="008338F0" w:rsidRPr="00603221" w:rsidRDefault="003355E7" w:rsidP="003A109E">
      <w:pPr>
        <w:pStyle w:val="2"/>
        <w:rPr>
          <w:rFonts w:cs="Tahoma"/>
          <w:lang w:val="el-GR"/>
        </w:rPr>
      </w:pPr>
      <w:r w:rsidRPr="00603221">
        <w:rPr>
          <w:rFonts w:cs="Tahoma"/>
          <w:lang w:val="el-GR"/>
        </w:rPr>
        <w:tab/>
      </w:r>
      <w:bookmarkStart w:id="377" w:name="_Toc97194330"/>
      <w:bookmarkStart w:id="378" w:name="_Toc97194465"/>
      <w:bookmarkStart w:id="379" w:name="_Toc131687286"/>
      <w:r w:rsidRPr="00603221">
        <w:rPr>
          <w:rFonts w:cs="Tahoma"/>
          <w:lang w:val="el-GR"/>
        </w:rPr>
        <w:t>Διάρκεια σύμβασης</w:t>
      </w:r>
      <w:bookmarkEnd w:id="377"/>
      <w:bookmarkEnd w:id="378"/>
      <w:bookmarkEnd w:id="379"/>
      <w:r w:rsidRPr="00603221">
        <w:rPr>
          <w:rFonts w:cs="Tahoma"/>
          <w:lang w:val="el-GR"/>
        </w:rPr>
        <w:t xml:space="preserve"> </w:t>
      </w:r>
    </w:p>
    <w:p w14:paraId="61D003E7" w14:textId="1E3F5E26"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915939">
        <w:rPr>
          <w:lang w:val="el-GR"/>
        </w:rPr>
        <w:t xml:space="preserve">οκτώ </w:t>
      </w:r>
      <w:r w:rsidR="00140781" w:rsidRPr="00140781">
        <w:rPr>
          <w:lang w:val="el-GR"/>
        </w:rPr>
        <w:t>(</w:t>
      </w:r>
      <w:r w:rsidR="00915939">
        <w:rPr>
          <w:lang w:val="el-GR"/>
        </w:rPr>
        <w:t>8</w:t>
      </w:r>
      <w:r w:rsidR="00140781" w:rsidRPr="00140781">
        <w:rPr>
          <w:lang w:val="el-GR"/>
        </w:rPr>
        <w:t>)</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093A9F" w:rsidRPr="00093A9F">
        <w:rPr>
          <w:lang w:val="el-GR"/>
        </w:rPr>
        <w:t>ΠΑΡΑΡΤΗΜΑ Ι – Αναλυτική Περιγραφή Φυσικού και Οικονομικού Αντικειμένου της Σύμβασης</w:t>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516DC11A"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093A9F" w:rsidRPr="00093A9F">
        <w:rPr>
          <w:lang w:val="el-GR"/>
        </w:rPr>
        <w:t>5.2</w:t>
      </w:r>
      <w:r w:rsidR="00093A9F">
        <w:rPr>
          <w:lang w:val="el-GR"/>
        </w:rPr>
        <w:t xml:space="preserve"> </w:t>
      </w:r>
      <w:r w:rsidRPr="00603221">
        <w:rPr>
          <w:lang w:val="el-GR"/>
        </w:rPr>
        <w:t>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380" w:name="_Ref40954198"/>
      <w:bookmarkStart w:id="381" w:name="_Ref55381059"/>
      <w:bookmarkStart w:id="382" w:name="_Toc97194331"/>
      <w:bookmarkStart w:id="383" w:name="_Toc97194466"/>
      <w:bookmarkStart w:id="384" w:name="_Toc131687287"/>
      <w:r w:rsidRPr="00603221">
        <w:rPr>
          <w:rFonts w:cs="Tahoma"/>
          <w:lang w:val="el-GR"/>
        </w:rPr>
        <w:t>Παραλαβή του αντικειμένου της σύμβασης</w:t>
      </w:r>
      <w:bookmarkEnd w:id="380"/>
      <w:bookmarkEnd w:id="381"/>
      <w:bookmarkEnd w:id="382"/>
      <w:bookmarkEnd w:id="383"/>
      <w:bookmarkEnd w:id="384"/>
      <w:r w:rsidRPr="00603221">
        <w:rPr>
          <w:rFonts w:cs="Tahoma"/>
          <w:lang w:val="el-GR"/>
        </w:rPr>
        <w:t xml:space="preserve"> </w:t>
      </w:r>
    </w:p>
    <w:p w14:paraId="05D2736E" w14:textId="2022D478" w:rsidR="00B8528C" w:rsidRPr="00C00860" w:rsidRDefault="00B8528C" w:rsidP="00B8528C">
      <w:pPr>
        <w:rPr>
          <w:lang w:val="el-GR"/>
        </w:rPr>
      </w:pPr>
      <w:bookmarkStart w:id="385"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140781">
        <w:rPr>
          <w:highlight w:val="yellow"/>
          <w:lang w:val="el-GR"/>
        </w:rPr>
        <w:fldChar w:fldCharType="begin"/>
      </w:r>
      <w:r w:rsidR="00140781">
        <w:rPr>
          <w:lang w:val="el-GR"/>
        </w:rPr>
        <w:instrText xml:space="preserve"> REF _Ref496625830 \h </w:instrText>
      </w:r>
      <w:r w:rsidR="00140781">
        <w:rPr>
          <w:highlight w:val="yellow"/>
          <w:lang w:val="el-GR"/>
        </w:rPr>
      </w:r>
      <w:r w:rsidR="00140781">
        <w:rPr>
          <w:highlight w:val="yellow"/>
          <w:lang w:val="el-GR"/>
        </w:rPr>
        <w:fldChar w:fldCharType="separate"/>
      </w:r>
      <w:r w:rsidR="00AF2362" w:rsidRPr="00603221">
        <w:rPr>
          <w:lang w:val="el-GR"/>
        </w:rPr>
        <w:t>ΠΑΡΑΡΤΗΜΑ Ι – Αναλυτική Περιγραφή Φυσικού και Οικονομικού Αντικειμένου της Σύμβασης</w:t>
      </w:r>
      <w:r w:rsidR="00140781">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proofErr w:type="spellStart"/>
      <w:r w:rsidRPr="00687D77">
        <w:rPr>
          <w:lang w:val="el-GR"/>
        </w:rPr>
        <w:t>παρεχομένων</w:t>
      </w:r>
      <w:proofErr w:type="spellEnd"/>
      <w:r w:rsidRPr="00687D77">
        <w:rPr>
          <w:lang w:val="el-GR"/>
        </w:rPr>
        <w:t xml:space="preserve"> 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w:t>
      </w:r>
      <w:proofErr w:type="spellStart"/>
      <w:r w:rsidRPr="00B21041">
        <w:rPr>
          <w:lang w:val="el-GR"/>
        </w:rPr>
        <w:t>καταλληλότητα</w:t>
      </w:r>
      <w:proofErr w:type="spellEnd"/>
      <w:r w:rsidRPr="00B21041">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lang w:val="el-GR"/>
        </w:rPr>
        <w:t>συντελεσθεί</w:t>
      </w:r>
      <w:proofErr w:type="spellEnd"/>
      <w:r w:rsidRPr="00F82A8D">
        <w:rPr>
          <w:lang w:val="el-GR"/>
        </w:rPr>
        <w:t xml:space="preserve"> αυτοδίκαια. </w:t>
      </w:r>
    </w:p>
    <w:p w14:paraId="32242AA6" w14:textId="31924E03"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lang w:val="el-GR"/>
        </w:rPr>
        <w:t>αποφαινομένου</w:t>
      </w:r>
      <w:proofErr w:type="spellEnd"/>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 xml:space="preserve">ται πριν την ολοκλήρωση όλων των </w:t>
      </w:r>
      <w:proofErr w:type="spellStart"/>
      <w:r w:rsidRPr="00F82A8D">
        <w:rPr>
          <w:lang w:val="el-GR"/>
        </w:rPr>
        <w:t>προβλεπομένων</w:t>
      </w:r>
      <w:proofErr w:type="spellEnd"/>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54602" w14:textId="77777777" w:rsidR="00BB555C" w:rsidRPr="00D57165" w:rsidRDefault="00BB555C" w:rsidP="00BB555C">
      <w:pPr>
        <w:rPr>
          <w:b/>
          <w:bCs/>
          <w:u w:val="single"/>
          <w:lang w:val="el-GR"/>
        </w:rPr>
      </w:pPr>
      <w:bookmarkStart w:id="386" w:name="_Hlk9421462"/>
      <w:bookmarkEnd w:id="385"/>
      <w:r w:rsidRPr="00D57165">
        <w:rPr>
          <w:b/>
          <w:bCs/>
          <w:u w:val="single"/>
          <w:lang w:val="el-GR"/>
        </w:rPr>
        <w:t xml:space="preserve">Παραλαβή Υπηρεσιών </w:t>
      </w:r>
    </w:p>
    <w:p w14:paraId="5FFBA63F" w14:textId="298146AB"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5425B1E7"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D57165">
        <w:rPr>
          <w:lang w:val="el-GR"/>
        </w:rPr>
        <w:t>καταλληλότητα</w:t>
      </w:r>
      <w:proofErr w:type="spellEnd"/>
      <w:r w:rsidRPr="00D57165">
        <w:rPr>
          <w:lang w:val="el-GR"/>
        </w:rPr>
        <w:t xml:space="preserve"> των παρεχόμενων υπηρεσιών ή παραδοτέων και συνεπώς αν μπορούν οι τελευταίες να καλύψουν τις σχετικές ανάγκες. </w:t>
      </w:r>
    </w:p>
    <w:p w14:paraId="4526BDCA"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7A4BC42C" w14:textId="77777777" w:rsidR="00BB555C" w:rsidRPr="00D57165" w:rsidRDefault="00BB555C" w:rsidP="00BB555C">
      <w:pPr>
        <w:rPr>
          <w:lang w:val="el-GR"/>
        </w:rPr>
      </w:pPr>
      <w:r w:rsidRPr="00D57165">
        <w:rPr>
          <w:lang w:val="el-GR"/>
        </w:rPr>
        <w:t xml:space="preserve">α) Στην περίπτωση που διαπιστωθεί ότι, δεν επηρεάζεται η </w:t>
      </w:r>
      <w:proofErr w:type="spellStart"/>
      <w:r w:rsidRPr="00D57165">
        <w:rPr>
          <w:lang w:val="el-GR"/>
        </w:rPr>
        <w:t>καταλληλότητα</w:t>
      </w:r>
      <w:proofErr w:type="spellEnd"/>
      <w:r w:rsidRPr="00D57165">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7B1CB5D" w14:textId="77777777" w:rsidR="00BB555C" w:rsidRPr="00D57165" w:rsidRDefault="00BB555C" w:rsidP="00BB555C">
      <w:pPr>
        <w:rPr>
          <w:lang w:val="el-GR"/>
        </w:rPr>
      </w:pPr>
      <w:r w:rsidRPr="00D57165">
        <w:rPr>
          <w:lang w:val="el-GR"/>
        </w:rPr>
        <w:t xml:space="preserve">β) Αν διαπιστωθεί ότι επηρεάζεται η </w:t>
      </w:r>
      <w:proofErr w:type="spellStart"/>
      <w:r w:rsidRPr="00D57165">
        <w:rPr>
          <w:lang w:val="el-GR"/>
        </w:rPr>
        <w:t>καταλληλότητα</w:t>
      </w:r>
      <w:proofErr w:type="spellEnd"/>
      <w:r w:rsidRPr="00D57165">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D57165">
        <w:rPr>
          <w:lang w:val="el-GR"/>
        </w:rPr>
        <w:t>οριζομένων</w:t>
      </w:r>
      <w:proofErr w:type="spellEnd"/>
      <w:r w:rsidRPr="00D57165">
        <w:rPr>
          <w:lang w:val="el-GR"/>
        </w:rPr>
        <w:t xml:space="preserve"> στο άρθρο 220. </w:t>
      </w:r>
    </w:p>
    <w:p w14:paraId="0AD38089"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w:t>
      </w:r>
      <w:proofErr w:type="spellStart"/>
      <w:r w:rsidRPr="00D57165">
        <w:rPr>
          <w:lang w:val="el-GR"/>
        </w:rPr>
        <w:t>συντελεσθεί</w:t>
      </w:r>
      <w:proofErr w:type="spellEnd"/>
      <w:r w:rsidRPr="00D57165">
        <w:rPr>
          <w:lang w:val="el-GR"/>
        </w:rPr>
        <w:t xml:space="preserve"> αυτοδίκαια. </w:t>
      </w:r>
    </w:p>
    <w:p w14:paraId="6EF6C1C3" w14:textId="152363FE" w:rsidR="00BB555C" w:rsidRPr="00D57165" w:rsidRDefault="00BB555C" w:rsidP="00BB555C">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D57165">
        <w:rPr>
          <w:lang w:val="el-GR"/>
        </w:rPr>
        <w:t xml:space="preserve"> εγγυητικ</w:t>
      </w:r>
      <w:r w:rsidR="00CF1C2C">
        <w:rPr>
          <w:lang w:val="el-GR"/>
        </w:rPr>
        <w:t>ή</w:t>
      </w:r>
      <w:r w:rsidRPr="00D57165">
        <w:rPr>
          <w:lang w:val="el-GR"/>
        </w:rPr>
        <w:t xml:space="preserve"> επιστολ</w:t>
      </w:r>
      <w:r w:rsidR="00CF1C2C">
        <w:rPr>
          <w:lang w:val="el-GR"/>
        </w:rPr>
        <w:t>ή</w:t>
      </w:r>
      <w:r w:rsidRPr="00D57165">
        <w:rPr>
          <w:lang w:val="el-GR"/>
        </w:rPr>
        <w:t xml:space="preserve"> καλής εκτέλεσης δεν επιστρέφ</w:t>
      </w:r>
      <w:r w:rsidR="00CF1C2C">
        <w:rPr>
          <w:lang w:val="el-GR"/>
        </w:rPr>
        <w:t>ε</w:t>
      </w:r>
      <w:r w:rsidRPr="00D57165">
        <w:rPr>
          <w:lang w:val="el-GR"/>
        </w:rPr>
        <w:t>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p>
    <w:bookmarkEnd w:id="386"/>
    <w:p w14:paraId="775CD989" w14:textId="77777777" w:rsidR="008338F0" w:rsidRPr="00603221" w:rsidRDefault="003355E7" w:rsidP="003A109E">
      <w:pPr>
        <w:pStyle w:val="2"/>
        <w:rPr>
          <w:rFonts w:cs="Tahoma"/>
          <w:lang w:val="el-GR"/>
        </w:rPr>
      </w:pPr>
      <w:r w:rsidRPr="00603221">
        <w:rPr>
          <w:rFonts w:cs="Tahoma"/>
          <w:lang w:val="el-GR"/>
        </w:rPr>
        <w:tab/>
      </w:r>
      <w:bookmarkStart w:id="387" w:name="_Ref496625354"/>
      <w:bookmarkStart w:id="388" w:name="_Toc97194332"/>
      <w:bookmarkStart w:id="389" w:name="_Toc97194467"/>
      <w:bookmarkStart w:id="390" w:name="_Toc131687288"/>
      <w:r w:rsidRPr="00603221">
        <w:rPr>
          <w:rFonts w:cs="Tahoma"/>
          <w:lang w:val="el-GR"/>
        </w:rPr>
        <w:t>Απόρριψη παραδοτέων – Αντικατάσταση</w:t>
      </w:r>
      <w:bookmarkEnd w:id="387"/>
      <w:bookmarkEnd w:id="388"/>
      <w:bookmarkEnd w:id="389"/>
      <w:bookmarkEnd w:id="390"/>
      <w:r w:rsidRPr="00603221">
        <w:rPr>
          <w:rFonts w:cs="Tahoma"/>
          <w:lang w:val="el-GR"/>
        </w:rPr>
        <w:t xml:space="preserve"> </w:t>
      </w:r>
    </w:p>
    <w:p w14:paraId="40124ED0" w14:textId="5BFB9774"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434A26" w:rsidRPr="00434A26">
        <w:rPr>
          <w:lang w:val="el-GR"/>
        </w:rPr>
        <w:t>5.2</w:t>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7AD632C"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6F1D06" w:rsidRDefault="00BB555C" w:rsidP="00BB555C">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58D2089E" w14:textId="77777777" w:rsidR="00BB555C" w:rsidRPr="00603221" w:rsidRDefault="00BB555C" w:rsidP="00BB555C">
      <w:pPr>
        <w:rPr>
          <w:i/>
          <w:iCs/>
          <w:color w:val="5B9BD5"/>
          <w:spacing w:val="5"/>
          <w:kern w:val="1"/>
          <w:lang w:val="el-GR"/>
        </w:rPr>
      </w:pP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391" w:name="_Toc74566947"/>
      <w:bookmarkStart w:id="392" w:name="_Toc74566948"/>
      <w:bookmarkStart w:id="393" w:name="_Toc74566949"/>
      <w:bookmarkStart w:id="394" w:name="_Toc74566950"/>
      <w:bookmarkStart w:id="395" w:name="_Toc74566951"/>
      <w:bookmarkEnd w:id="391"/>
      <w:bookmarkEnd w:id="392"/>
      <w:bookmarkEnd w:id="393"/>
      <w:bookmarkEnd w:id="394"/>
      <w:bookmarkEnd w:id="395"/>
      <w:r w:rsidRPr="00603221">
        <w:rPr>
          <w:rFonts w:cs="Tahoma"/>
          <w:lang w:val="el-GR"/>
        </w:rPr>
        <w:tab/>
      </w:r>
      <w:bookmarkStart w:id="396" w:name="_Toc97194333"/>
      <w:bookmarkStart w:id="397" w:name="_Toc97194468"/>
      <w:bookmarkStart w:id="398" w:name="_Toc131687289"/>
      <w:r w:rsidRPr="00603221">
        <w:rPr>
          <w:rFonts w:cs="Tahoma"/>
          <w:lang w:val="el-GR"/>
        </w:rPr>
        <w:t>Αναπροσαρμογή τιμής</w:t>
      </w:r>
      <w:bookmarkEnd w:id="396"/>
      <w:bookmarkEnd w:id="397"/>
      <w:bookmarkEnd w:id="398"/>
      <w:r w:rsidRPr="00603221">
        <w:rPr>
          <w:rFonts w:cs="Tahoma"/>
          <w:lang w:val="el-GR"/>
        </w:rPr>
        <w:t xml:space="preserve"> </w:t>
      </w:r>
    </w:p>
    <w:p w14:paraId="683404A5" w14:textId="13E14599" w:rsidR="008338F0" w:rsidRPr="00140781" w:rsidRDefault="00140781">
      <w:pPr>
        <w:rPr>
          <w:rFonts w:eastAsia="SimSun"/>
          <w:lang w:val="el-GR"/>
        </w:rPr>
      </w:pPr>
      <w:r w:rsidRPr="00140781">
        <w:rPr>
          <w:rFonts w:eastAsia="SimSun"/>
          <w:lang w:val="el-GR"/>
        </w:rPr>
        <w:t>Δεν προβλέπεται</w:t>
      </w:r>
    </w:p>
    <w:p w14:paraId="2EA32CF2" w14:textId="77777777" w:rsidR="008338F0" w:rsidRPr="00603221" w:rsidRDefault="008338F0">
      <w:pPr>
        <w:rPr>
          <w:i/>
          <w:iCs/>
          <w:color w:val="5B9BD5"/>
          <w:spacing w:val="5"/>
          <w:kern w:val="1"/>
          <w:lang w:val="el-GR"/>
        </w:rPr>
      </w:pPr>
    </w:p>
    <w:p w14:paraId="4500152F" w14:textId="77777777" w:rsidR="008338F0" w:rsidRPr="009E58E5" w:rsidRDefault="003355E7" w:rsidP="009E58E5">
      <w:pPr>
        <w:pStyle w:val="1"/>
        <w:rPr>
          <w:rFonts w:cs="Tahoma"/>
          <w:szCs w:val="22"/>
        </w:rPr>
      </w:pPr>
      <w:bookmarkStart w:id="399" w:name="_Toc97194469"/>
      <w:bookmarkStart w:id="400" w:name="_Toc131687290"/>
      <w:r w:rsidRPr="009E58E5">
        <w:rPr>
          <w:rFonts w:cs="Tahoma"/>
          <w:szCs w:val="22"/>
        </w:rPr>
        <w:t>ΠΑΡΑΡΤΗΜΑΤΑ</w:t>
      </w:r>
      <w:bookmarkEnd w:id="399"/>
      <w:bookmarkEnd w:id="400"/>
    </w:p>
    <w:p w14:paraId="2F397AAD" w14:textId="77777777" w:rsidR="008338F0" w:rsidRPr="00603221" w:rsidRDefault="003355E7" w:rsidP="003329FF">
      <w:pPr>
        <w:pStyle w:val="2"/>
        <w:numPr>
          <w:ilvl w:val="0"/>
          <w:numId w:val="0"/>
        </w:numPr>
        <w:tabs>
          <w:tab w:val="clear" w:pos="567"/>
        </w:tabs>
        <w:rPr>
          <w:rFonts w:cs="Tahoma"/>
          <w:lang w:val="el-GR"/>
        </w:rPr>
      </w:pPr>
      <w:bookmarkStart w:id="401" w:name="_Ref496625830"/>
      <w:bookmarkStart w:id="402" w:name="_Toc97194334"/>
      <w:bookmarkStart w:id="403" w:name="_Toc97194470"/>
      <w:bookmarkStart w:id="404" w:name="_Toc131687291"/>
      <w:bookmarkStart w:id="405" w:name="_Ref496625399"/>
      <w:r w:rsidRPr="00603221">
        <w:rPr>
          <w:rFonts w:cs="Tahoma"/>
          <w:lang w:val="el-GR"/>
        </w:rPr>
        <w:t>ΠΑΡΑΡΤΗΜΑ Ι – Αναλυτική Περιγραφή Φυσικού και Οικονομικού Αντικειμένου της Σύμβασης</w:t>
      </w:r>
      <w:bookmarkEnd w:id="401"/>
      <w:bookmarkEnd w:id="402"/>
      <w:bookmarkEnd w:id="403"/>
      <w:bookmarkEnd w:id="404"/>
      <w:r w:rsidRPr="00603221">
        <w:rPr>
          <w:rFonts w:cs="Tahoma"/>
          <w:lang w:val="el-GR"/>
        </w:rPr>
        <w:t xml:space="preserve"> </w:t>
      </w:r>
      <w:bookmarkEnd w:id="405"/>
    </w:p>
    <w:p w14:paraId="40306800" w14:textId="77777777" w:rsidR="008338F0" w:rsidRPr="00EF2204" w:rsidRDefault="00A22261">
      <w:pPr>
        <w:pStyle w:val="3"/>
        <w:numPr>
          <w:ilvl w:val="0"/>
          <w:numId w:val="22"/>
        </w:numPr>
        <w:rPr>
          <w:lang w:val="el-GR"/>
        </w:rPr>
      </w:pPr>
      <w:bookmarkStart w:id="406" w:name="_Toc97194335"/>
      <w:bookmarkStart w:id="407" w:name="_Toc97194471"/>
      <w:bookmarkStart w:id="408" w:name="_Ref97199257"/>
      <w:bookmarkStart w:id="409" w:name="_Ref122694905"/>
      <w:bookmarkStart w:id="410" w:name="_Toc131687292"/>
      <w:r w:rsidRPr="00EF2204">
        <w:rPr>
          <w:lang w:val="el-GR"/>
        </w:rPr>
        <w:t>Π</w:t>
      </w:r>
      <w:r>
        <w:rPr>
          <w:lang w:val="el-GR"/>
        </w:rPr>
        <w:t>εριβάλλον της Σύμβασης</w:t>
      </w:r>
      <w:bookmarkEnd w:id="406"/>
      <w:bookmarkEnd w:id="407"/>
      <w:bookmarkEnd w:id="408"/>
      <w:bookmarkEnd w:id="409"/>
      <w:bookmarkEnd w:id="410"/>
    </w:p>
    <w:p w14:paraId="1C12AAC2" w14:textId="77777777" w:rsidR="00EE109D" w:rsidRPr="00EE109D" w:rsidRDefault="00EE109D" w:rsidP="00CD2A7F">
      <w:pPr>
        <w:rPr>
          <w:rFonts w:eastAsia="SimSun"/>
          <w:lang w:val="el-GR"/>
        </w:rPr>
      </w:pPr>
      <w:bookmarkStart w:id="411" w:name="_Toc516836612"/>
      <w:bookmarkStart w:id="412" w:name="_Toc45706959"/>
      <w:bookmarkStart w:id="413" w:name="_Toc46478230"/>
    </w:p>
    <w:p w14:paraId="132D9764" w14:textId="77777777" w:rsidR="004D1C23" w:rsidRPr="00EF2204" w:rsidRDefault="004D1C23">
      <w:pPr>
        <w:pStyle w:val="4"/>
        <w:numPr>
          <w:ilvl w:val="1"/>
          <w:numId w:val="14"/>
        </w:numPr>
        <w:tabs>
          <w:tab w:val="left" w:pos="993"/>
        </w:tabs>
        <w:rPr>
          <w:rFonts w:eastAsia="SimSun" w:cs="Tahoma"/>
          <w:szCs w:val="22"/>
          <w:lang w:val="el-GR"/>
        </w:rPr>
      </w:pPr>
      <w:bookmarkStart w:id="414" w:name="_Toc97194336"/>
      <w:bookmarkStart w:id="415" w:name="_Toc131687293"/>
      <w:r w:rsidRPr="00EF2204">
        <w:rPr>
          <w:rFonts w:eastAsia="SimSun" w:cs="Tahoma"/>
          <w:szCs w:val="22"/>
          <w:lang w:val="el-GR"/>
        </w:rPr>
        <w:t>Εμπλεκόμενοι στην υλοποίηση της Σύμβασης</w:t>
      </w:r>
      <w:bookmarkEnd w:id="411"/>
      <w:bookmarkEnd w:id="412"/>
      <w:bookmarkEnd w:id="413"/>
      <w:bookmarkEnd w:id="414"/>
      <w:bookmarkEnd w:id="415"/>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257626" w14:paraId="28DA94F0" w14:textId="77777777" w:rsidTr="00AB1716">
        <w:tc>
          <w:tcPr>
            <w:tcW w:w="3397" w:type="dxa"/>
            <w:vAlign w:val="center"/>
          </w:tcPr>
          <w:p w14:paraId="02C1E28C"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31CD0E0"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3542DD6E" w14:textId="77777777" w:rsidR="00AF2362" w:rsidRPr="00FD26DD" w:rsidRDefault="004D1C23" w:rsidP="00CD2A7F">
            <w:pPr>
              <w:rPr>
                <w:rFonts w:eastAsia="SimSun"/>
                <w:lang w:val="el-GR"/>
              </w:rPr>
            </w:pPr>
            <w:r w:rsidRPr="00D63725">
              <w:rPr>
                <w:lang w:val="el-GR" w:eastAsia="en-US"/>
              </w:rPr>
              <w:t xml:space="preserve">Βλ. Παρ. </w:t>
            </w:r>
            <w:r w:rsidR="00556A23">
              <w:rPr>
                <w:lang w:val="el-GR" w:eastAsia="en-US"/>
              </w:rPr>
              <w:fldChar w:fldCharType="begin"/>
            </w:r>
            <w:r w:rsidR="00556A23">
              <w:rPr>
                <w:lang w:val="el-GR" w:eastAsia="en-US"/>
              </w:rPr>
              <w:instrText xml:space="preserve"> REF _Ref51336725 \h </w:instrText>
            </w:r>
            <w:r w:rsidR="00556A23">
              <w:rPr>
                <w:lang w:val="el-GR" w:eastAsia="en-US"/>
              </w:rPr>
            </w:r>
            <w:r w:rsidR="00556A23">
              <w:rPr>
                <w:lang w:val="el-GR" w:eastAsia="en-US"/>
              </w:rPr>
              <w:fldChar w:fldCharType="separate"/>
            </w:r>
          </w:p>
          <w:p w14:paraId="63860E2C" w14:textId="5EA74C56" w:rsidR="004D1C23" w:rsidRPr="00E14FF7" w:rsidRDefault="00AF2362" w:rsidP="00AB1716">
            <w:pPr>
              <w:widowControl w:val="0"/>
              <w:suppressAutoHyphens w:val="0"/>
              <w:spacing w:after="0"/>
              <w:rPr>
                <w:lang w:val="el-GR" w:eastAsia="en-US"/>
              </w:rPr>
            </w:pPr>
            <w:r w:rsidRPr="00AF2362">
              <w:rPr>
                <w:rFonts w:eastAsia="SimSun"/>
                <w:bCs/>
                <w:lang w:val="el-GR"/>
              </w:rPr>
              <w:t>Φορέας Υλοποίησης – Αναθέτουσα Αρχή</w:t>
            </w:r>
            <w:r w:rsidR="00556A23">
              <w:rPr>
                <w:lang w:val="el-GR" w:eastAsia="en-US"/>
              </w:rPr>
              <w:fldChar w:fldCharType="end"/>
            </w:r>
          </w:p>
        </w:tc>
      </w:tr>
      <w:tr w:rsidR="004D1C23" w:rsidRPr="00300DF4" w14:paraId="0DBC6420" w14:textId="77777777" w:rsidTr="00AB1716">
        <w:tc>
          <w:tcPr>
            <w:tcW w:w="3397" w:type="dxa"/>
            <w:vAlign w:val="center"/>
          </w:tcPr>
          <w:p w14:paraId="649084B1"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3F5B69" w14:textId="57EFA7A2" w:rsidR="004D1C23" w:rsidRPr="00D63725" w:rsidRDefault="004D1C23" w:rsidP="00AB1716">
            <w:pPr>
              <w:widowControl w:val="0"/>
              <w:suppressAutoHyphens w:val="0"/>
              <w:spacing w:after="0"/>
              <w:rPr>
                <w:lang w:val="el-GR" w:eastAsia="en-US"/>
              </w:rPr>
            </w:pPr>
            <w:r w:rsidRPr="00D63725">
              <w:rPr>
                <w:lang w:val="el-GR" w:eastAsia="en-US"/>
              </w:rPr>
              <w:t xml:space="preserve">Υπουργείο </w:t>
            </w:r>
            <w:r w:rsidR="00895656">
              <w:rPr>
                <w:lang w:val="el-GR" w:eastAsia="en-US"/>
              </w:rPr>
              <w:t>Υγείας</w:t>
            </w:r>
          </w:p>
        </w:tc>
        <w:tc>
          <w:tcPr>
            <w:tcW w:w="3928" w:type="dxa"/>
            <w:vAlign w:val="center"/>
          </w:tcPr>
          <w:p w14:paraId="1B365089" w14:textId="50443166" w:rsidR="004D1C23" w:rsidRPr="00D63725" w:rsidRDefault="00895656" w:rsidP="00AB1716">
            <w:pPr>
              <w:widowControl w:val="0"/>
              <w:suppressAutoHyphens w:val="0"/>
              <w:spacing w:after="0"/>
              <w:rPr>
                <w:lang w:val="el-GR" w:eastAsia="en-US"/>
              </w:rPr>
            </w:pPr>
            <w:r w:rsidRPr="00895656">
              <w:t>www</w:t>
            </w:r>
            <w:r w:rsidRPr="00300DF4">
              <w:rPr>
                <w:lang w:val="el-GR"/>
              </w:rPr>
              <w:t>.</w:t>
            </w:r>
            <w:proofErr w:type="spellStart"/>
            <w:r w:rsidRPr="00895656">
              <w:t>moh</w:t>
            </w:r>
            <w:proofErr w:type="spellEnd"/>
            <w:r w:rsidRPr="00300DF4">
              <w:rPr>
                <w:lang w:val="el-GR"/>
              </w:rPr>
              <w:t>.</w:t>
            </w:r>
            <w:r w:rsidRPr="00895656">
              <w:t>gov</w:t>
            </w:r>
            <w:r w:rsidRPr="00300DF4">
              <w:rPr>
                <w:lang w:val="el-GR"/>
              </w:rPr>
              <w:t>.</w:t>
            </w:r>
            <w:r w:rsidRPr="00895656">
              <w:t>gr</w:t>
            </w:r>
            <w:r w:rsidRPr="00300DF4">
              <w:rPr>
                <w:lang w:val="el-GR"/>
              </w:rPr>
              <w:t>/</w:t>
            </w:r>
            <w:r w:rsidR="004D1C23" w:rsidRPr="00D63725">
              <w:rPr>
                <w:lang w:val="el-GR" w:eastAsia="en-US"/>
              </w:rPr>
              <w:t xml:space="preserve">Βλ. Παρ. </w:t>
            </w:r>
            <w:r w:rsidR="00FD26DD">
              <w:rPr>
                <w:lang w:val="el-GR" w:eastAsia="en-US"/>
              </w:rPr>
              <w:fldChar w:fldCharType="begin"/>
            </w:r>
            <w:r w:rsidR="00FD26DD">
              <w:rPr>
                <w:lang w:val="el-GR" w:eastAsia="en-US"/>
              </w:rPr>
              <w:instrText xml:space="preserve"> REF _Ref55370267 \r \h </w:instrText>
            </w:r>
            <w:r w:rsidR="00FD26DD">
              <w:rPr>
                <w:lang w:val="el-GR" w:eastAsia="en-US"/>
              </w:rPr>
            </w:r>
            <w:r w:rsidR="00FD26DD">
              <w:rPr>
                <w:lang w:val="el-GR" w:eastAsia="en-US"/>
              </w:rPr>
              <w:fldChar w:fldCharType="separate"/>
            </w:r>
            <w:r w:rsidR="00AF2362">
              <w:rPr>
                <w:cs/>
                <w:lang w:val="el-GR" w:eastAsia="en-US"/>
              </w:rPr>
              <w:t>‎</w:t>
            </w:r>
            <w:r w:rsidR="00AF2362">
              <w:rPr>
                <w:lang w:val="el-GR" w:eastAsia="en-US"/>
              </w:rPr>
              <w:t>1.1.2</w:t>
            </w:r>
            <w:r w:rsidR="00FD26DD">
              <w:rPr>
                <w:lang w:val="el-GR" w:eastAsia="en-US"/>
              </w:rPr>
              <w:fldChar w:fldCharType="end"/>
            </w:r>
          </w:p>
        </w:tc>
      </w:tr>
      <w:tr w:rsidR="00FD26DD" w:rsidRPr="00300DF4" w14:paraId="6460A757" w14:textId="77777777" w:rsidTr="007356B4">
        <w:tc>
          <w:tcPr>
            <w:tcW w:w="3397" w:type="dxa"/>
            <w:vAlign w:val="center"/>
          </w:tcPr>
          <w:p w14:paraId="0F59D6A0"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048B780B" w14:textId="220BA56D" w:rsidR="00FD26DD" w:rsidRPr="00EF2204" w:rsidRDefault="00FD26DD" w:rsidP="00FD26DD">
            <w:pPr>
              <w:widowControl w:val="0"/>
              <w:suppressAutoHyphens w:val="0"/>
              <w:spacing w:after="0"/>
              <w:rPr>
                <w:highlight w:val="cyan"/>
                <w:lang w:val="el-GR" w:eastAsia="en-US"/>
              </w:rPr>
            </w:pPr>
            <w:r w:rsidRPr="00386479">
              <w:rPr>
                <w:lang w:val="el-GR" w:eastAsia="en-US"/>
              </w:rPr>
              <w:t xml:space="preserve">Υπουργείο </w:t>
            </w:r>
            <w:r w:rsidR="00895656" w:rsidRPr="00895656">
              <w:rPr>
                <w:lang w:val="el-GR" w:eastAsia="en-US"/>
              </w:rPr>
              <w:t>Υγείας</w:t>
            </w:r>
          </w:p>
        </w:tc>
        <w:tc>
          <w:tcPr>
            <w:tcW w:w="3928" w:type="dxa"/>
          </w:tcPr>
          <w:p w14:paraId="214B64A4" w14:textId="11DF8B30" w:rsidR="00FD26DD" w:rsidRPr="00D63725" w:rsidRDefault="00895656" w:rsidP="00FD26DD">
            <w:pPr>
              <w:widowControl w:val="0"/>
              <w:suppressAutoHyphens w:val="0"/>
              <w:spacing w:after="0"/>
              <w:rPr>
                <w:lang w:val="el-GR" w:eastAsia="en-US"/>
              </w:rPr>
            </w:pPr>
            <w:r w:rsidRPr="00895656">
              <w:t>www</w:t>
            </w:r>
            <w:r w:rsidRPr="00300DF4">
              <w:rPr>
                <w:lang w:val="el-GR"/>
              </w:rPr>
              <w:t>.</w:t>
            </w:r>
            <w:proofErr w:type="spellStart"/>
            <w:r w:rsidRPr="00895656">
              <w:t>moh</w:t>
            </w:r>
            <w:proofErr w:type="spellEnd"/>
            <w:r w:rsidRPr="00300DF4">
              <w:rPr>
                <w:lang w:val="el-GR"/>
              </w:rPr>
              <w:t>.</w:t>
            </w:r>
            <w:r w:rsidRPr="00895656">
              <w:t>gov</w:t>
            </w:r>
            <w:r w:rsidRPr="00300DF4">
              <w:rPr>
                <w:lang w:val="el-GR"/>
              </w:rPr>
              <w:t>.</w:t>
            </w:r>
            <w:r w:rsidRPr="00895656">
              <w:t>gr</w:t>
            </w:r>
            <w:r w:rsidRPr="00300DF4">
              <w:rPr>
                <w:lang w:val="el-GR"/>
              </w:rPr>
              <w:t>/</w:t>
            </w:r>
            <w:r w:rsidR="00FD26DD" w:rsidRPr="00D63725">
              <w:rPr>
                <w:lang w:val="el-GR" w:eastAsia="en-US"/>
              </w:rPr>
              <w:t xml:space="preserve">Βλ. Παρ. </w:t>
            </w:r>
            <w:r w:rsidR="00FD26DD">
              <w:rPr>
                <w:lang w:val="el-GR" w:eastAsia="en-US"/>
              </w:rPr>
              <w:fldChar w:fldCharType="begin"/>
            </w:r>
            <w:r w:rsidR="00FD26DD">
              <w:rPr>
                <w:lang w:val="el-GR" w:eastAsia="en-US"/>
              </w:rPr>
              <w:instrText xml:space="preserve"> REF _Ref55370267 \r \h </w:instrText>
            </w:r>
            <w:r w:rsidR="00FD26DD">
              <w:rPr>
                <w:lang w:val="el-GR" w:eastAsia="en-US"/>
              </w:rPr>
            </w:r>
            <w:r w:rsidR="00FD26DD">
              <w:rPr>
                <w:lang w:val="el-GR" w:eastAsia="en-US"/>
              </w:rPr>
              <w:fldChar w:fldCharType="separate"/>
            </w:r>
            <w:r w:rsidR="00AF2362">
              <w:rPr>
                <w:cs/>
                <w:lang w:val="el-GR" w:eastAsia="en-US"/>
              </w:rPr>
              <w:t>‎</w:t>
            </w:r>
            <w:r w:rsidR="00AF2362">
              <w:rPr>
                <w:lang w:val="el-GR" w:eastAsia="en-US"/>
              </w:rPr>
              <w:t>1.1.2</w:t>
            </w:r>
            <w:r w:rsidR="00FD26DD">
              <w:rPr>
                <w:lang w:val="el-GR" w:eastAsia="en-US"/>
              </w:rPr>
              <w:fldChar w:fldCharType="end"/>
            </w:r>
          </w:p>
        </w:tc>
      </w:tr>
      <w:tr w:rsidR="00FD26DD" w:rsidRPr="00300DF4" w14:paraId="7DF70F82" w14:textId="77777777" w:rsidTr="007356B4">
        <w:tc>
          <w:tcPr>
            <w:tcW w:w="3397" w:type="dxa"/>
            <w:vAlign w:val="center"/>
          </w:tcPr>
          <w:p w14:paraId="6B00A48C"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12B576F0" w14:textId="3B9CF876" w:rsidR="00FD26DD" w:rsidRPr="00EF2204" w:rsidRDefault="00FD26DD" w:rsidP="00FD26DD">
            <w:pPr>
              <w:widowControl w:val="0"/>
              <w:suppressAutoHyphens w:val="0"/>
              <w:spacing w:after="0"/>
              <w:rPr>
                <w:highlight w:val="cyan"/>
                <w:lang w:val="el-GR" w:eastAsia="en-US"/>
              </w:rPr>
            </w:pPr>
            <w:r w:rsidRPr="00386479">
              <w:rPr>
                <w:lang w:val="el-GR" w:eastAsia="en-US"/>
              </w:rPr>
              <w:t xml:space="preserve">Υπουργείο </w:t>
            </w:r>
            <w:r w:rsidR="00895656" w:rsidRPr="00895656">
              <w:rPr>
                <w:lang w:val="el-GR" w:eastAsia="en-US"/>
              </w:rPr>
              <w:t>Υγείας</w:t>
            </w:r>
          </w:p>
        </w:tc>
        <w:tc>
          <w:tcPr>
            <w:tcW w:w="3928" w:type="dxa"/>
          </w:tcPr>
          <w:p w14:paraId="69625F83" w14:textId="2F7E35FD" w:rsidR="00FD26DD" w:rsidRPr="00D63725" w:rsidRDefault="00895656" w:rsidP="00FD26DD">
            <w:pPr>
              <w:widowControl w:val="0"/>
              <w:suppressAutoHyphens w:val="0"/>
              <w:spacing w:after="0"/>
              <w:rPr>
                <w:lang w:val="el-GR" w:eastAsia="en-US"/>
              </w:rPr>
            </w:pPr>
            <w:r w:rsidRPr="00895656">
              <w:t>www</w:t>
            </w:r>
            <w:r w:rsidRPr="00300DF4">
              <w:rPr>
                <w:lang w:val="el-GR"/>
              </w:rPr>
              <w:t>.</w:t>
            </w:r>
            <w:proofErr w:type="spellStart"/>
            <w:r w:rsidRPr="00895656">
              <w:t>moh</w:t>
            </w:r>
            <w:proofErr w:type="spellEnd"/>
            <w:r w:rsidRPr="00300DF4">
              <w:rPr>
                <w:lang w:val="el-GR"/>
              </w:rPr>
              <w:t>.</w:t>
            </w:r>
            <w:r w:rsidRPr="00895656">
              <w:t>gov</w:t>
            </w:r>
            <w:r w:rsidRPr="00300DF4">
              <w:rPr>
                <w:lang w:val="el-GR"/>
              </w:rPr>
              <w:t>.</w:t>
            </w:r>
            <w:r w:rsidRPr="00895656">
              <w:t>gr</w:t>
            </w:r>
            <w:r w:rsidRPr="00300DF4">
              <w:rPr>
                <w:lang w:val="el-GR"/>
              </w:rPr>
              <w:t>/</w:t>
            </w:r>
            <w:r w:rsidR="00FD26DD" w:rsidRPr="00D63725">
              <w:rPr>
                <w:lang w:val="el-GR" w:eastAsia="en-US"/>
              </w:rPr>
              <w:t xml:space="preserve">Βλ. Παρ. </w:t>
            </w:r>
            <w:r w:rsidR="00FD26DD">
              <w:rPr>
                <w:lang w:val="el-GR" w:eastAsia="en-US"/>
              </w:rPr>
              <w:fldChar w:fldCharType="begin"/>
            </w:r>
            <w:r w:rsidR="00FD26DD">
              <w:rPr>
                <w:lang w:val="el-GR" w:eastAsia="en-US"/>
              </w:rPr>
              <w:instrText xml:space="preserve"> REF _Ref55370267 \r \h </w:instrText>
            </w:r>
            <w:r w:rsidR="00FD26DD">
              <w:rPr>
                <w:lang w:val="el-GR" w:eastAsia="en-US"/>
              </w:rPr>
            </w:r>
            <w:r w:rsidR="00FD26DD">
              <w:rPr>
                <w:lang w:val="el-GR" w:eastAsia="en-US"/>
              </w:rPr>
              <w:fldChar w:fldCharType="separate"/>
            </w:r>
            <w:r w:rsidR="00AF2362">
              <w:rPr>
                <w:cs/>
                <w:lang w:val="el-GR" w:eastAsia="en-US"/>
              </w:rPr>
              <w:t>‎</w:t>
            </w:r>
            <w:r w:rsidR="00AF2362">
              <w:rPr>
                <w:lang w:val="el-GR" w:eastAsia="en-US"/>
              </w:rPr>
              <w:t>1.1.2</w:t>
            </w:r>
            <w:r w:rsidR="00FD26DD">
              <w:rPr>
                <w:lang w:val="el-GR" w:eastAsia="en-US"/>
              </w:rPr>
              <w:fldChar w:fldCharType="end"/>
            </w:r>
          </w:p>
        </w:tc>
      </w:tr>
      <w:tr w:rsidR="004D1C23" w:rsidRPr="00FD26DD" w:rsidDel="00DF55C4" w14:paraId="6FE4EC6A" w14:textId="77777777" w:rsidTr="00AB1716">
        <w:tc>
          <w:tcPr>
            <w:tcW w:w="3397"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F6D51B9" w14:textId="03F97723" w:rsidR="004D1C23" w:rsidRPr="00FD26DD" w:rsidDel="00DF55C4" w:rsidRDefault="004D1C23" w:rsidP="00AB1716">
            <w:pPr>
              <w:widowControl w:val="0"/>
              <w:suppressAutoHyphens w:val="0"/>
              <w:spacing w:after="0"/>
              <w:rPr>
                <w:lang w:val="el-GR" w:eastAsia="en-US"/>
              </w:rPr>
            </w:pPr>
            <w:proofErr w:type="spellStart"/>
            <w:r w:rsidRPr="00D63725">
              <w:rPr>
                <w:lang w:val="el-GR" w:eastAsia="en-US"/>
              </w:rPr>
              <w:t>Βλ</w:t>
            </w:r>
            <w:proofErr w:type="spellEnd"/>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FD26DD">
              <w:rPr>
                <w:lang w:eastAsia="en-US"/>
              </w:rPr>
              <w:fldChar w:fldCharType="begin"/>
            </w:r>
            <w:r w:rsidR="00FD26DD">
              <w:rPr>
                <w:lang w:eastAsia="en-US"/>
              </w:rPr>
              <w:instrText xml:space="preserve"> REF _Ref55370267 \r \h </w:instrText>
            </w:r>
            <w:r w:rsidR="00FD26DD">
              <w:rPr>
                <w:lang w:eastAsia="en-US"/>
              </w:rPr>
            </w:r>
            <w:r w:rsidR="00FD26DD">
              <w:rPr>
                <w:lang w:eastAsia="en-US"/>
              </w:rPr>
              <w:fldChar w:fldCharType="separate"/>
            </w:r>
            <w:r w:rsidR="00AF2362">
              <w:rPr>
                <w:cs/>
                <w:lang w:eastAsia="en-US"/>
              </w:rPr>
              <w:t>‎</w:t>
            </w:r>
            <w:r w:rsidR="00AF2362">
              <w:rPr>
                <w:lang w:eastAsia="en-US"/>
              </w:rPr>
              <w:t>1.1.2</w:t>
            </w:r>
            <w:r w:rsidR="00FD26DD">
              <w:rPr>
                <w:lang w:eastAsia="en-US"/>
              </w:rPr>
              <w:fldChar w:fldCharType="end"/>
            </w:r>
          </w:p>
        </w:tc>
      </w:tr>
    </w:tbl>
    <w:p w14:paraId="3C4E7FEA" w14:textId="77777777" w:rsidR="00B42BA2" w:rsidRPr="00FD26DD" w:rsidRDefault="00B42BA2" w:rsidP="00CD2A7F">
      <w:pPr>
        <w:rPr>
          <w:rFonts w:eastAsia="SimSun"/>
          <w:lang w:val="el-GR"/>
        </w:rPr>
      </w:pPr>
      <w:bookmarkStart w:id="416" w:name="_Ref51336725"/>
      <w:bookmarkStart w:id="417" w:name="_Toc53671308"/>
    </w:p>
    <w:p w14:paraId="2A8E12F2" w14:textId="77777777" w:rsidR="00556A23" w:rsidRPr="002373E7" w:rsidRDefault="00556A23">
      <w:pPr>
        <w:pStyle w:val="5"/>
        <w:numPr>
          <w:ilvl w:val="2"/>
          <w:numId w:val="14"/>
        </w:numPr>
        <w:rPr>
          <w:rFonts w:eastAsia="SimSun" w:cs="Tahoma"/>
          <w:bCs/>
        </w:rPr>
      </w:pPr>
      <w:bookmarkStart w:id="418" w:name="_Toc131687294"/>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Υλο</w:t>
      </w:r>
      <w:proofErr w:type="spellEnd"/>
      <w:r w:rsidRPr="002373E7">
        <w:rPr>
          <w:rFonts w:eastAsia="SimSun" w:cs="Tahoma"/>
          <w:bCs/>
        </w:rPr>
        <w:t xml:space="preserve">ποίησης – </w:t>
      </w:r>
      <w:proofErr w:type="spellStart"/>
      <w:r w:rsidRPr="002373E7">
        <w:rPr>
          <w:rFonts w:eastAsia="SimSun" w:cs="Tahoma"/>
          <w:bCs/>
        </w:rPr>
        <w:t>Αν</w:t>
      </w:r>
      <w:proofErr w:type="spellEnd"/>
      <w:r w:rsidRPr="002373E7">
        <w:rPr>
          <w:rFonts w:eastAsia="SimSun" w:cs="Tahoma"/>
          <w:bCs/>
        </w:rPr>
        <w:t xml:space="preserve">αθέτουσα </w:t>
      </w:r>
      <w:proofErr w:type="spellStart"/>
      <w:r w:rsidRPr="002373E7">
        <w:rPr>
          <w:rFonts w:eastAsia="SimSun" w:cs="Tahoma"/>
          <w:bCs/>
        </w:rPr>
        <w:t>Αρχή</w:t>
      </w:r>
      <w:bookmarkEnd w:id="416"/>
      <w:bookmarkEnd w:id="417"/>
      <w:bookmarkEnd w:id="418"/>
      <w:proofErr w:type="spellEnd"/>
      <w:r w:rsidRPr="002373E7">
        <w:rPr>
          <w:rFonts w:eastAsia="SimSun" w:cs="Tahoma"/>
          <w:bCs/>
        </w:rPr>
        <w:t xml:space="preserve"> </w:t>
      </w:r>
    </w:p>
    <w:p w14:paraId="394FE0E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48743FAF"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2EBBEBC6"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FD26DD">
        <w:rPr>
          <w:lang w:val="el-GR"/>
        </w:rPr>
        <w:t>ενωσιακούς</w:t>
      </w:r>
      <w:proofErr w:type="spellEnd"/>
      <w:r w:rsidRPr="00FD26DD">
        <w:rPr>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A50E48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FD26DD">
        <w:rPr>
          <w:lang w:val="el-GR"/>
        </w:rPr>
        <w:t>ενωσιακούς</w:t>
      </w:r>
      <w:proofErr w:type="spellEnd"/>
      <w:r w:rsidRPr="00FD26DD">
        <w:rPr>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C5C8BA1"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5655EF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CF88AB6" w14:textId="77777777"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5EE3A50" w14:textId="77777777" w:rsidR="00FD26DD" w:rsidRPr="00FD26DD" w:rsidRDefault="00FD26DD" w:rsidP="00FD26DD">
      <w:pPr>
        <w:shd w:val="clear" w:color="auto" w:fill="FFFFFF"/>
        <w:suppressAutoHyphens w:val="0"/>
        <w:spacing w:line="252" w:lineRule="auto"/>
        <w:rPr>
          <w:lang w:val="el-GR"/>
        </w:rPr>
      </w:pPr>
      <w:proofErr w:type="spellStart"/>
      <w:r w:rsidRPr="00FD26DD">
        <w:rPr>
          <w:lang w:val="el-GR"/>
        </w:rPr>
        <w:t>στ</w:t>
      </w:r>
      <w:proofErr w:type="spellEnd"/>
      <w:r w:rsidRPr="00FD26DD">
        <w:rPr>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FD26DD">
        <w:rPr>
          <w:lang w:val="el-GR"/>
        </w:rPr>
        <w:t>ενωσιακή</w:t>
      </w:r>
      <w:proofErr w:type="spellEnd"/>
      <w:r w:rsidRPr="00FD26DD">
        <w:rPr>
          <w:lang w:val="el-GR"/>
        </w:rPr>
        <w:t xml:space="preserve"> ή/και εθνική) ύστερα από αίτηση του φορέα και υπογραφή σχετικής προγραμματικής συμφωνίας με την εταιρεία.</w:t>
      </w:r>
    </w:p>
    <w:p w14:paraId="2F3FF2DE"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355066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FD26DD">
        <w:rPr>
          <w:lang w:val="el-GR"/>
        </w:rPr>
        <w:t>ενωσιακούς</w:t>
      </w:r>
      <w:proofErr w:type="spellEnd"/>
      <w:r w:rsidRPr="00FD26DD">
        <w:rPr>
          <w:lang w:val="el-GR"/>
        </w:rPr>
        <w:t xml:space="preserve"> ή/και εθνικούς πόρους ή/ και μέσω του Προγράμματος Δημοσίων Επενδύσεων. </w:t>
      </w:r>
    </w:p>
    <w:p w14:paraId="2FE2F8B4" w14:textId="77777777"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16BEB15"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FD26DD">
        <w:rPr>
          <w:lang w:val="el-GR"/>
        </w:rPr>
        <w:t>διέπεται</w:t>
      </w:r>
      <w:proofErr w:type="spellEnd"/>
      <w:r w:rsidRPr="00FD26DD">
        <w:rPr>
          <w:lang w:val="el-GR"/>
        </w:rPr>
        <w:t xml:space="preserve"> από τεχνολογίες πληροφορικής και ηλεκτρονικών επικοινωνιών. </w:t>
      </w:r>
    </w:p>
    <w:p w14:paraId="1426485E" w14:textId="77777777" w:rsidR="00FD26DD" w:rsidRPr="00FD26DD" w:rsidRDefault="00FD26DD" w:rsidP="00FD26DD">
      <w:pPr>
        <w:shd w:val="clear" w:color="auto" w:fill="FFFFFF"/>
        <w:suppressAutoHyphens w:val="0"/>
        <w:spacing w:line="252" w:lineRule="auto"/>
        <w:rPr>
          <w:lang w:val="el-GR"/>
        </w:rPr>
      </w:pPr>
      <w:proofErr w:type="spellStart"/>
      <w:r w:rsidRPr="00FD26DD">
        <w:rPr>
          <w:lang w:val="el-GR"/>
        </w:rPr>
        <w:t>ια</w:t>
      </w:r>
      <w:proofErr w:type="spellEnd"/>
      <w:r w:rsidRPr="00FD26DD">
        <w:rPr>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1BE556A1" w14:textId="77777777" w:rsidR="00556A23" w:rsidRPr="00252498" w:rsidRDefault="00556A23" w:rsidP="00047C57">
      <w:pPr>
        <w:rPr>
          <w:rFonts w:eastAsia="SimSun"/>
          <w:lang w:val="el-GR"/>
        </w:rPr>
      </w:pPr>
    </w:p>
    <w:p w14:paraId="483920F3" w14:textId="3EB93175" w:rsidR="00556A23" w:rsidRPr="00FD26DD" w:rsidRDefault="00FD26DD">
      <w:pPr>
        <w:pStyle w:val="5"/>
        <w:numPr>
          <w:ilvl w:val="2"/>
          <w:numId w:val="14"/>
        </w:numPr>
        <w:rPr>
          <w:rFonts w:eastAsia="SimSun" w:cs="Tahoma"/>
          <w:bCs/>
          <w:lang w:val="el-GR"/>
        </w:rPr>
      </w:pPr>
      <w:bookmarkStart w:id="419" w:name="_Ref55370267"/>
      <w:bookmarkStart w:id="420" w:name="_Toc131687295"/>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19"/>
      <w:bookmarkEnd w:id="420"/>
    </w:p>
    <w:p w14:paraId="4AF613DC" w14:textId="3968BFD1" w:rsidR="007C3D4C" w:rsidRPr="007C3D4C" w:rsidRDefault="007C3D4C" w:rsidP="007C3D4C">
      <w:pPr>
        <w:spacing w:line="252" w:lineRule="auto"/>
        <w:rPr>
          <w:color w:val="000000" w:themeColor="text1"/>
          <w:lang w:val="el-GR"/>
        </w:rPr>
      </w:pPr>
      <w:bookmarkStart w:id="421"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 xml:space="preserve">Υπουργείο </w:t>
      </w:r>
      <w:r w:rsidR="00A321A6">
        <w:rPr>
          <w:b/>
          <w:color w:val="000000" w:themeColor="text1"/>
          <w:lang w:val="el-GR"/>
        </w:rPr>
        <w:t>Υγείας.</w:t>
      </w:r>
      <w:r w:rsidRPr="007C3D4C">
        <w:rPr>
          <w:lang w:val="el-GR"/>
        </w:rPr>
        <w:t xml:space="preserve"> </w:t>
      </w:r>
      <w:r w:rsidRPr="007C3D4C">
        <w:rPr>
          <w:color w:val="000000" w:themeColor="text1"/>
          <w:lang w:val="el-GR"/>
        </w:rPr>
        <w:t>(Φορέας Κεντρικής Κυβέρνησης).</w:t>
      </w:r>
    </w:p>
    <w:p w14:paraId="11B84E3A" w14:textId="77777777" w:rsidR="00047C57" w:rsidRPr="00FD26DD" w:rsidRDefault="00047C57" w:rsidP="00047C57">
      <w:pPr>
        <w:rPr>
          <w:rFonts w:eastAsia="SimSun"/>
          <w:lang w:val="el-GR"/>
        </w:rPr>
      </w:pPr>
    </w:p>
    <w:p w14:paraId="0E32BCF2" w14:textId="77777777" w:rsidR="00556A23" w:rsidRPr="003329FF" w:rsidRDefault="00556A23">
      <w:pPr>
        <w:pStyle w:val="5"/>
        <w:numPr>
          <w:ilvl w:val="2"/>
          <w:numId w:val="14"/>
        </w:numPr>
        <w:rPr>
          <w:rFonts w:eastAsia="SimSun" w:cs="Tahoma"/>
          <w:bCs/>
          <w:lang w:val="el-GR"/>
        </w:rPr>
      </w:pPr>
      <w:bookmarkStart w:id="422" w:name="_Ref122691609"/>
      <w:bookmarkStart w:id="423" w:name="_Toc131687296"/>
      <w:r w:rsidRPr="003329FF">
        <w:rPr>
          <w:rFonts w:eastAsia="SimSun" w:cs="Tahoma"/>
          <w:bCs/>
          <w:lang w:val="el-GR"/>
        </w:rPr>
        <w:t>Όργανα &amp; Επιτροπές Παρακολούθησης, Διακυβέρνησης και Ελέγχου του Έργου</w:t>
      </w:r>
      <w:bookmarkEnd w:id="421"/>
      <w:bookmarkEnd w:id="422"/>
      <w:bookmarkEnd w:id="423"/>
    </w:p>
    <w:p w14:paraId="4B8735FA" w14:textId="260699B6"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20293FF7"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pPr>
        <w:pStyle w:val="aff"/>
        <w:numPr>
          <w:ilvl w:val="0"/>
          <w:numId w:val="24"/>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pPr>
        <w:pStyle w:val="aff"/>
        <w:numPr>
          <w:ilvl w:val="0"/>
          <w:numId w:val="24"/>
        </w:numPr>
        <w:ind w:hanging="294"/>
        <w:rPr>
          <w:lang w:val="el-GR"/>
        </w:rPr>
      </w:pPr>
      <w:r w:rsidRPr="000A1F30">
        <w:rPr>
          <w:lang w:val="el-GR"/>
        </w:rPr>
        <w:t xml:space="preserve">Την τροποποίηση της σύμβασης του Έργου </w:t>
      </w:r>
    </w:p>
    <w:p w14:paraId="3778B4C1" w14:textId="77777777" w:rsidR="00E0686B" w:rsidRPr="000A1F30" w:rsidRDefault="00E0686B" w:rsidP="00E0686B">
      <w:pPr>
        <w:rPr>
          <w:bCs/>
          <w:lang w:val="el-GR"/>
        </w:rPr>
      </w:pPr>
    </w:p>
    <w:p w14:paraId="2CBB16FF" w14:textId="77777777" w:rsidR="00E0686B" w:rsidRPr="000A1F30" w:rsidRDefault="00E0686B">
      <w:pPr>
        <w:pStyle w:val="aff"/>
        <w:numPr>
          <w:ilvl w:val="0"/>
          <w:numId w:val="11"/>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4A2F4E45" w14:textId="77777777" w:rsidR="00BD0298" w:rsidRPr="00EF2204" w:rsidRDefault="00BD0298" w:rsidP="00EF2204">
      <w:pPr>
        <w:rPr>
          <w:rFonts w:eastAsia="SimSun"/>
          <w:lang w:val="el-GR"/>
        </w:rPr>
      </w:pPr>
    </w:p>
    <w:p w14:paraId="13DA97C4" w14:textId="77777777" w:rsidR="00556A23" w:rsidRDefault="00556A23">
      <w:pPr>
        <w:pStyle w:val="3"/>
        <w:numPr>
          <w:ilvl w:val="0"/>
          <w:numId w:val="22"/>
        </w:numPr>
        <w:rPr>
          <w:lang w:val="el-GR"/>
        </w:rPr>
      </w:pPr>
      <w:bookmarkStart w:id="424" w:name="_Ref40953149"/>
      <w:bookmarkStart w:id="425" w:name="_Toc97194338"/>
      <w:bookmarkStart w:id="426" w:name="_Toc97194472"/>
      <w:bookmarkStart w:id="427" w:name="_Toc131687297"/>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24"/>
      <w:r w:rsidR="00A22261">
        <w:rPr>
          <w:lang w:val="el-GR"/>
        </w:rPr>
        <w:t>ύμβασης</w:t>
      </w:r>
      <w:bookmarkEnd w:id="425"/>
      <w:bookmarkEnd w:id="426"/>
      <w:bookmarkEnd w:id="427"/>
    </w:p>
    <w:p w14:paraId="43FD06DB" w14:textId="77777777" w:rsidR="00BD0298" w:rsidRPr="00BD0298" w:rsidRDefault="00BD0298" w:rsidP="00370D99">
      <w:pPr>
        <w:rPr>
          <w:lang w:val="el-GR"/>
        </w:rPr>
      </w:pPr>
      <w:bookmarkStart w:id="428" w:name="_Toc97195373"/>
      <w:bookmarkStart w:id="429" w:name="_Toc97195542"/>
      <w:bookmarkEnd w:id="428"/>
      <w:bookmarkEnd w:id="429"/>
    </w:p>
    <w:p w14:paraId="6F2E3FD2" w14:textId="406B73C9" w:rsidR="00C15B52" w:rsidRDefault="00346ADE">
      <w:pPr>
        <w:pStyle w:val="4"/>
        <w:numPr>
          <w:ilvl w:val="1"/>
          <w:numId w:val="22"/>
        </w:numPr>
        <w:ind w:hanging="306"/>
        <w:rPr>
          <w:rFonts w:cs="Tahoma"/>
          <w:szCs w:val="22"/>
          <w:lang w:val="el-GR"/>
        </w:rPr>
      </w:pPr>
      <w:bookmarkStart w:id="430" w:name="_Toc97195374"/>
      <w:bookmarkStart w:id="431" w:name="_Toc97195543"/>
      <w:bookmarkStart w:id="432" w:name="_Ref122694908"/>
      <w:bookmarkStart w:id="433" w:name="_Toc131687298"/>
      <w:bookmarkEnd w:id="430"/>
      <w:bookmarkEnd w:id="431"/>
      <w:r>
        <w:rPr>
          <w:rFonts w:cs="Tahoma"/>
          <w:szCs w:val="22"/>
          <w:lang w:val="el-GR"/>
        </w:rPr>
        <w:t>ΠΕΡΙΒΑΛΛΟΝ ΤΟΥ ΕΡΓΟΥ</w:t>
      </w:r>
      <w:bookmarkEnd w:id="432"/>
      <w:bookmarkEnd w:id="433"/>
    </w:p>
    <w:p w14:paraId="32DFD41A" w14:textId="77777777" w:rsidR="00DC4851" w:rsidRDefault="00DC4851" w:rsidP="00FC7B6B">
      <w:pPr>
        <w:rPr>
          <w:rFonts w:eastAsia="SimSun"/>
          <w:lang w:val="el-GR"/>
        </w:rPr>
      </w:pPr>
    </w:p>
    <w:p w14:paraId="13442F03" w14:textId="77777777" w:rsidR="00761998" w:rsidRPr="00761998" w:rsidRDefault="00761998" w:rsidP="00761998">
      <w:pPr>
        <w:rPr>
          <w:rFonts w:eastAsia="SimSun"/>
          <w:lang w:val="el-GR"/>
        </w:rPr>
      </w:pPr>
      <w:bookmarkStart w:id="434" w:name="_Hlk127876569"/>
      <w:bookmarkStart w:id="435" w:name="_Hlk126502893"/>
      <w:r w:rsidRPr="00761998">
        <w:rPr>
          <w:rFonts w:eastAsia="SimSun"/>
          <w:lang w:val="el-GR"/>
        </w:rPr>
        <w:t>Αντικείμενο του Προγράμματος «</w:t>
      </w:r>
      <w:r w:rsidRPr="00761998">
        <w:rPr>
          <w:rFonts w:eastAsia="SimSun"/>
          <w:lang w:val="en-US"/>
        </w:rPr>
        <w:t>DENTIST</w:t>
      </w:r>
      <w:r w:rsidRPr="00761998">
        <w:rPr>
          <w:rFonts w:eastAsia="SimSun"/>
          <w:lang w:val="el-GR"/>
        </w:rPr>
        <w:t xml:space="preserve"> PASS» αποτελεί η παροχή οικονομικής ενίσχυσης για τη διενέργεια πράξεων προληπτικής οδοντιατρικής φροντίδας σε παιδιά ηλικίας έξι έως δώδεκα (6-12) ετών (δικαιούχοι), στο πλαίσιο του έργου «Υλοποίηση Εθνικού Προγράμματος Πρόληψης της Δημόσιας Υγείας «Σπύρος Δοξιάδης»» (κωδικός Δράσης 16783), του Ταμείου Ανάκαμψης και Ανθεκτικότητας Ελλάδα 2.0., που χρηματοδοτείται σύμφωνα με το «Εθνικό Σχέδιο Ανάκαμψης και ανθεκτικότητας Ελλάδα 2.0.». Το Πρόγραμμα έχει ως στόχο </w:t>
      </w:r>
      <w:r w:rsidRPr="00761998">
        <w:rPr>
          <w:rFonts w:eastAsia="SimSun"/>
        </w:rPr>
        <w:t> </w:t>
      </w:r>
      <w:r w:rsidRPr="00761998">
        <w:rPr>
          <w:rFonts w:eastAsia="SimSun"/>
          <w:lang w:val="el-GR"/>
        </w:rPr>
        <w:t>την βελτιστοποίηση της ποιότητας της προληπτικής οδοντιατρικής με ομάδα στόχο τα παιδιά ηλικίας 6-12 ετών και την εμπέδωση της φιλοσοφίας της προληπτικής οδοντιατρικής και της ενημέρωσης γονέων και παιδιών για την ανάγκη της επιμελούς φροντίδας της στοματικής κοιλότητας, ώστε τα τελευταία να μεγαλώσουν χωρίς οδοντιατρικά προβλήματα. Περιλαμβάνει έλεγχο της στοματικής υγιεινής, καθαρισμό και απομάκρυνση πλακών, φθορίωση και εν γένει παροχή οδηγιών για την στοματική υγιεινή των παιδιών.</w:t>
      </w:r>
    </w:p>
    <w:bookmarkEnd w:id="434"/>
    <w:p w14:paraId="39CC3DB0" w14:textId="77777777" w:rsidR="00761998" w:rsidRPr="00761998" w:rsidRDefault="00761998" w:rsidP="00761998">
      <w:pPr>
        <w:rPr>
          <w:rFonts w:eastAsia="SimSun"/>
          <w:lang w:val="el-GR"/>
        </w:rPr>
      </w:pPr>
      <w:r w:rsidRPr="00761998">
        <w:rPr>
          <w:rFonts w:eastAsia="SimSun"/>
          <w:lang w:val="el-GR"/>
        </w:rPr>
        <w:t xml:space="preserve">Ωφελούμενοι της ενίσχυσης είναι τα παιδιά  που έχουν γεννηθεί κατά τα ημερολογιακά έτη 2011 έως και 2016, διαμένουν νόμιμα στην ελληνική επικράτεια και διαθέτουν Αριθμό Μητρώου Κοινωνικής Ασφάλισης (ΑΜΚΑ), είτε Προσωρινό Αριθμό Ασφάλισης και Υγειονομικής Περίθαλψης Αλλοδαπού (ΠΑΑΥΠΑ). </w:t>
      </w:r>
    </w:p>
    <w:p w14:paraId="6B675A3B" w14:textId="77777777" w:rsidR="00761998" w:rsidRPr="00761998" w:rsidRDefault="00761998" w:rsidP="00761998">
      <w:pPr>
        <w:rPr>
          <w:rFonts w:eastAsia="SimSun"/>
          <w:lang w:val="el-GR"/>
        </w:rPr>
      </w:pPr>
      <w:r w:rsidRPr="00761998">
        <w:rPr>
          <w:rFonts w:eastAsia="SimSun"/>
          <w:lang w:val="el-GR"/>
        </w:rPr>
        <w:t>Η ενίσχυση λαμβάνεται, για λογαριασμό του παιδιού, από ενήλικο φυσικό Πρόσωπο το οποίο ασκεί (μεμονωμένα ή από κοινού) την επιμέλεια ή επιτροπεία του παιδιού. Το φυσικό αυτό πρόσωπο, στο οποίο πιστώνεται το ποσό της ενίσχυσης, νοείται και ως ο Δικαιούχος της ενίσχυσης.</w:t>
      </w:r>
    </w:p>
    <w:p w14:paraId="76FD8CB4" w14:textId="77777777" w:rsidR="00761998" w:rsidRPr="00761998" w:rsidRDefault="00761998" w:rsidP="00761998">
      <w:pPr>
        <w:rPr>
          <w:rFonts w:eastAsia="SimSun"/>
          <w:lang w:val="el-GR"/>
        </w:rPr>
      </w:pPr>
      <w:r w:rsidRPr="00761998">
        <w:rPr>
          <w:rFonts w:eastAsia="SimSun"/>
          <w:lang w:val="el-GR"/>
        </w:rPr>
        <w:t>Κάθε δικαιούχος του προγράμματος λαμβάνει μία ψηφιακή χρεωστική κάρτα (</w:t>
      </w:r>
      <w:proofErr w:type="spellStart"/>
      <w:r w:rsidRPr="00761998">
        <w:rPr>
          <w:rFonts w:eastAsia="SimSun"/>
          <w:lang w:val="el-GR"/>
        </w:rPr>
        <w:t>pass</w:t>
      </w:r>
      <w:proofErr w:type="spellEnd"/>
      <w:r w:rsidRPr="00761998">
        <w:rPr>
          <w:rFonts w:eastAsia="SimSun"/>
          <w:lang w:val="el-GR"/>
        </w:rPr>
        <w:t xml:space="preserve">) ύψους 40 € ανά ωφελούμενο παιδί που πληροί τα κριτήρια </w:t>
      </w:r>
      <w:proofErr w:type="spellStart"/>
      <w:r w:rsidRPr="00761998">
        <w:rPr>
          <w:rFonts w:eastAsia="SimSun"/>
          <w:lang w:val="el-GR"/>
        </w:rPr>
        <w:t>επιλεξιμότητας</w:t>
      </w:r>
      <w:proofErr w:type="spellEnd"/>
      <w:r w:rsidRPr="00761998">
        <w:rPr>
          <w:rFonts w:eastAsia="SimSun"/>
          <w:lang w:val="el-GR"/>
        </w:rPr>
        <w:t>. Κάθε χρεωστική κάρτα μπορεί να καλύψει το σύνολο του κόστους των προβλεπόμενων υπηρεσιών οδοντιατρικής φροντίδας μέχρι του άνω ποσού. Το χρηματικό ποσό δύναται να χρησιμοποιείται αποκλειστικά από τα δικαιούμενα πρόσωπα για την πραγματοποίηση πράξεων προληπτικής οδοντιατρικής φροντίδας στο ωφελούμενο τέκνο και δεν είναι επιτρεπτή οποιαδήποτε μεταφορά σε τρίτο πρόσωπο εκτός των ανωτέρω ή η ανάληψή του.</w:t>
      </w:r>
    </w:p>
    <w:p w14:paraId="780BDE95" w14:textId="77777777" w:rsidR="00761998" w:rsidRPr="00761998" w:rsidRDefault="00761998" w:rsidP="00761998">
      <w:pPr>
        <w:rPr>
          <w:rFonts w:eastAsia="SimSun"/>
          <w:lang w:val="el-GR"/>
        </w:rPr>
      </w:pPr>
      <w:r w:rsidRPr="00761998">
        <w:rPr>
          <w:rFonts w:eastAsia="SimSun"/>
          <w:lang w:val="el-GR"/>
        </w:rPr>
        <w:t>Η οικονομική ενίσχυση πιστώνεται στον δικαιούχο, από την «Κοινωνία της Πληροφορίας Μονοπρόσωπη Α.Ε.» (ΚτΠ Μ.Α.Ε.) σε ψηφιακή χρεωστική κάρτα (</w:t>
      </w:r>
      <w:proofErr w:type="spellStart"/>
      <w:r w:rsidRPr="00761998">
        <w:rPr>
          <w:rFonts w:eastAsia="SimSun"/>
          <w:lang w:val="el-GR"/>
        </w:rPr>
        <w:t>pass</w:t>
      </w:r>
      <w:proofErr w:type="spellEnd"/>
      <w:r w:rsidRPr="00761998">
        <w:rPr>
          <w:rFonts w:eastAsia="SimSun"/>
          <w:lang w:val="el-GR"/>
        </w:rPr>
        <w:t xml:space="preserve">), που εκδίδεται ειδικά για τον σκοπό αυτόν από πιστωτικό ίδρυμα ή χρηματοπιστωτικό οργανισμό, κατά την έννοια των παρ. 2 και 3 του άρθρου 3 του ν. 4557/2018 (Α` 139), αντίστοιχα. </w:t>
      </w:r>
    </w:p>
    <w:p w14:paraId="7A66EA71" w14:textId="77777777" w:rsidR="00761998" w:rsidRPr="00761998" w:rsidRDefault="00761998" w:rsidP="00761998">
      <w:pPr>
        <w:rPr>
          <w:rFonts w:eastAsia="SimSun"/>
          <w:lang w:val="el-GR"/>
        </w:rPr>
      </w:pPr>
      <w:r w:rsidRPr="00761998">
        <w:rPr>
          <w:rFonts w:eastAsia="SimSun"/>
          <w:lang w:val="el-GR"/>
        </w:rPr>
        <w:t xml:space="preserve">Για τους σκοπούς του Προγράμματος, δημιουργείται η </w:t>
      </w:r>
      <w:r w:rsidRPr="00761998">
        <w:rPr>
          <w:rFonts w:eastAsia="SimSun"/>
          <w:b/>
          <w:bCs/>
          <w:lang w:val="el-GR"/>
        </w:rPr>
        <w:t>Ηλεκτρονική Πλατφόρμα του Προγράμματος (Η.Π.Π.)</w:t>
      </w:r>
      <w:r w:rsidRPr="00761998">
        <w:rPr>
          <w:rFonts w:eastAsia="SimSun"/>
          <w:lang w:val="el-GR"/>
        </w:rPr>
        <w:t xml:space="preserve">, η οποία είναι </w:t>
      </w:r>
      <w:proofErr w:type="spellStart"/>
      <w:r w:rsidRPr="00761998">
        <w:rPr>
          <w:rFonts w:eastAsia="SimSun"/>
          <w:lang w:val="el-GR"/>
        </w:rPr>
        <w:t>προσβάσιμη</w:t>
      </w:r>
      <w:proofErr w:type="spellEnd"/>
      <w:r w:rsidRPr="00761998">
        <w:rPr>
          <w:rFonts w:eastAsia="SimSun"/>
          <w:lang w:val="el-GR"/>
        </w:rPr>
        <w:t xml:space="preserve"> μέσω της Ενιαίας Ψηφιακής Πύλης της Δημόσιας Διοίκησης (gov.gr-ΕΨΠ). </w:t>
      </w:r>
    </w:p>
    <w:p w14:paraId="593CFC0B" w14:textId="77777777" w:rsidR="00761998" w:rsidRPr="00761998" w:rsidRDefault="00761998" w:rsidP="00761998">
      <w:pPr>
        <w:rPr>
          <w:rFonts w:eastAsia="SimSun"/>
          <w:lang w:val="el-GR"/>
        </w:rPr>
      </w:pPr>
      <w:r w:rsidRPr="00761998">
        <w:rPr>
          <w:rFonts w:eastAsia="SimSun"/>
          <w:lang w:val="el-GR"/>
        </w:rPr>
        <w:t xml:space="preserve">Απαραίτητη προϋπόθεση για να λάβει ο δικαιούχος την οικονομική ενίσχυση είναι να υποβάλλει αίτηση στην </w:t>
      </w:r>
      <w:r w:rsidRPr="00761998">
        <w:rPr>
          <w:rFonts w:eastAsia="SimSun"/>
          <w:b/>
          <w:lang w:val="el-GR"/>
        </w:rPr>
        <w:t>Η.Π.Π.</w:t>
      </w:r>
      <w:r w:rsidRPr="00761998">
        <w:rPr>
          <w:rFonts w:eastAsia="SimSun"/>
          <w:bCs/>
          <w:lang w:val="el-GR"/>
        </w:rPr>
        <w:t>,</w:t>
      </w:r>
      <w:r w:rsidRPr="00761998">
        <w:rPr>
          <w:rFonts w:eastAsia="SimSun"/>
          <w:b/>
          <w:lang w:val="el-GR"/>
        </w:rPr>
        <w:t xml:space="preserve"> </w:t>
      </w:r>
      <w:r w:rsidRPr="00761998">
        <w:rPr>
          <w:rFonts w:eastAsia="SimSun"/>
          <w:bCs/>
          <w:lang w:val="el-GR"/>
        </w:rPr>
        <w:t xml:space="preserve">η οποία πρέπει να εγκριθεί. Για το σκοπό αυτό, ο δικαιούχος πρέπει να </w:t>
      </w:r>
      <w:r w:rsidRPr="00761998">
        <w:rPr>
          <w:rFonts w:eastAsia="SimSun"/>
          <w:lang w:val="el-GR"/>
        </w:rPr>
        <w:t>διαθέτει Αριθμό Φορολογικού Μητρώου και προσωπικούς κωδικούς – διαπιστευτήρια της Γενικής Γραμματείας Πληροφοριακών Συστημάτων Δημόσιας Διοίκησης (Γ.Γ.Π.Σ.Δ.Δ.) του Υπουργείου Ψηφιακής Διακυβέρνησης (</w:t>
      </w:r>
      <w:proofErr w:type="spellStart"/>
      <w:r w:rsidRPr="00761998">
        <w:rPr>
          <w:rFonts w:eastAsia="SimSun"/>
        </w:rPr>
        <w:t>taxisnet</w:t>
      </w:r>
      <w:proofErr w:type="spellEnd"/>
      <w:r w:rsidRPr="00761998">
        <w:rPr>
          <w:rFonts w:eastAsia="SimSun"/>
          <w:lang w:val="el-GR"/>
        </w:rPr>
        <w:t>).  Δικαιούχοι που δεν έχουν τη δυνατότητα να υποβάλλουν αίτηση μέσω της Η.Π.Π., μπορούν να την υποβάλλουν μέσω Κ.Ε.Π..</w:t>
      </w:r>
    </w:p>
    <w:p w14:paraId="139E09BD" w14:textId="77777777" w:rsidR="00761998" w:rsidRPr="00761998" w:rsidRDefault="00761998" w:rsidP="00761998">
      <w:pPr>
        <w:rPr>
          <w:rFonts w:eastAsia="SimSun"/>
          <w:lang w:val="el-GR"/>
        </w:rPr>
      </w:pPr>
      <w:r w:rsidRPr="00761998">
        <w:rPr>
          <w:rFonts w:eastAsia="SimSun"/>
          <w:lang w:val="el-GR"/>
        </w:rPr>
        <w:t xml:space="preserve">Ο δικαιούχος εισέρχεται στην Η.Π.Π. και αφού </w:t>
      </w:r>
      <w:proofErr w:type="spellStart"/>
      <w:r w:rsidRPr="00761998">
        <w:rPr>
          <w:rFonts w:eastAsia="SimSun"/>
          <w:lang w:val="el-GR"/>
        </w:rPr>
        <w:t>αυθεντικοποιηθεί</w:t>
      </w:r>
      <w:proofErr w:type="spellEnd"/>
      <w:r w:rsidRPr="00761998">
        <w:rPr>
          <w:rFonts w:eastAsia="SimSun"/>
          <w:lang w:val="el-GR"/>
        </w:rPr>
        <w:t xml:space="preserve"> με τους προσωπικούς κωδικούς του - διαπιστευτήρια της Γενικής Γραμματείας Πληροφοριακών Συστημάτων Δημόσιας Διοίκησης (Γ.Γ.Π.Σ.Δ.Δ.) του Υπουργείου Ψηφιακής Διακυβέρνησης (</w:t>
      </w:r>
      <w:proofErr w:type="spellStart"/>
      <w:r w:rsidRPr="00761998">
        <w:rPr>
          <w:rFonts w:eastAsia="SimSun"/>
          <w:lang w:val="el-GR"/>
        </w:rPr>
        <w:t>taxisnet</w:t>
      </w:r>
      <w:proofErr w:type="spellEnd"/>
      <w:r w:rsidRPr="00761998">
        <w:rPr>
          <w:rFonts w:eastAsia="SimSun"/>
          <w:lang w:val="el-GR"/>
        </w:rPr>
        <w:t xml:space="preserve">), σύμφωνα με το άρθρο 24 του ν. 4727/2020 (Α’ 184), δηλώνει τον Αριθμό Μητρώου Κοινωνικής Ασφάλισης (Α.Μ.Κ.Α.) ή τον Προσωρινό Αριθμό Ασφάλισης και Υγειονομικής Περίθαλψης Αλλοδαπού (ΠΑ.Α.Υ.Π.Α.) του ωφελούμενου, το πιστωτικό ίδρυμα ή τον χρηματοπιστωτικό οργανισμό που επιλέγει για την έκδοση της ψηφιακής χρεωστικής κάρτας, καθώς και κάθε άλλη αναγκαία πληροφορία ή στοιχείο απαιτείται (α) για την ταυτοποίηση ωφελούμενου και δικαιούχου, (β) την επιβεβαίωση της </w:t>
      </w:r>
      <w:proofErr w:type="spellStart"/>
      <w:r w:rsidRPr="00761998">
        <w:rPr>
          <w:rFonts w:eastAsia="SimSun"/>
          <w:lang w:val="el-GR"/>
        </w:rPr>
        <w:t>επιλεξιμότητας</w:t>
      </w:r>
      <w:proofErr w:type="spellEnd"/>
      <w:r w:rsidRPr="00761998">
        <w:rPr>
          <w:rFonts w:eastAsia="SimSun"/>
          <w:lang w:val="el-GR"/>
        </w:rPr>
        <w:t xml:space="preserve"> της αίτησης και (γ) τη μετέπειτα επικοινωνία και διαχείριση της διαδικασίας έγκρισης και έκδοσης της ψηφιακής κάρτας. Όπου είναι δυνατό, τα στοιχεία αυτά αντλούνται και διασταυρώνονται αυτόματα μέσω της </w:t>
      </w:r>
      <w:proofErr w:type="spellStart"/>
      <w:r w:rsidRPr="00761998">
        <w:rPr>
          <w:rFonts w:eastAsia="SimSun"/>
          <w:lang w:val="el-GR"/>
        </w:rPr>
        <w:t>διαλειτουργικότητας</w:t>
      </w:r>
      <w:proofErr w:type="spellEnd"/>
      <w:r w:rsidRPr="00761998">
        <w:rPr>
          <w:rFonts w:eastAsia="SimSun"/>
          <w:lang w:val="el-GR"/>
        </w:rPr>
        <w:t xml:space="preserve"> που περιγράφεται στην ακόλουθη παράγραφο. Όπου δεν είναι δυνατή η αυτόματη επιβεβαίωση των κριτηρίων </w:t>
      </w:r>
      <w:proofErr w:type="spellStart"/>
      <w:r w:rsidRPr="00761998">
        <w:rPr>
          <w:rFonts w:eastAsia="SimSun"/>
          <w:lang w:val="el-GR"/>
        </w:rPr>
        <w:t>επιλεξιμότητας</w:t>
      </w:r>
      <w:proofErr w:type="spellEnd"/>
      <w:r w:rsidRPr="00761998">
        <w:rPr>
          <w:rFonts w:eastAsia="SimSun"/>
          <w:lang w:val="el-GR"/>
        </w:rPr>
        <w:t xml:space="preserve"> μέσω ηλεκτρονικών διασταυρώσεων, δύναται να ζητηθεί κατά περίπτωση η επισύναψη/προσκόμιση των αναγκαίων δικαιολογητικών  εγγράφων ή/και συμπλήρωση των αρχικών δηλώσεων από την πλευρά του αιτούντος.</w:t>
      </w:r>
    </w:p>
    <w:p w14:paraId="30E86609" w14:textId="77777777" w:rsidR="00761998" w:rsidRPr="00761998" w:rsidRDefault="00761998" w:rsidP="00761998">
      <w:pPr>
        <w:rPr>
          <w:rFonts w:eastAsia="SimSun"/>
          <w:lang w:val="el-GR"/>
        </w:rPr>
      </w:pPr>
      <w:r w:rsidRPr="00761998">
        <w:rPr>
          <w:rFonts w:eastAsia="SimSun"/>
          <w:lang w:val="el-GR"/>
        </w:rPr>
        <w:t xml:space="preserve">Μετά την ολοκλήρωση της υποβολής της αίτησης του φυσικού προσώπου και εφόσον επαληθευθεί η ιδιότητά τόσο του ωφελούμενου τέκνου όσο και του δικαιούχου της ενίσχυσης, η </w:t>
      </w:r>
      <w:proofErr w:type="spellStart"/>
      <w:r w:rsidRPr="00761998">
        <w:rPr>
          <w:rFonts w:eastAsia="SimSun"/>
          <w:lang w:val="el-GR"/>
        </w:rPr>
        <w:t>Κ.τ.Π</w:t>
      </w:r>
      <w:proofErr w:type="spellEnd"/>
      <w:r w:rsidRPr="00761998">
        <w:rPr>
          <w:rFonts w:eastAsia="SimSun"/>
          <w:lang w:val="el-GR"/>
        </w:rPr>
        <w:t xml:space="preserve">. Μ.Α.Ε. διαβιβάζει εγκριτική απόφαση στο πιστωτικό ίδρυμα ή τον χρηματοπιστωτικό οργανισμό, τηρουμένων των κατάλληλων τεχνικών και οργανωτικών μέτρων, το όνομα, το επώνυμο, τη διεύθυνση ηλεκτρονικού ταχυδρομείου και τον αριθμό κινητού τηλεφώνου του αιτούντος, για τον σκοπό της έκδοσης της ψηφιακής χρεωστικής κάρτας και της πίστωσης του ποσού της οικονομικής ενίσχυσης, και </w:t>
      </w:r>
      <w:proofErr w:type="spellStart"/>
      <w:r w:rsidRPr="00761998">
        <w:rPr>
          <w:rFonts w:eastAsia="SimSun"/>
          <w:lang w:val="el-GR"/>
        </w:rPr>
        <w:t>εμβάζει</w:t>
      </w:r>
      <w:proofErr w:type="spellEnd"/>
      <w:r w:rsidRPr="00761998">
        <w:rPr>
          <w:rFonts w:eastAsia="SimSun"/>
          <w:lang w:val="el-GR"/>
        </w:rPr>
        <w:t xml:space="preserve"> αμελλητί στο πιστωτικό ίδρυμα ή τον χρηματοπιστωτικό οργανισμό το χρηματικό ποσό που αντιστοιχεί στον δικαιούχο.</w:t>
      </w:r>
    </w:p>
    <w:p w14:paraId="5E9F40F5" w14:textId="77777777" w:rsidR="00761998" w:rsidRPr="00761998" w:rsidRDefault="00761998" w:rsidP="00761998">
      <w:pPr>
        <w:rPr>
          <w:rFonts w:eastAsia="SimSun"/>
          <w:lang w:val="el-GR"/>
        </w:rPr>
      </w:pPr>
      <w:r w:rsidRPr="00761998">
        <w:rPr>
          <w:rFonts w:eastAsia="SimSun"/>
          <w:lang w:val="el-GR"/>
        </w:rPr>
        <w:t>Ακολούθως, το πιστωτικό ίδρυμα ή ο χρηματοπιστωτικός οργανισμός ενημερώνει τον αιτούντα για τη διαδικασία που πρέπει να ακολουθήσει για την ενεργοποίηση της κάρτας και την πίστωση του χρηματικού ποσού, αποστέλλοντας: α) γραπτό μήνυμα (</w:t>
      </w:r>
      <w:proofErr w:type="spellStart"/>
      <w:r w:rsidRPr="00761998">
        <w:rPr>
          <w:rFonts w:eastAsia="SimSun"/>
        </w:rPr>
        <w:t>sms</w:t>
      </w:r>
      <w:proofErr w:type="spellEnd"/>
      <w:r w:rsidRPr="00761998">
        <w:rPr>
          <w:rFonts w:eastAsia="SimSun"/>
          <w:lang w:val="el-GR"/>
        </w:rPr>
        <w:t>) στον αριθμό κινητού τηλεφώνου που έχει δηλώσει ο αιτών στην ειδική εφαρμογή, με ενσωματωμένες οδηγίες και β) μήνυμα ηλεκτρονικού ταχυδρομείου (</w:t>
      </w:r>
      <w:r w:rsidRPr="00761998">
        <w:rPr>
          <w:rFonts w:eastAsia="SimSun"/>
        </w:rPr>
        <w:t>e</w:t>
      </w:r>
      <w:r w:rsidRPr="00761998">
        <w:rPr>
          <w:rFonts w:eastAsia="SimSun"/>
          <w:lang w:val="el-GR"/>
        </w:rPr>
        <w:t>-</w:t>
      </w:r>
      <w:r w:rsidRPr="00761998">
        <w:rPr>
          <w:rFonts w:eastAsia="SimSun"/>
        </w:rPr>
        <w:t>mail</w:t>
      </w:r>
      <w:r w:rsidRPr="00761998">
        <w:rPr>
          <w:rFonts w:eastAsia="SimSun"/>
          <w:lang w:val="el-GR"/>
        </w:rPr>
        <w:t>) στην ηλεκτρονική διεύθυνση που έχει δηλώσει ο αιτών στην ειδική εφαρμογή με ενσωματωμένο σύνδεσμο για την ενεργοποίηση της ψηφιακής χρεωστικής κάρτας. Μετά την είσοδο στον ανωτέρω σύνδεσμο, ο αιτών δημιουργεί προσωπικό κωδικό πρόσβασης (</w:t>
      </w:r>
      <w:r w:rsidRPr="00761998">
        <w:rPr>
          <w:rFonts w:eastAsia="SimSun"/>
        </w:rPr>
        <w:t>password</w:t>
      </w:r>
      <w:r w:rsidRPr="00761998">
        <w:rPr>
          <w:rFonts w:eastAsia="SimSun"/>
          <w:lang w:val="el-GR"/>
        </w:rPr>
        <w:t>) και λαμβάνει κωδικό επιβεβαίωσης, με νέο γραπτό μήνυμα (</w:t>
      </w:r>
      <w:proofErr w:type="spellStart"/>
      <w:r w:rsidRPr="00761998">
        <w:rPr>
          <w:rFonts w:eastAsia="SimSun"/>
        </w:rPr>
        <w:t>sms</w:t>
      </w:r>
      <w:proofErr w:type="spellEnd"/>
      <w:r w:rsidRPr="00761998">
        <w:rPr>
          <w:rFonts w:eastAsia="SimSun"/>
          <w:lang w:val="el-GR"/>
        </w:rPr>
        <w:t xml:space="preserve">), προκειμένου να ενεργοποιήσει την ψηφιακή χρεωστική κάρτα του δικαιούχου. Η ψηφιακή χρεωστική κάρτα αποθηκεύεται στο ψηφιακό πορτοφόλι του κινητού του αιτούντος και μπορεί να χρησιμοποιηθεί στα </w:t>
      </w:r>
      <w:r w:rsidRPr="00761998">
        <w:rPr>
          <w:rFonts w:eastAsia="SimSun"/>
        </w:rPr>
        <w:t>POS</w:t>
      </w:r>
      <w:r w:rsidRPr="00761998">
        <w:rPr>
          <w:rFonts w:eastAsia="SimSun"/>
          <w:lang w:val="el-GR"/>
        </w:rPr>
        <w:t xml:space="preserve"> όλων των οδοντιατρείων.</w:t>
      </w:r>
    </w:p>
    <w:bookmarkEnd w:id="435"/>
    <w:p w14:paraId="5CFCD26E" w14:textId="77777777" w:rsidR="00BD0298" w:rsidRPr="00BD0298" w:rsidRDefault="00BD0298" w:rsidP="00370D99">
      <w:pPr>
        <w:rPr>
          <w:lang w:val="el-GR"/>
        </w:rPr>
      </w:pPr>
    </w:p>
    <w:p w14:paraId="6A219BC0" w14:textId="5F300B07" w:rsidR="00BD0298" w:rsidRPr="00EF2204" w:rsidRDefault="00BD0298">
      <w:pPr>
        <w:pStyle w:val="4"/>
        <w:numPr>
          <w:ilvl w:val="1"/>
          <w:numId w:val="22"/>
        </w:numPr>
        <w:ind w:hanging="306"/>
        <w:rPr>
          <w:rFonts w:cs="Tahoma"/>
          <w:szCs w:val="22"/>
          <w:lang w:val="el-GR"/>
        </w:rPr>
      </w:pPr>
      <w:bookmarkStart w:id="436" w:name="_Toc97194339"/>
      <w:bookmarkStart w:id="437" w:name="_Ref97199271"/>
      <w:bookmarkStart w:id="438" w:name="_Ref122694847"/>
      <w:bookmarkStart w:id="439" w:name="_Ref122695017"/>
      <w:bookmarkStart w:id="440" w:name="_Toc131687299"/>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36"/>
      <w:bookmarkEnd w:id="437"/>
      <w:bookmarkEnd w:id="438"/>
      <w:bookmarkEnd w:id="439"/>
      <w:bookmarkEnd w:id="440"/>
      <w:r w:rsidR="00B256BC">
        <w:rPr>
          <w:rFonts w:cs="Tahoma"/>
          <w:szCs w:val="22"/>
          <w:lang w:val="el-GR"/>
        </w:rPr>
        <w:t xml:space="preserve"> </w:t>
      </w:r>
    </w:p>
    <w:p w14:paraId="01641156" w14:textId="564C43F3" w:rsidR="00244E0C" w:rsidRPr="00244E0C" w:rsidRDefault="00244E0C" w:rsidP="00244E0C">
      <w:pPr>
        <w:rPr>
          <w:rFonts w:eastAsia="Calibri"/>
          <w:lang w:val="el-GR"/>
        </w:rPr>
      </w:pPr>
      <w:r w:rsidRPr="00244E0C">
        <w:rPr>
          <w:rFonts w:eastAsia="Calibri"/>
          <w:lang w:val="el-GR"/>
        </w:rPr>
        <w:t xml:space="preserve">Αντικείμενο </w:t>
      </w:r>
      <w:bookmarkStart w:id="441" w:name="_Hlk129771023"/>
      <w:r w:rsidR="00651392">
        <w:rPr>
          <w:rFonts w:eastAsia="Calibri"/>
          <w:lang w:val="el-GR"/>
        </w:rPr>
        <w:t>της σύμβασης</w:t>
      </w:r>
      <w:r w:rsidRPr="00244E0C">
        <w:rPr>
          <w:rFonts w:eastAsia="Calibri"/>
          <w:lang w:val="el-GR"/>
        </w:rPr>
        <w:t xml:space="preserve"> </w:t>
      </w:r>
      <w:bookmarkEnd w:id="441"/>
      <w:r w:rsidRPr="00244E0C">
        <w:rPr>
          <w:rFonts w:eastAsia="Calibri"/>
          <w:lang w:val="el-GR"/>
        </w:rPr>
        <w:t xml:space="preserve">είναι η Δημιουργία μιας ψηφιακής πλατφόρμας αυτοματοποιημένων </w:t>
      </w:r>
      <w:proofErr w:type="spellStart"/>
      <w:r w:rsidRPr="00244E0C">
        <w:rPr>
          <w:rFonts w:eastAsia="Calibri"/>
          <w:lang w:val="el-GR"/>
        </w:rPr>
        <w:t>ερωτοαπαντήσεων</w:t>
      </w:r>
      <w:proofErr w:type="spellEnd"/>
      <w:r w:rsidRPr="00244E0C">
        <w:rPr>
          <w:rFonts w:eastAsia="Calibri"/>
          <w:lang w:val="el-GR"/>
        </w:rPr>
        <w:t xml:space="preserve"> για την υποβοήθηση της επικοινωνίας των πολίτων για τις ανάγκες της δράσης «</w:t>
      </w:r>
      <w:r w:rsidR="00524F33">
        <w:rPr>
          <w:rFonts w:eastAsia="SimSun"/>
          <w:lang w:val="el-GR"/>
        </w:rPr>
        <w:t>Ο</w:t>
      </w:r>
      <w:r w:rsidR="00524F33" w:rsidRPr="009C260B">
        <w:rPr>
          <w:rFonts w:eastAsia="SimSun"/>
          <w:lang w:val="el-GR"/>
        </w:rPr>
        <w:t xml:space="preserve">ικονομική </w:t>
      </w:r>
      <w:r w:rsidR="0002590D" w:rsidRPr="009C260B">
        <w:rPr>
          <w:rFonts w:eastAsia="SimSun"/>
          <w:lang w:val="el-GR"/>
        </w:rPr>
        <w:t>ενίσχυση για τη διενέργεια πράξεων προληπτικής οδοντιατρικής φροντίδας σε παιδιά ηλικίας έξι έως δώδεκα (6-12) ετών</w:t>
      </w:r>
      <w:r w:rsidR="00524F33">
        <w:rPr>
          <w:rFonts w:eastAsia="SimSun"/>
          <w:lang w:val="el-GR"/>
        </w:rPr>
        <w:t>,</w:t>
      </w:r>
      <w:r w:rsidRPr="00244E0C">
        <w:rPr>
          <w:rFonts w:eastAsia="Calibri"/>
          <w:lang w:val="el-GR"/>
        </w:rPr>
        <w:t>»</w:t>
      </w:r>
      <w:r w:rsidR="00524F33" w:rsidRPr="00300DF4">
        <w:rPr>
          <w:lang w:val="el-GR"/>
        </w:rPr>
        <w:t xml:space="preserve"> </w:t>
      </w:r>
      <w:r w:rsidR="00524F33" w:rsidRPr="00524F33">
        <w:rPr>
          <w:rFonts w:eastAsia="Calibri"/>
          <w:lang w:val="el-GR"/>
        </w:rPr>
        <w:t>στο πλαίσιο του έργου «Υλοποίηση Εθνικού Προγράμματος Πρόληψης της Δημόσιας Υγείας «Σπύρος Δοξιάδης»» (κωδικός Δράσης 16783), του Ταμείου Ανάκαμψης και Ανθεκτικότητας Ελλάδα 2.0, που χρηματοδοτείται σύμφωνα με το «Εθνικό Σχέδιο Ανάκαμψης και ανθεκτικότητας Ελλάδα 2.0.».</w:t>
      </w:r>
      <w:r w:rsidRPr="00244E0C">
        <w:rPr>
          <w:rFonts w:eastAsia="Calibri"/>
          <w:lang w:val="el-GR"/>
        </w:rPr>
        <w:t xml:space="preserve"> Συγκεκριμένα, ο ανάδοχος θα δημιουργήσει ένα λογισμικό σύστημα αυτοματοποιημένων </w:t>
      </w:r>
      <w:proofErr w:type="spellStart"/>
      <w:r w:rsidRPr="00244E0C">
        <w:rPr>
          <w:rFonts w:eastAsia="Calibri"/>
          <w:lang w:val="el-GR"/>
        </w:rPr>
        <w:t>ερωτοαπαντήσεων</w:t>
      </w:r>
      <w:proofErr w:type="spellEnd"/>
      <w:r w:rsidRPr="00244E0C">
        <w:rPr>
          <w:rFonts w:eastAsia="Calibri"/>
          <w:lang w:val="el-GR"/>
        </w:rPr>
        <w:t xml:space="preserve"> (</w:t>
      </w:r>
      <w:r w:rsidRPr="00244E0C">
        <w:rPr>
          <w:rFonts w:eastAsia="Calibri"/>
          <w:b/>
          <w:bCs/>
          <w:lang w:val="el-GR"/>
        </w:rPr>
        <w:t>απεριόριστος ο αριθμός και σύμφωνα πάντα με τις ανάγκες και τις υποδείξεις της Αναθέτουσας Αρχής</w:t>
      </w:r>
      <w:r w:rsidRPr="00244E0C">
        <w:rPr>
          <w:rFonts w:eastAsia="Calibri"/>
          <w:lang w:val="el-GR"/>
        </w:rPr>
        <w:t>) το οποίο θα αποτελεί ένα πρόγραμμα ψηφιακού διαλόγου, θα βασίζεται σε στατιστικά μοντέλα Μηχανικής εκμάθησης, θα υποστηρίξει σύγχρονους αλγόριθμους Μηχανικής Εκμάθησης (</w:t>
      </w:r>
      <w:r w:rsidRPr="00244E0C">
        <w:rPr>
          <w:rFonts w:eastAsia="Calibri"/>
        </w:rPr>
        <w:t>Machine</w:t>
      </w:r>
      <w:r w:rsidRPr="00244E0C">
        <w:rPr>
          <w:rFonts w:eastAsia="Calibri"/>
          <w:lang w:val="el-GR"/>
        </w:rPr>
        <w:t xml:space="preserve"> </w:t>
      </w:r>
      <w:r w:rsidRPr="00244E0C">
        <w:rPr>
          <w:rFonts w:eastAsia="Calibri"/>
        </w:rPr>
        <w:t>Learning</w:t>
      </w:r>
      <w:r w:rsidRPr="00244E0C">
        <w:rPr>
          <w:rFonts w:eastAsia="Calibri"/>
          <w:lang w:val="el-GR"/>
        </w:rPr>
        <w:t>) καθώς και επεξεργασίας γραπτής φυσικής γλώσσας (</w:t>
      </w:r>
      <w:r w:rsidRPr="00244E0C">
        <w:rPr>
          <w:rFonts w:eastAsia="Calibri"/>
        </w:rPr>
        <w:t>Natural</w:t>
      </w:r>
      <w:r w:rsidRPr="00244E0C">
        <w:rPr>
          <w:rFonts w:eastAsia="Calibri"/>
          <w:lang w:val="el-GR"/>
        </w:rPr>
        <w:t xml:space="preserve"> </w:t>
      </w:r>
      <w:r w:rsidRPr="00244E0C">
        <w:rPr>
          <w:rFonts w:eastAsia="Calibri"/>
        </w:rPr>
        <w:t>Language</w:t>
      </w:r>
      <w:r w:rsidRPr="00244E0C">
        <w:rPr>
          <w:rFonts w:eastAsia="Calibri"/>
          <w:lang w:val="el-GR"/>
        </w:rPr>
        <w:t xml:space="preserve"> </w:t>
      </w:r>
      <w:r w:rsidRPr="00244E0C">
        <w:rPr>
          <w:rFonts w:eastAsia="Calibri"/>
        </w:rPr>
        <w:t>Processing</w:t>
      </w:r>
      <w:r w:rsidRPr="00244E0C">
        <w:rPr>
          <w:rFonts w:eastAsia="Calibri"/>
          <w:lang w:val="el-GR"/>
        </w:rPr>
        <w:t>). Επιπρόσθετα, μέσω κατάλληλου διαχειριστικού περιβάλλοντος, ο διαχειριστής μέσω γραφικού περιβάλλοντος θα μπορεί να εξάγει στατιστικά χρήσης του ψηφιακού βοηθού (</w:t>
      </w:r>
      <w:proofErr w:type="spellStart"/>
      <w:r w:rsidRPr="00244E0C">
        <w:rPr>
          <w:rFonts w:eastAsia="Calibri"/>
        </w:rPr>
        <w:t>chatbo</w:t>
      </w:r>
      <w:proofErr w:type="spellEnd"/>
      <w:r w:rsidRPr="00244E0C">
        <w:rPr>
          <w:rFonts w:eastAsia="Calibri"/>
          <w:lang w:val="en-US"/>
        </w:rPr>
        <w:t>t</w:t>
      </w:r>
      <w:r w:rsidRPr="00244E0C">
        <w:rPr>
          <w:rFonts w:eastAsia="Calibri"/>
          <w:lang w:val="el-GR"/>
        </w:rPr>
        <w:t>).</w:t>
      </w:r>
    </w:p>
    <w:p w14:paraId="76F9B999" w14:textId="77777777" w:rsidR="00244E0C" w:rsidRPr="00244E0C" w:rsidRDefault="00244E0C" w:rsidP="00244E0C">
      <w:pPr>
        <w:rPr>
          <w:rFonts w:eastAsia="Calibri"/>
          <w:lang w:val="el-GR"/>
        </w:rPr>
      </w:pPr>
      <w:r w:rsidRPr="00244E0C">
        <w:rPr>
          <w:rFonts w:eastAsia="Calibri"/>
          <w:lang w:val="el-GR"/>
        </w:rPr>
        <w:t xml:space="preserve">Τα </w:t>
      </w:r>
      <w:r w:rsidRPr="00244E0C">
        <w:rPr>
          <w:rFonts w:eastAsia="Calibri"/>
        </w:rPr>
        <w:t>chatbots</w:t>
      </w:r>
      <w:r w:rsidRPr="00244E0C">
        <w:rPr>
          <w:rFonts w:eastAsia="Calibri"/>
          <w:lang w:val="el-GR"/>
        </w:rPr>
        <w:t xml:space="preserve"> έρχονται να δημιουργήσουν ακόμα ένα κανάλι επικοινωνίας μεταξύ των πολιτών και των Φορέων, επιπρόσθετο σε υφιστάμενα παραδοσιακά κανάλια, όπως είναι το τηλεφωνικό κέντρο, αυτοματοποιημένες φωνητικές πύλες, ιστοσελίδες, </w:t>
      </w:r>
      <w:r w:rsidRPr="00244E0C">
        <w:rPr>
          <w:rFonts w:eastAsia="Calibri"/>
        </w:rPr>
        <w:t>ticketing</w:t>
      </w:r>
      <w:r w:rsidRPr="00244E0C">
        <w:rPr>
          <w:rFonts w:eastAsia="Calibri"/>
          <w:lang w:val="el-GR"/>
        </w:rPr>
        <w:t xml:space="preserve"> συστήματα κλπ. Βασικό τους πλεονέκτημα είναι ότι μπορούν να είναι αρκετά έξυπνα, προσομοιάζουν συνομιλία με άνθρωπο, είναι ήδη “εγκαταστημένα” στα κινητά των χρηστών καθώς τρέχουν πάνω από υφιστάμενα λογισμικά γραπτής επικοινωνίας, όπως είναι ο </w:t>
      </w:r>
      <w:proofErr w:type="spellStart"/>
      <w:r w:rsidRPr="00244E0C">
        <w:rPr>
          <w:rFonts w:eastAsia="Calibri"/>
        </w:rPr>
        <w:t>facebook</w:t>
      </w:r>
      <w:proofErr w:type="spellEnd"/>
      <w:r w:rsidRPr="00244E0C">
        <w:rPr>
          <w:rFonts w:eastAsia="Calibri"/>
          <w:lang w:val="el-GR"/>
        </w:rPr>
        <w:t xml:space="preserve"> </w:t>
      </w:r>
      <w:r w:rsidRPr="00244E0C">
        <w:rPr>
          <w:rFonts w:eastAsia="Calibri"/>
        </w:rPr>
        <w:t>messenger</w:t>
      </w:r>
      <w:r w:rsidRPr="00244E0C">
        <w:rPr>
          <w:rFonts w:eastAsia="Calibri"/>
          <w:lang w:val="el-GR"/>
        </w:rPr>
        <w:t xml:space="preserve">, μπορούν να θυμούνται δεδομένα, επιλογές και προτιμήσεις και θα μπορούν στο μέλλον να εκτελούν </w:t>
      </w:r>
      <w:proofErr w:type="spellStart"/>
      <w:r w:rsidRPr="00244E0C">
        <w:rPr>
          <w:rFonts w:eastAsia="Calibri"/>
          <w:lang w:val="el-GR"/>
        </w:rPr>
        <w:t>εγχρήματες</w:t>
      </w:r>
      <w:proofErr w:type="spellEnd"/>
      <w:r w:rsidRPr="00244E0C">
        <w:rPr>
          <w:rFonts w:eastAsia="Calibri"/>
          <w:lang w:val="el-GR"/>
        </w:rPr>
        <w:t xml:space="preserve"> συναλλαγές. Όλα αυτά από ένα ενιαίο περιβάλλον σε φυσική γλώσσα, το οποίο μάλιστα ήδη υπάρχει στα κινητά των χρηστών. Τα </w:t>
      </w:r>
      <w:r w:rsidRPr="00244E0C">
        <w:rPr>
          <w:rFonts w:eastAsia="Calibri"/>
        </w:rPr>
        <w:t>chatbots</w:t>
      </w:r>
      <w:r w:rsidRPr="00244E0C">
        <w:rPr>
          <w:rFonts w:eastAsia="Calibri"/>
          <w:lang w:val="el-GR"/>
        </w:rPr>
        <w:t xml:space="preserve"> μπορούν να λειτουργούν ως εναλλακτικό μέσο εξυπηρέτησης για τους πολίτες και τους εν γένει συναλλασσόμενους με έναν Οργανισμό.</w:t>
      </w:r>
    </w:p>
    <w:p w14:paraId="65522CF9" w14:textId="77777777" w:rsidR="00244E0C" w:rsidRPr="00244E0C" w:rsidRDefault="00244E0C" w:rsidP="00244E0C">
      <w:pPr>
        <w:rPr>
          <w:rFonts w:eastAsia="Calibri"/>
          <w:b/>
          <w:bCs/>
          <w:lang w:val="el-GR"/>
        </w:rPr>
      </w:pPr>
      <w:r w:rsidRPr="00244E0C">
        <w:rPr>
          <w:rFonts w:eastAsia="Calibri"/>
          <w:b/>
          <w:bCs/>
          <w:lang w:val="el-GR"/>
        </w:rPr>
        <w:t>Τεχνικές Προδιαγραφές</w:t>
      </w:r>
    </w:p>
    <w:p w14:paraId="1C9444B8" w14:textId="77777777" w:rsidR="00244E0C" w:rsidRPr="00244E0C" w:rsidRDefault="00244E0C" w:rsidP="00244E0C">
      <w:pPr>
        <w:rPr>
          <w:rFonts w:eastAsia="Calibri"/>
          <w:b/>
          <w:bCs/>
          <w:lang w:val="el-GR"/>
        </w:rPr>
      </w:pPr>
      <w:r w:rsidRPr="00244E0C">
        <w:rPr>
          <w:rFonts w:eastAsia="Calibri"/>
          <w:b/>
          <w:bCs/>
          <w:lang w:val="el-GR"/>
        </w:rPr>
        <w:t>Α. Γενικές Απαιτήσεις</w:t>
      </w:r>
    </w:p>
    <w:p w14:paraId="7F1D0EC5" w14:textId="77777777" w:rsidR="00244E0C" w:rsidRPr="00244E0C" w:rsidRDefault="00244E0C" w:rsidP="00244E0C">
      <w:pPr>
        <w:rPr>
          <w:rFonts w:eastAsia="Calibri"/>
          <w:lang w:val="el-GR"/>
        </w:rPr>
      </w:pPr>
      <w:r w:rsidRPr="00244E0C">
        <w:rPr>
          <w:rFonts w:eastAsia="Calibri"/>
          <w:lang w:val="el-GR"/>
        </w:rPr>
        <w:t>1. Το σύστημα θα καταλαβαίνει τη φυσική γλώσσα σε ελεύθερη γραπτή μορφή χρησιμοποιώντας στατιστικές μεθόδους και τεχνικές επεξεργασίας φυσικής γλώσσας (</w:t>
      </w:r>
      <w:r w:rsidRPr="00244E0C">
        <w:rPr>
          <w:rFonts w:eastAsia="Calibri"/>
          <w:lang w:val="en-US"/>
        </w:rPr>
        <w:t>Natural</w:t>
      </w:r>
      <w:r w:rsidRPr="00244E0C">
        <w:rPr>
          <w:rFonts w:eastAsia="Calibri"/>
          <w:lang w:val="el-GR"/>
        </w:rPr>
        <w:t xml:space="preserve"> </w:t>
      </w:r>
      <w:r w:rsidRPr="00244E0C">
        <w:rPr>
          <w:rFonts w:eastAsia="Calibri"/>
          <w:lang w:val="en-US"/>
        </w:rPr>
        <w:t>Language</w:t>
      </w:r>
      <w:r w:rsidRPr="00244E0C">
        <w:rPr>
          <w:rFonts w:eastAsia="Calibri"/>
          <w:lang w:val="el-GR"/>
        </w:rPr>
        <w:t xml:space="preserve"> </w:t>
      </w:r>
      <w:r w:rsidRPr="00244E0C">
        <w:rPr>
          <w:rFonts w:eastAsia="Calibri"/>
          <w:lang w:val="en-US"/>
        </w:rPr>
        <w:t>Processing</w:t>
      </w:r>
      <w:r w:rsidRPr="00244E0C">
        <w:rPr>
          <w:rFonts w:eastAsia="Calibri"/>
          <w:lang w:val="el-GR"/>
        </w:rPr>
        <w:t>-</w:t>
      </w:r>
      <w:r w:rsidRPr="00244E0C">
        <w:rPr>
          <w:rFonts w:eastAsia="Calibri"/>
          <w:lang w:val="en-US"/>
        </w:rPr>
        <w:t>NLP</w:t>
      </w:r>
      <w:r w:rsidRPr="00244E0C">
        <w:rPr>
          <w:rFonts w:eastAsia="Calibri"/>
          <w:lang w:val="el-GR"/>
        </w:rPr>
        <w:t>).</w:t>
      </w:r>
    </w:p>
    <w:p w14:paraId="18CCAA28" w14:textId="77777777" w:rsidR="00244E0C" w:rsidRPr="00244E0C" w:rsidRDefault="00244E0C" w:rsidP="00244E0C">
      <w:pPr>
        <w:rPr>
          <w:rFonts w:eastAsia="Calibri"/>
          <w:lang w:val="el-GR"/>
        </w:rPr>
      </w:pPr>
      <w:r w:rsidRPr="00244E0C">
        <w:rPr>
          <w:rFonts w:eastAsia="Calibri"/>
          <w:lang w:val="el-GR"/>
        </w:rPr>
        <w:t xml:space="preserve">2. Το σύστημα θα χρησιμοποιεί </w:t>
      </w:r>
      <w:r w:rsidRPr="00244E0C">
        <w:rPr>
          <w:rFonts w:eastAsia="Calibri"/>
          <w:lang w:val="en-US"/>
        </w:rPr>
        <w:t>state</w:t>
      </w:r>
      <w:r w:rsidRPr="00244E0C">
        <w:rPr>
          <w:rFonts w:eastAsia="Calibri"/>
          <w:lang w:val="el-GR"/>
        </w:rPr>
        <w:t xml:space="preserve"> </w:t>
      </w:r>
      <w:r w:rsidRPr="00244E0C">
        <w:rPr>
          <w:rFonts w:eastAsia="Calibri"/>
          <w:lang w:val="en-US"/>
        </w:rPr>
        <w:t>of</w:t>
      </w:r>
      <w:r w:rsidRPr="00244E0C">
        <w:rPr>
          <w:rFonts w:eastAsia="Calibri"/>
          <w:lang w:val="el-GR"/>
        </w:rPr>
        <w:t xml:space="preserve"> </w:t>
      </w:r>
      <w:r w:rsidRPr="00244E0C">
        <w:rPr>
          <w:rFonts w:eastAsia="Calibri"/>
          <w:lang w:val="en-US"/>
        </w:rPr>
        <w:t>the</w:t>
      </w:r>
      <w:r w:rsidRPr="00244E0C">
        <w:rPr>
          <w:rFonts w:eastAsia="Calibri"/>
          <w:lang w:val="el-GR"/>
        </w:rPr>
        <w:t xml:space="preserve"> </w:t>
      </w:r>
      <w:r w:rsidRPr="00244E0C">
        <w:rPr>
          <w:rFonts w:eastAsia="Calibri"/>
          <w:lang w:val="en-US"/>
        </w:rPr>
        <w:t>art</w:t>
      </w:r>
      <w:r w:rsidRPr="00244E0C">
        <w:rPr>
          <w:rFonts w:eastAsia="Calibri"/>
          <w:lang w:val="el-GR"/>
        </w:rPr>
        <w:t xml:space="preserve"> </w:t>
      </w:r>
      <w:r w:rsidRPr="00244E0C">
        <w:rPr>
          <w:rFonts w:eastAsia="Calibri"/>
          <w:lang w:val="en-US"/>
        </w:rPr>
        <w:t>NLP</w:t>
      </w:r>
      <w:r w:rsidRPr="00244E0C">
        <w:rPr>
          <w:rFonts w:eastAsia="Calibri"/>
          <w:lang w:val="el-GR"/>
        </w:rPr>
        <w:t xml:space="preserve"> αλγόριθμους.</w:t>
      </w:r>
    </w:p>
    <w:p w14:paraId="7EA88D7B" w14:textId="0948E104" w:rsidR="00244E0C" w:rsidRPr="00244E0C" w:rsidRDefault="00244E0C" w:rsidP="00244E0C">
      <w:pPr>
        <w:rPr>
          <w:rFonts w:eastAsia="Calibri"/>
          <w:lang w:val="el-GR"/>
        </w:rPr>
      </w:pPr>
      <w:r w:rsidRPr="00244E0C">
        <w:rPr>
          <w:rFonts w:eastAsia="Calibri"/>
          <w:lang w:val="el-GR"/>
        </w:rPr>
        <w:t xml:space="preserve">3. Αυτόματη παραγωγή ενός </w:t>
      </w:r>
      <w:r w:rsidRPr="00244E0C">
        <w:rPr>
          <w:rFonts w:eastAsia="Calibri"/>
        </w:rPr>
        <w:t>Web</w:t>
      </w:r>
      <w:r w:rsidRPr="00244E0C">
        <w:rPr>
          <w:rFonts w:eastAsia="Calibri"/>
          <w:lang w:val="el-GR"/>
        </w:rPr>
        <w:t xml:space="preserve"> </w:t>
      </w:r>
      <w:r w:rsidRPr="00244E0C">
        <w:rPr>
          <w:rFonts w:eastAsia="Calibri"/>
        </w:rPr>
        <w:t>Widget</w:t>
      </w:r>
      <w:r w:rsidRPr="00244E0C">
        <w:rPr>
          <w:rFonts w:eastAsia="Calibri"/>
          <w:lang w:val="el-GR"/>
        </w:rPr>
        <w:t xml:space="preserve"> </w:t>
      </w:r>
      <w:r w:rsidRPr="00244E0C">
        <w:rPr>
          <w:rFonts w:eastAsia="Calibri"/>
        </w:rPr>
        <w:t>tool</w:t>
      </w:r>
      <w:r w:rsidRPr="00244E0C">
        <w:rPr>
          <w:rFonts w:eastAsia="Calibri"/>
          <w:lang w:val="el-GR"/>
        </w:rPr>
        <w:t>, το οποίο θα συνδέεται εύκολα στην ιστοσελίδα του προγράμματος «</w:t>
      </w:r>
      <w:r w:rsidR="00651392">
        <w:rPr>
          <w:rFonts w:eastAsia="SimSun"/>
          <w:lang w:val="el-GR"/>
        </w:rPr>
        <w:t>Ο</w:t>
      </w:r>
      <w:r w:rsidR="00651392" w:rsidRPr="009C260B">
        <w:rPr>
          <w:rFonts w:eastAsia="SimSun"/>
          <w:lang w:val="el-GR"/>
        </w:rPr>
        <w:t xml:space="preserve">ικονομική </w:t>
      </w:r>
      <w:r w:rsidR="0002590D" w:rsidRPr="009C260B">
        <w:rPr>
          <w:rFonts w:eastAsia="SimSun"/>
          <w:lang w:val="el-GR"/>
        </w:rPr>
        <w:t>ενίσχυση για τη διενέργεια πράξεων προληπτικής οδοντιατρικής φροντίδας σε παιδιά ηλικίας έξι έως δώδεκα (6-12) ετών - (</w:t>
      </w:r>
      <w:proofErr w:type="spellStart"/>
      <w:r w:rsidR="0002590D" w:rsidRPr="009C260B">
        <w:rPr>
          <w:rFonts w:eastAsia="SimSun"/>
          <w:lang w:val="el-GR"/>
        </w:rPr>
        <w:t>Dentist</w:t>
      </w:r>
      <w:proofErr w:type="spellEnd"/>
      <w:r w:rsidR="0002590D" w:rsidRPr="009C260B">
        <w:rPr>
          <w:rFonts w:eastAsia="SimSun"/>
          <w:lang w:val="el-GR"/>
        </w:rPr>
        <w:t xml:space="preserve"> PASS)</w:t>
      </w:r>
      <w:r w:rsidRPr="00244E0C">
        <w:rPr>
          <w:rFonts w:eastAsia="Calibri"/>
          <w:lang w:val="el-GR"/>
        </w:rPr>
        <w:t>» και θα μπορεί να συνδεθεί και σε διαφορετικά κανάλια επικοινωνίας.</w:t>
      </w:r>
    </w:p>
    <w:p w14:paraId="2348966E" w14:textId="77777777" w:rsidR="00244E0C" w:rsidRPr="00244E0C" w:rsidRDefault="00244E0C" w:rsidP="00244E0C">
      <w:pPr>
        <w:rPr>
          <w:rFonts w:eastAsia="Calibri"/>
          <w:b/>
          <w:bCs/>
        </w:rPr>
      </w:pPr>
      <w:r w:rsidRPr="00244E0C">
        <w:rPr>
          <w:rFonts w:eastAsia="Calibri"/>
          <w:b/>
          <w:bCs/>
        </w:rPr>
        <w:t>Β. Κα</w:t>
      </w:r>
      <w:proofErr w:type="spellStart"/>
      <w:r w:rsidRPr="00244E0C">
        <w:rPr>
          <w:rFonts w:eastAsia="Calibri"/>
          <w:b/>
          <w:bCs/>
        </w:rPr>
        <w:t>νάλι</w:t>
      </w:r>
      <w:proofErr w:type="spellEnd"/>
      <w:r w:rsidRPr="00244E0C">
        <w:rPr>
          <w:rFonts w:eastAsia="Calibri"/>
          <w:b/>
          <w:bCs/>
        </w:rPr>
        <w:t>α Επ</w:t>
      </w:r>
      <w:proofErr w:type="spellStart"/>
      <w:r w:rsidRPr="00244E0C">
        <w:rPr>
          <w:rFonts w:eastAsia="Calibri"/>
          <w:b/>
          <w:bCs/>
        </w:rPr>
        <w:t>ικοινωνί</w:t>
      </w:r>
      <w:proofErr w:type="spellEnd"/>
      <w:r w:rsidRPr="00244E0C">
        <w:rPr>
          <w:rFonts w:eastAsia="Calibri"/>
          <w:b/>
          <w:bCs/>
        </w:rPr>
        <w:t>ας</w:t>
      </w:r>
    </w:p>
    <w:p w14:paraId="32BFBF6C" w14:textId="77777777" w:rsidR="00244E0C" w:rsidRPr="00244E0C" w:rsidRDefault="00244E0C">
      <w:pPr>
        <w:numPr>
          <w:ilvl w:val="0"/>
          <w:numId w:val="32"/>
        </w:numPr>
        <w:suppressAutoHyphens w:val="0"/>
        <w:spacing w:after="160" w:line="259" w:lineRule="auto"/>
        <w:contextualSpacing/>
        <w:rPr>
          <w:rFonts w:eastAsia="Calibri"/>
          <w:lang w:val="el-GR"/>
        </w:rPr>
      </w:pPr>
      <w:r w:rsidRPr="00244E0C">
        <w:rPr>
          <w:rFonts w:eastAsia="Calibri"/>
          <w:lang w:val="el-GR"/>
        </w:rPr>
        <w:t xml:space="preserve">Δυνατότητα λήψης μηνυμάτων από το </w:t>
      </w:r>
      <w:r w:rsidRPr="00244E0C">
        <w:rPr>
          <w:rFonts w:eastAsia="Calibri"/>
        </w:rPr>
        <w:t>Web</w:t>
      </w:r>
      <w:r w:rsidRPr="00244E0C">
        <w:rPr>
          <w:rFonts w:eastAsia="Calibri"/>
          <w:lang w:val="el-GR"/>
        </w:rPr>
        <w:t>.</w:t>
      </w:r>
    </w:p>
    <w:p w14:paraId="011F5453" w14:textId="77777777" w:rsidR="00244E0C" w:rsidRPr="00244E0C" w:rsidRDefault="00244E0C">
      <w:pPr>
        <w:numPr>
          <w:ilvl w:val="0"/>
          <w:numId w:val="32"/>
        </w:numPr>
        <w:suppressAutoHyphens w:val="0"/>
        <w:spacing w:after="160" w:line="259" w:lineRule="auto"/>
        <w:contextualSpacing/>
        <w:rPr>
          <w:rFonts w:eastAsia="Calibri"/>
          <w:lang w:val="el-GR"/>
        </w:rPr>
      </w:pPr>
      <w:r w:rsidRPr="00244E0C">
        <w:rPr>
          <w:rFonts w:eastAsia="Calibri"/>
          <w:lang w:val="el-GR"/>
        </w:rPr>
        <w:t xml:space="preserve">Ύπαρξη </w:t>
      </w:r>
      <w:r w:rsidRPr="00244E0C">
        <w:rPr>
          <w:rFonts w:eastAsia="Calibri"/>
        </w:rPr>
        <w:t>API</w:t>
      </w:r>
      <w:r w:rsidRPr="00244E0C">
        <w:rPr>
          <w:rFonts w:eastAsia="Calibri"/>
          <w:lang w:val="el-GR"/>
        </w:rPr>
        <w:t xml:space="preserve"> για σύνδεση με κανάλια επικοινωνίας.</w:t>
      </w:r>
    </w:p>
    <w:p w14:paraId="29F2AF92" w14:textId="77777777" w:rsidR="00244E0C" w:rsidRPr="00244E0C" w:rsidRDefault="00244E0C">
      <w:pPr>
        <w:numPr>
          <w:ilvl w:val="0"/>
          <w:numId w:val="32"/>
        </w:numPr>
        <w:suppressAutoHyphens w:val="0"/>
        <w:spacing w:after="160" w:line="259" w:lineRule="auto"/>
        <w:contextualSpacing/>
        <w:rPr>
          <w:rFonts w:eastAsia="Calibri"/>
          <w:lang w:val="el-GR"/>
        </w:rPr>
      </w:pPr>
      <w:r w:rsidRPr="00244E0C">
        <w:rPr>
          <w:rFonts w:eastAsia="Calibri"/>
          <w:lang w:val="el-GR"/>
        </w:rPr>
        <w:t xml:space="preserve">Εκτός από την ιστοσελίδα, θα μπορεί να συνδεθεί και να απαντήσει μέσω και των </w:t>
      </w:r>
      <w:r w:rsidRPr="00244E0C">
        <w:rPr>
          <w:rFonts w:eastAsia="Calibri"/>
          <w:lang w:val="en-US"/>
        </w:rPr>
        <w:t>Facebook</w:t>
      </w:r>
      <w:r w:rsidRPr="00244E0C">
        <w:rPr>
          <w:rFonts w:eastAsia="Calibri"/>
          <w:lang w:val="el-GR"/>
        </w:rPr>
        <w:t xml:space="preserve">, </w:t>
      </w:r>
      <w:proofErr w:type="spellStart"/>
      <w:r w:rsidRPr="00244E0C">
        <w:rPr>
          <w:rFonts w:eastAsia="Calibri"/>
          <w:lang w:val="en-US"/>
        </w:rPr>
        <w:t>sms</w:t>
      </w:r>
      <w:proofErr w:type="spellEnd"/>
      <w:r w:rsidRPr="00244E0C">
        <w:rPr>
          <w:rFonts w:eastAsia="Calibri"/>
          <w:lang w:val="el-GR"/>
        </w:rPr>
        <w:t xml:space="preserve">, </w:t>
      </w:r>
      <w:proofErr w:type="spellStart"/>
      <w:r w:rsidRPr="00244E0C">
        <w:rPr>
          <w:rFonts w:eastAsia="Calibri"/>
          <w:lang w:val="en-US"/>
        </w:rPr>
        <w:t>whatsup</w:t>
      </w:r>
      <w:proofErr w:type="spellEnd"/>
      <w:r w:rsidRPr="00244E0C">
        <w:rPr>
          <w:rFonts w:eastAsia="Calibri"/>
          <w:lang w:val="el-GR"/>
        </w:rPr>
        <w:t xml:space="preserve"> και </w:t>
      </w:r>
      <w:r w:rsidRPr="00244E0C">
        <w:rPr>
          <w:rFonts w:eastAsia="Calibri"/>
          <w:lang w:val="en-US"/>
        </w:rPr>
        <w:t>Instagram</w:t>
      </w:r>
      <w:r w:rsidRPr="00244E0C">
        <w:rPr>
          <w:rFonts w:eastAsia="Calibri"/>
          <w:lang w:val="el-GR"/>
        </w:rPr>
        <w:t xml:space="preserve"> εφόσον απαιτηθεί από την Αναθέτουσα Αρχή.</w:t>
      </w:r>
    </w:p>
    <w:p w14:paraId="5E464F74" w14:textId="77777777" w:rsidR="00244E0C" w:rsidRPr="00244E0C" w:rsidRDefault="00244E0C" w:rsidP="00244E0C">
      <w:pPr>
        <w:rPr>
          <w:rFonts w:eastAsia="Calibri"/>
          <w:b/>
          <w:bCs/>
        </w:rPr>
      </w:pPr>
      <w:r w:rsidRPr="00244E0C">
        <w:rPr>
          <w:rFonts w:eastAsia="Calibri"/>
          <w:b/>
          <w:bCs/>
        </w:rPr>
        <w:t>Γ. Επ</w:t>
      </w:r>
      <w:proofErr w:type="spellStart"/>
      <w:r w:rsidRPr="00244E0C">
        <w:rPr>
          <w:rFonts w:eastAsia="Calibri"/>
          <w:b/>
          <w:bCs/>
        </w:rPr>
        <w:t>ικοινωνί</w:t>
      </w:r>
      <w:proofErr w:type="spellEnd"/>
      <w:r w:rsidRPr="00244E0C">
        <w:rPr>
          <w:rFonts w:eastAsia="Calibri"/>
          <w:b/>
          <w:bCs/>
        </w:rPr>
        <w:t xml:space="preserve">α </w:t>
      </w:r>
      <w:proofErr w:type="spellStart"/>
      <w:r w:rsidRPr="00244E0C">
        <w:rPr>
          <w:rFonts w:eastAsia="Calibri"/>
          <w:b/>
          <w:bCs/>
        </w:rPr>
        <w:t>με</w:t>
      </w:r>
      <w:proofErr w:type="spellEnd"/>
      <w:r w:rsidRPr="00244E0C">
        <w:rPr>
          <w:rFonts w:eastAsia="Calibri"/>
          <w:b/>
          <w:bCs/>
        </w:rPr>
        <w:t xml:space="preserve"> </w:t>
      </w:r>
      <w:proofErr w:type="spellStart"/>
      <w:r w:rsidRPr="00244E0C">
        <w:rPr>
          <w:rFonts w:eastAsia="Calibri"/>
          <w:b/>
          <w:bCs/>
        </w:rPr>
        <w:t>τον</w:t>
      </w:r>
      <w:proofErr w:type="spellEnd"/>
      <w:r w:rsidRPr="00244E0C">
        <w:rPr>
          <w:rFonts w:eastAsia="Calibri"/>
          <w:b/>
          <w:bCs/>
        </w:rPr>
        <w:t xml:space="preserve"> </w:t>
      </w:r>
      <w:proofErr w:type="spellStart"/>
      <w:r w:rsidRPr="00244E0C">
        <w:rPr>
          <w:rFonts w:eastAsia="Calibri"/>
          <w:b/>
          <w:bCs/>
        </w:rPr>
        <w:t>χρήστη</w:t>
      </w:r>
      <w:proofErr w:type="spellEnd"/>
    </w:p>
    <w:p w14:paraId="4A62EB32" w14:textId="77777777" w:rsidR="00244E0C" w:rsidRPr="00244E0C" w:rsidRDefault="00244E0C">
      <w:pPr>
        <w:numPr>
          <w:ilvl w:val="0"/>
          <w:numId w:val="33"/>
        </w:numPr>
        <w:suppressAutoHyphens w:val="0"/>
        <w:spacing w:after="160" w:line="259" w:lineRule="auto"/>
        <w:contextualSpacing/>
        <w:rPr>
          <w:rFonts w:eastAsia="Calibri"/>
          <w:lang w:val="el-GR"/>
        </w:rPr>
      </w:pPr>
      <w:r w:rsidRPr="00244E0C">
        <w:rPr>
          <w:rFonts w:eastAsia="Calibri"/>
          <w:lang w:val="el-GR"/>
        </w:rPr>
        <w:t>Δυνατότητα απάντησης στον χρήστη με γραπτό μήνυμα.</w:t>
      </w:r>
    </w:p>
    <w:p w14:paraId="4FE5BB6C" w14:textId="77777777" w:rsidR="00244E0C" w:rsidRPr="00244E0C" w:rsidRDefault="00244E0C">
      <w:pPr>
        <w:numPr>
          <w:ilvl w:val="0"/>
          <w:numId w:val="33"/>
        </w:numPr>
        <w:suppressAutoHyphens w:val="0"/>
        <w:spacing w:after="160" w:line="259" w:lineRule="auto"/>
        <w:contextualSpacing/>
        <w:rPr>
          <w:rFonts w:eastAsia="Calibri"/>
          <w:lang w:val="el-GR"/>
        </w:rPr>
      </w:pPr>
      <w:r w:rsidRPr="00244E0C">
        <w:rPr>
          <w:rFonts w:eastAsia="Calibri"/>
          <w:lang w:val="el-GR"/>
        </w:rPr>
        <w:t>Δυνατότητα απάντησης στον χρήστη με πολλαπλούς τύπους αρχείων (</w:t>
      </w:r>
      <w:r w:rsidRPr="00244E0C">
        <w:rPr>
          <w:rFonts w:eastAsia="Calibri"/>
        </w:rPr>
        <w:t>pdf</w:t>
      </w:r>
      <w:r w:rsidRPr="00244E0C">
        <w:rPr>
          <w:rFonts w:eastAsia="Calibri"/>
          <w:lang w:val="el-GR"/>
        </w:rPr>
        <w:t xml:space="preserve">, </w:t>
      </w:r>
      <w:r w:rsidRPr="00244E0C">
        <w:rPr>
          <w:rFonts w:eastAsia="Calibri"/>
        </w:rPr>
        <w:t>jpeg</w:t>
      </w:r>
      <w:r w:rsidRPr="00244E0C">
        <w:rPr>
          <w:rFonts w:eastAsia="Calibri"/>
          <w:lang w:val="el-GR"/>
        </w:rPr>
        <w:t xml:space="preserve">, </w:t>
      </w:r>
      <w:r w:rsidRPr="00244E0C">
        <w:rPr>
          <w:rFonts w:eastAsia="Calibri"/>
        </w:rPr>
        <w:t>video</w:t>
      </w:r>
      <w:r w:rsidRPr="00244E0C">
        <w:rPr>
          <w:rFonts w:eastAsia="Calibri"/>
          <w:lang w:val="el-GR"/>
        </w:rPr>
        <w:t xml:space="preserve">, ηχητικό μήνυμα), τα οποία θα είναι ήδη στο </w:t>
      </w:r>
      <w:r w:rsidRPr="00244E0C">
        <w:rPr>
          <w:rFonts w:eastAsia="Calibri"/>
        </w:rPr>
        <w:t>web</w:t>
      </w:r>
      <w:r w:rsidRPr="00244E0C">
        <w:rPr>
          <w:rFonts w:eastAsia="Calibri"/>
          <w:lang w:val="el-GR"/>
        </w:rPr>
        <w:t xml:space="preserve"> και θα είναι </w:t>
      </w:r>
      <w:proofErr w:type="spellStart"/>
      <w:r w:rsidRPr="00244E0C">
        <w:rPr>
          <w:rFonts w:eastAsia="Calibri"/>
          <w:lang w:val="el-GR"/>
        </w:rPr>
        <w:t>προσβάσιμα</w:t>
      </w:r>
      <w:proofErr w:type="spellEnd"/>
      <w:r w:rsidRPr="00244E0C">
        <w:rPr>
          <w:rFonts w:eastAsia="Calibri"/>
          <w:lang w:val="el-GR"/>
        </w:rPr>
        <w:t xml:space="preserve"> από τον ψηφιακό βοηθό διαμέσου </w:t>
      </w:r>
      <w:r w:rsidRPr="00244E0C">
        <w:rPr>
          <w:rFonts w:eastAsia="Calibri"/>
        </w:rPr>
        <w:t>Link</w:t>
      </w:r>
      <w:r w:rsidRPr="00244E0C">
        <w:rPr>
          <w:rFonts w:eastAsia="Calibri"/>
          <w:lang w:val="el-GR"/>
        </w:rPr>
        <w:t>.</w:t>
      </w:r>
    </w:p>
    <w:p w14:paraId="3B540B68" w14:textId="77777777" w:rsidR="00244E0C" w:rsidRPr="00244E0C" w:rsidRDefault="00244E0C">
      <w:pPr>
        <w:numPr>
          <w:ilvl w:val="0"/>
          <w:numId w:val="33"/>
        </w:numPr>
        <w:suppressAutoHyphens w:val="0"/>
        <w:spacing w:after="160" w:line="259" w:lineRule="auto"/>
        <w:contextualSpacing/>
        <w:rPr>
          <w:rFonts w:eastAsia="Calibri"/>
          <w:lang w:val="el-GR"/>
        </w:rPr>
      </w:pPr>
      <w:r w:rsidRPr="00244E0C">
        <w:rPr>
          <w:rFonts w:eastAsia="Calibri"/>
          <w:lang w:val="el-GR"/>
        </w:rPr>
        <w:t xml:space="preserve">Δυνατότητα απάντησης στον χρήστη με την εμφάνιση γενικού </w:t>
      </w:r>
      <w:r w:rsidRPr="00244E0C">
        <w:rPr>
          <w:rFonts w:eastAsia="Calibri"/>
        </w:rPr>
        <w:t>link</w:t>
      </w:r>
      <w:r w:rsidRPr="00244E0C">
        <w:rPr>
          <w:rFonts w:eastAsia="Calibri"/>
          <w:lang w:val="el-GR"/>
        </w:rPr>
        <w:t xml:space="preserve"> ιστοσελίδας.</w:t>
      </w:r>
    </w:p>
    <w:p w14:paraId="22466136" w14:textId="77777777" w:rsidR="00244E0C" w:rsidRPr="00244E0C" w:rsidRDefault="00244E0C">
      <w:pPr>
        <w:numPr>
          <w:ilvl w:val="0"/>
          <w:numId w:val="33"/>
        </w:numPr>
        <w:suppressAutoHyphens w:val="0"/>
        <w:spacing w:after="160" w:line="259" w:lineRule="auto"/>
        <w:contextualSpacing/>
        <w:rPr>
          <w:rFonts w:eastAsia="Calibri"/>
          <w:lang w:val="el-GR"/>
        </w:rPr>
      </w:pPr>
      <w:r w:rsidRPr="00244E0C">
        <w:rPr>
          <w:rFonts w:eastAsia="Calibri"/>
          <w:lang w:val="el-GR"/>
        </w:rPr>
        <w:t>Προαιρετικά δυνατότητα εμφάνισης διαφορετικού περιεχομένου αναλόγως του καναλιού επικοινωνίας για τι ίδιο αίτημα του χρήστη.</w:t>
      </w:r>
    </w:p>
    <w:p w14:paraId="010C1296" w14:textId="77777777" w:rsidR="00244E0C" w:rsidRPr="00244E0C" w:rsidRDefault="00244E0C" w:rsidP="00244E0C">
      <w:pPr>
        <w:rPr>
          <w:rFonts w:eastAsia="Calibri"/>
          <w:b/>
          <w:bCs/>
        </w:rPr>
      </w:pPr>
      <w:r w:rsidRPr="00244E0C">
        <w:rPr>
          <w:rFonts w:eastAsia="Calibri"/>
          <w:b/>
          <w:bCs/>
        </w:rPr>
        <w:t xml:space="preserve">Δ. </w:t>
      </w:r>
      <w:proofErr w:type="spellStart"/>
      <w:r w:rsidRPr="00244E0C">
        <w:rPr>
          <w:rFonts w:eastAsia="Calibri"/>
          <w:b/>
          <w:bCs/>
        </w:rPr>
        <w:t>Τρό</w:t>
      </w:r>
      <w:proofErr w:type="spellEnd"/>
      <w:r w:rsidRPr="00244E0C">
        <w:rPr>
          <w:rFonts w:eastAsia="Calibri"/>
          <w:b/>
          <w:bCs/>
        </w:rPr>
        <w:t>πος Πα</w:t>
      </w:r>
      <w:proofErr w:type="spellStart"/>
      <w:r w:rsidRPr="00244E0C">
        <w:rPr>
          <w:rFonts w:eastAsia="Calibri"/>
          <w:b/>
          <w:bCs/>
        </w:rPr>
        <w:t>ροχής</w:t>
      </w:r>
      <w:proofErr w:type="spellEnd"/>
      <w:r w:rsidRPr="00244E0C">
        <w:rPr>
          <w:rFonts w:eastAsia="Calibri"/>
          <w:b/>
          <w:bCs/>
        </w:rPr>
        <w:t xml:space="preserve"> </w:t>
      </w:r>
      <w:proofErr w:type="spellStart"/>
      <w:r w:rsidRPr="00244E0C">
        <w:rPr>
          <w:rFonts w:eastAsia="Calibri"/>
          <w:b/>
          <w:bCs/>
        </w:rPr>
        <w:t>Λογισμικού</w:t>
      </w:r>
      <w:proofErr w:type="spellEnd"/>
    </w:p>
    <w:p w14:paraId="4731C049" w14:textId="77777777" w:rsidR="00244E0C" w:rsidRPr="00244E0C" w:rsidRDefault="00244E0C">
      <w:pPr>
        <w:numPr>
          <w:ilvl w:val="0"/>
          <w:numId w:val="34"/>
        </w:numPr>
        <w:suppressAutoHyphens w:val="0"/>
        <w:spacing w:after="160" w:line="259" w:lineRule="auto"/>
        <w:contextualSpacing/>
        <w:rPr>
          <w:rFonts w:eastAsia="Calibri"/>
          <w:lang w:val="el-GR"/>
        </w:rPr>
      </w:pPr>
      <w:r w:rsidRPr="00244E0C">
        <w:rPr>
          <w:rFonts w:eastAsia="Calibri"/>
          <w:lang w:val="el-GR"/>
        </w:rPr>
        <w:t xml:space="preserve">Το λογισμικό θα παρασχεθεί με τη μορφή </w:t>
      </w:r>
      <w:r w:rsidRPr="00244E0C">
        <w:rPr>
          <w:rFonts w:eastAsia="Calibri"/>
        </w:rPr>
        <w:t>SaaS</w:t>
      </w:r>
      <w:r w:rsidRPr="00244E0C">
        <w:rPr>
          <w:rFonts w:eastAsia="Calibri"/>
          <w:lang w:val="el-GR"/>
        </w:rPr>
        <w:t xml:space="preserve"> (</w:t>
      </w:r>
      <w:r w:rsidRPr="00244E0C">
        <w:rPr>
          <w:rFonts w:eastAsia="Calibri"/>
        </w:rPr>
        <w:t>Software</w:t>
      </w:r>
      <w:r w:rsidRPr="00244E0C">
        <w:rPr>
          <w:rFonts w:eastAsia="Calibri"/>
          <w:lang w:val="el-GR"/>
        </w:rPr>
        <w:t xml:space="preserve"> </w:t>
      </w:r>
      <w:r w:rsidRPr="00244E0C">
        <w:rPr>
          <w:rFonts w:eastAsia="Calibri"/>
        </w:rPr>
        <w:t>as</w:t>
      </w:r>
      <w:r w:rsidRPr="00244E0C">
        <w:rPr>
          <w:rFonts w:eastAsia="Calibri"/>
          <w:lang w:val="el-GR"/>
        </w:rPr>
        <w:t xml:space="preserve"> </w:t>
      </w:r>
      <w:r w:rsidRPr="00244E0C">
        <w:rPr>
          <w:rFonts w:eastAsia="Calibri"/>
        </w:rPr>
        <w:t>a</w:t>
      </w:r>
      <w:r w:rsidRPr="00244E0C">
        <w:rPr>
          <w:rFonts w:eastAsia="Calibri"/>
          <w:lang w:val="el-GR"/>
        </w:rPr>
        <w:t xml:space="preserve"> </w:t>
      </w:r>
      <w:r w:rsidRPr="00244E0C">
        <w:rPr>
          <w:rFonts w:eastAsia="Calibri"/>
        </w:rPr>
        <w:t>Service</w:t>
      </w:r>
      <w:r w:rsidRPr="00244E0C">
        <w:rPr>
          <w:rFonts w:eastAsia="Calibri"/>
          <w:lang w:val="el-GR"/>
        </w:rPr>
        <w:t>).</w:t>
      </w:r>
    </w:p>
    <w:p w14:paraId="5AAA8869" w14:textId="77777777" w:rsidR="00244E0C" w:rsidRPr="00244E0C" w:rsidRDefault="00244E0C">
      <w:pPr>
        <w:numPr>
          <w:ilvl w:val="0"/>
          <w:numId w:val="34"/>
        </w:numPr>
        <w:suppressAutoHyphens w:val="0"/>
        <w:spacing w:after="160" w:line="259" w:lineRule="auto"/>
        <w:contextualSpacing/>
        <w:rPr>
          <w:rFonts w:eastAsia="Calibri"/>
          <w:lang w:val="el-GR"/>
        </w:rPr>
      </w:pPr>
      <w:r w:rsidRPr="00244E0C">
        <w:rPr>
          <w:rFonts w:eastAsia="Calibri"/>
          <w:lang w:val="el-GR"/>
        </w:rPr>
        <w:t>Το λογισμικό εικονικού βοηθού θα παρασχεθεί σαν υπηρεσία (</w:t>
      </w:r>
      <w:r w:rsidRPr="00244E0C">
        <w:rPr>
          <w:rFonts w:eastAsia="Calibri"/>
        </w:rPr>
        <w:t>Software</w:t>
      </w:r>
      <w:r w:rsidRPr="00244E0C">
        <w:rPr>
          <w:rFonts w:eastAsia="Calibri"/>
          <w:lang w:val="el-GR"/>
        </w:rPr>
        <w:t xml:space="preserve"> </w:t>
      </w:r>
      <w:r w:rsidRPr="00244E0C">
        <w:rPr>
          <w:rFonts w:eastAsia="Calibri"/>
        </w:rPr>
        <w:t>as</w:t>
      </w:r>
      <w:r w:rsidRPr="00244E0C">
        <w:rPr>
          <w:rFonts w:eastAsia="Calibri"/>
          <w:lang w:val="el-GR"/>
        </w:rPr>
        <w:t xml:space="preserve"> </w:t>
      </w:r>
      <w:r w:rsidRPr="00244E0C">
        <w:rPr>
          <w:rFonts w:eastAsia="Calibri"/>
        </w:rPr>
        <w:t>a</w:t>
      </w:r>
      <w:r w:rsidRPr="00244E0C">
        <w:rPr>
          <w:rFonts w:eastAsia="Calibri"/>
          <w:lang w:val="el-GR"/>
        </w:rPr>
        <w:t xml:space="preserve"> </w:t>
      </w:r>
      <w:r w:rsidRPr="00244E0C">
        <w:rPr>
          <w:rFonts w:eastAsia="Calibri"/>
        </w:rPr>
        <w:t>Service</w:t>
      </w:r>
      <w:r w:rsidRPr="00244E0C">
        <w:rPr>
          <w:rFonts w:eastAsia="Calibri"/>
          <w:lang w:val="el-GR"/>
        </w:rPr>
        <w:t xml:space="preserve">) και θα λειτουργήσει σε </w:t>
      </w:r>
      <w:r w:rsidRPr="00244E0C">
        <w:rPr>
          <w:rFonts w:eastAsia="Calibri"/>
        </w:rPr>
        <w:t>data</w:t>
      </w:r>
      <w:r w:rsidRPr="00244E0C">
        <w:rPr>
          <w:rFonts w:eastAsia="Calibri"/>
          <w:lang w:val="el-GR"/>
        </w:rPr>
        <w:t xml:space="preserve"> </w:t>
      </w:r>
      <w:proofErr w:type="spellStart"/>
      <w:r w:rsidRPr="00244E0C">
        <w:rPr>
          <w:rFonts w:eastAsia="Calibri"/>
        </w:rPr>
        <w:t>center</w:t>
      </w:r>
      <w:proofErr w:type="spellEnd"/>
      <w:r w:rsidRPr="00244E0C">
        <w:rPr>
          <w:rFonts w:eastAsia="Calibri"/>
          <w:lang w:val="el-GR"/>
        </w:rPr>
        <w:t xml:space="preserve"> επιλογής της Αναθέτουσας Αρχής ή σε υποδομές του Αναδόχου.</w:t>
      </w:r>
    </w:p>
    <w:p w14:paraId="5B400BEB" w14:textId="18EA5315" w:rsidR="00244E0C" w:rsidRPr="00244E0C" w:rsidRDefault="00244E0C" w:rsidP="00244E0C">
      <w:pPr>
        <w:rPr>
          <w:rFonts w:eastAsia="Calibri"/>
          <w:b/>
          <w:bCs/>
        </w:rPr>
      </w:pPr>
      <w:r w:rsidRPr="00244E0C">
        <w:rPr>
          <w:rFonts w:eastAsia="Calibri"/>
          <w:b/>
          <w:bCs/>
        </w:rPr>
        <w:t>Ε. Υπ</w:t>
      </w:r>
      <w:proofErr w:type="spellStart"/>
      <w:r w:rsidRPr="00244E0C">
        <w:rPr>
          <w:rFonts w:eastAsia="Calibri"/>
          <w:b/>
          <w:bCs/>
        </w:rPr>
        <w:t>ηρεσίες</w:t>
      </w:r>
      <w:proofErr w:type="spellEnd"/>
      <w:r w:rsidRPr="00244E0C">
        <w:rPr>
          <w:rFonts w:eastAsia="Calibri"/>
          <w:b/>
          <w:bCs/>
        </w:rPr>
        <w:t xml:space="preserve"> Υπ</w:t>
      </w:r>
      <w:proofErr w:type="spellStart"/>
      <w:r w:rsidRPr="00244E0C">
        <w:rPr>
          <w:rFonts w:eastAsia="Calibri"/>
          <w:b/>
          <w:bCs/>
        </w:rPr>
        <w:t>οστήριξης</w:t>
      </w:r>
      <w:proofErr w:type="spellEnd"/>
    </w:p>
    <w:p w14:paraId="4316262A"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Υποστήριξη σε ερωτήματα διαχειριστών της Αναθέτουσας Αρχής.</w:t>
      </w:r>
    </w:p>
    <w:p w14:paraId="43C2F366"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Διασφάλιση καλής λειτουργίας του λογισμικού.</w:t>
      </w:r>
    </w:p>
    <w:p w14:paraId="2900573D"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Βελτιστοποίηση (</w:t>
      </w:r>
      <w:r w:rsidRPr="00244E0C">
        <w:rPr>
          <w:rFonts w:eastAsia="Calibri"/>
        </w:rPr>
        <w:t>tuning</w:t>
      </w:r>
      <w:r w:rsidRPr="00244E0C">
        <w:rPr>
          <w:rFonts w:eastAsia="Calibri"/>
          <w:lang w:val="el-GR"/>
        </w:rPr>
        <w:t>) της απόδοσης του λογισμικού.</w:t>
      </w:r>
    </w:p>
    <w:p w14:paraId="0D1F8812"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Αποκατάσταση ανωμαλιών λειτουργίας (</w:t>
      </w:r>
      <w:r w:rsidRPr="00244E0C">
        <w:rPr>
          <w:rFonts w:eastAsia="Calibri"/>
        </w:rPr>
        <w:t>bugs</w:t>
      </w:r>
      <w:r w:rsidRPr="00244E0C">
        <w:rPr>
          <w:rFonts w:eastAsia="Calibri"/>
          <w:lang w:val="el-GR"/>
        </w:rPr>
        <w:t>) λογισμικού.</w:t>
      </w:r>
    </w:p>
    <w:p w14:paraId="0DB3C3E7"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Εντοπισμός βλαβών /δυσλειτουργιών και αποκατάσταση.</w:t>
      </w:r>
    </w:p>
    <w:p w14:paraId="446F3296"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 xml:space="preserve">Δωρεάν ενσωμάτωση </w:t>
      </w:r>
      <w:proofErr w:type="spellStart"/>
      <w:r w:rsidRPr="00244E0C">
        <w:rPr>
          <w:rFonts w:eastAsia="Calibri"/>
          <w:lang w:val="el-GR"/>
        </w:rPr>
        <w:t>ερωτοαπαντήσεων</w:t>
      </w:r>
      <w:proofErr w:type="spellEnd"/>
      <w:r w:rsidRPr="00244E0C">
        <w:rPr>
          <w:rFonts w:eastAsia="Calibri"/>
          <w:lang w:val="el-GR"/>
        </w:rPr>
        <w:t xml:space="preserve"> (απεριόριστος αριθμός) εφόσον υποδειχθούν από την Αναθέτουσα Αρχή.</w:t>
      </w:r>
    </w:p>
    <w:p w14:paraId="314CDF1B" w14:textId="77777777" w:rsidR="00244E0C" w:rsidRDefault="00244E0C" w:rsidP="00907FAD">
      <w:pPr>
        <w:suppressAutoHyphens w:val="0"/>
        <w:rPr>
          <w:b/>
          <w:bCs/>
          <w:color w:val="000000" w:themeColor="text1"/>
          <w:u w:val="single"/>
          <w:lang w:val="el-GR"/>
        </w:rPr>
      </w:pPr>
    </w:p>
    <w:p w14:paraId="156CDB3B" w14:textId="77777777" w:rsidR="008338F0" w:rsidRPr="00EF2204" w:rsidRDefault="003355E7">
      <w:pPr>
        <w:pStyle w:val="3"/>
        <w:numPr>
          <w:ilvl w:val="0"/>
          <w:numId w:val="22"/>
        </w:numPr>
        <w:rPr>
          <w:lang w:val="el-GR"/>
        </w:rPr>
      </w:pPr>
      <w:bookmarkStart w:id="442" w:name="_Toc97194366"/>
      <w:bookmarkStart w:id="443" w:name="_Toc97194477"/>
      <w:bookmarkStart w:id="444" w:name="_Ref122694864"/>
      <w:bookmarkStart w:id="445" w:name="_Toc131687300"/>
      <w:r w:rsidRPr="00EF2204">
        <w:rPr>
          <w:lang w:val="el-GR"/>
        </w:rPr>
        <w:t xml:space="preserve">Μεθοδολογία </w:t>
      </w:r>
      <w:r w:rsidR="00025B9C">
        <w:rPr>
          <w:lang w:val="el-GR"/>
        </w:rPr>
        <w:t>Υ</w:t>
      </w:r>
      <w:r w:rsidRPr="00EF2204">
        <w:rPr>
          <w:lang w:val="el-GR"/>
        </w:rPr>
        <w:t>λοποίησης</w:t>
      </w:r>
      <w:bookmarkEnd w:id="442"/>
      <w:bookmarkEnd w:id="443"/>
      <w:bookmarkEnd w:id="444"/>
      <w:bookmarkEnd w:id="445"/>
    </w:p>
    <w:p w14:paraId="45BD28BD" w14:textId="77777777" w:rsidR="00E13273" w:rsidRPr="00155B45" w:rsidRDefault="00E13273" w:rsidP="00E13273">
      <w:pPr>
        <w:spacing w:line="252" w:lineRule="auto"/>
        <w:rPr>
          <w:lang w:val="el-GR"/>
        </w:rPr>
      </w:pPr>
      <w:bookmarkStart w:id="446" w:name="_Toc97195407"/>
      <w:bookmarkStart w:id="447" w:name="_Toc97195576"/>
      <w:bookmarkEnd w:id="446"/>
      <w:bookmarkEnd w:id="447"/>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04D0B3C1"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558CA577"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FB4A278" w14:textId="77777777" w:rsidR="00E13273" w:rsidRPr="00155B45" w:rsidRDefault="00E13273">
      <w:pPr>
        <w:numPr>
          <w:ilvl w:val="0"/>
          <w:numId w:val="29"/>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FC9A013" w14:textId="77777777" w:rsidR="00E13273" w:rsidRPr="00155B45" w:rsidRDefault="00E13273">
      <w:pPr>
        <w:numPr>
          <w:ilvl w:val="0"/>
          <w:numId w:val="29"/>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2227270" w14:textId="77777777" w:rsidR="00E13273" w:rsidRPr="00155B45" w:rsidRDefault="00E13273">
      <w:pPr>
        <w:numPr>
          <w:ilvl w:val="0"/>
          <w:numId w:val="29"/>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3B1E6060" w14:textId="77777777" w:rsidR="00025B9C" w:rsidRPr="00025B9C" w:rsidRDefault="00025B9C" w:rsidP="00045DCF">
      <w:pPr>
        <w:rPr>
          <w:lang w:val="el-GR"/>
        </w:rPr>
      </w:pPr>
    </w:p>
    <w:p w14:paraId="1764197F" w14:textId="4BFC001F" w:rsidR="00025B9C" w:rsidRDefault="00025B9C">
      <w:pPr>
        <w:pStyle w:val="4"/>
        <w:numPr>
          <w:ilvl w:val="1"/>
          <w:numId w:val="22"/>
        </w:numPr>
        <w:ind w:hanging="306"/>
        <w:rPr>
          <w:rFonts w:cs="Tahoma"/>
          <w:szCs w:val="22"/>
          <w:lang w:val="el-GR"/>
        </w:rPr>
      </w:pPr>
      <w:bookmarkStart w:id="448" w:name="_Toc97194367"/>
      <w:bookmarkStart w:id="449" w:name="_Ref122695066"/>
      <w:bookmarkStart w:id="450" w:name="_Toc131687301"/>
      <w:r w:rsidRPr="00EF2204">
        <w:rPr>
          <w:rFonts w:cs="Tahoma"/>
          <w:szCs w:val="22"/>
          <w:lang w:val="el-GR"/>
        </w:rPr>
        <w:t>Χρονοδιάγραμμα</w:t>
      </w:r>
      <w:bookmarkEnd w:id="448"/>
      <w:bookmarkEnd w:id="449"/>
      <w:bookmarkEnd w:id="450"/>
    </w:p>
    <w:p w14:paraId="16576A43" w14:textId="3DEB7424" w:rsidR="00F82A8D" w:rsidRPr="00C71EEC" w:rsidRDefault="00F82A8D" w:rsidP="00F82A8D">
      <w:pPr>
        <w:suppressAutoHyphens w:val="0"/>
        <w:autoSpaceDE w:val="0"/>
        <w:spacing w:after="60"/>
        <w:rPr>
          <w:rFonts w:eastAsia="SimSun"/>
          <w:lang w:val="el-GR"/>
        </w:rPr>
      </w:pPr>
      <w:bookmarkStart w:id="451"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sidR="00F5475A">
        <w:rPr>
          <w:rFonts w:eastAsia="SimSun"/>
          <w:b/>
          <w:bCs/>
          <w:lang w:val="el-GR"/>
        </w:rPr>
        <w:t>οκτώ</w:t>
      </w:r>
      <w:r w:rsidR="00907FAD">
        <w:rPr>
          <w:rFonts w:eastAsia="SimSun"/>
          <w:b/>
          <w:bCs/>
          <w:lang w:val="el-GR"/>
        </w:rPr>
        <w:t xml:space="preserve"> </w:t>
      </w:r>
      <w:r w:rsidRPr="00E13273">
        <w:rPr>
          <w:rFonts w:eastAsia="SimSun"/>
          <w:b/>
          <w:bCs/>
          <w:lang w:val="el-GR"/>
        </w:rPr>
        <w:t>(</w:t>
      </w:r>
      <w:r w:rsidR="00F5475A">
        <w:rPr>
          <w:rFonts w:eastAsia="SimSun"/>
          <w:b/>
          <w:bCs/>
          <w:lang w:val="el-GR"/>
        </w:rPr>
        <w:t>8</w:t>
      </w:r>
      <w:r w:rsidRPr="00E13273">
        <w:rPr>
          <w:rFonts w:eastAsia="SimSun"/>
          <w:b/>
          <w:bCs/>
          <w:lang w:val="el-GR"/>
        </w:rPr>
        <w:t>) μήνες</w:t>
      </w:r>
      <w:r w:rsidRPr="00E13273">
        <w:rPr>
          <w:rFonts w:eastAsia="SimSun"/>
          <w:lang w:val="el-GR"/>
        </w:rPr>
        <w:t xml:space="preserve"> 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32944A9B" w14:textId="6E8D3274"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39D57EDB" w14:textId="5437D75C" w:rsidR="00133814" w:rsidRDefault="00133814" w:rsidP="00F82A8D">
      <w:pPr>
        <w:suppressAutoHyphens w:val="0"/>
        <w:autoSpaceDE w:val="0"/>
        <w:spacing w:after="60"/>
        <w:rPr>
          <w:rFonts w:eastAsia="SimSun"/>
          <w:lang w:val="el-GR"/>
        </w:rPr>
      </w:pPr>
    </w:p>
    <w:p w14:paraId="6E7900FD" w14:textId="77777777" w:rsidR="00244E0C" w:rsidRPr="00244E0C" w:rsidRDefault="00244E0C" w:rsidP="00244E0C">
      <w:pPr>
        <w:rPr>
          <w:rFonts w:eastAsia="Calibri"/>
          <w:lang w:val="el-GR"/>
        </w:rPr>
      </w:pPr>
      <w:r w:rsidRPr="00244E0C">
        <w:rPr>
          <w:rFonts w:eastAsia="Calibri"/>
          <w:lang w:val="el-GR"/>
        </w:rPr>
        <w:t>Το αντικείμενο της σύμβασης θα υλοποιηθεί σε δύο (2) φάσεις), ως εξής:</w:t>
      </w:r>
    </w:p>
    <w:p w14:paraId="3327E312" w14:textId="77777777" w:rsidR="00244E0C" w:rsidRPr="00244E0C" w:rsidRDefault="00244E0C" w:rsidP="00244E0C">
      <w:pPr>
        <w:rPr>
          <w:rFonts w:eastAsia="Calibri"/>
          <w:lang w:val="el-GR"/>
        </w:rPr>
      </w:pPr>
      <w:r w:rsidRPr="00244E0C">
        <w:rPr>
          <w:rFonts w:eastAsia="Calibri"/>
          <w:b/>
          <w:bCs/>
          <w:lang w:val="el-GR"/>
        </w:rPr>
        <w:t>Φάση 1 – Ανάπτυξη - παραμετροποίηση συστήματος παροχής Υπηρεσίας Εικονικού Βοηθού</w:t>
      </w:r>
      <w:r w:rsidRPr="00244E0C">
        <w:rPr>
          <w:rFonts w:eastAsia="Calibri"/>
          <w:lang w:val="el-GR"/>
        </w:rPr>
        <w:t>.</w:t>
      </w:r>
    </w:p>
    <w:p w14:paraId="1C3EF871" w14:textId="77777777" w:rsidR="00244E0C" w:rsidRPr="00244E0C" w:rsidRDefault="00244E0C" w:rsidP="00244E0C">
      <w:pPr>
        <w:rPr>
          <w:rFonts w:eastAsia="Calibri"/>
          <w:lang w:val="el-GR"/>
        </w:rPr>
      </w:pPr>
      <w:r w:rsidRPr="00244E0C">
        <w:rPr>
          <w:rFonts w:eastAsia="Calibri"/>
          <w:lang w:val="el-GR"/>
        </w:rPr>
        <w:t>Στο πλαίσιο της παρούσας Φάσης ο ΑΝΑΔΟΧΟΣ θα προβεί στις απαραίτητες ενέργειες υλοποίησης - παραμετροποίησης για την θέση του συστήματος σε πλήρη παραγωγική λειτουργία.</w:t>
      </w:r>
    </w:p>
    <w:p w14:paraId="36CDC4CB" w14:textId="77777777" w:rsidR="00244E0C" w:rsidRPr="00244E0C" w:rsidRDefault="00244E0C" w:rsidP="00244E0C">
      <w:pPr>
        <w:rPr>
          <w:rFonts w:eastAsia="Calibri"/>
          <w:b/>
          <w:bCs/>
          <w:u w:val="single"/>
          <w:lang w:val="el-GR"/>
        </w:rPr>
      </w:pPr>
      <w:r w:rsidRPr="00244E0C">
        <w:rPr>
          <w:rFonts w:eastAsia="Calibri"/>
          <w:b/>
          <w:bCs/>
          <w:u w:val="single"/>
          <w:lang w:val="el-GR"/>
        </w:rPr>
        <w:t>Παραδοτέα Φάσης 1</w:t>
      </w:r>
    </w:p>
    <w:p w14:paraId="0F036D00" w14:textId="4BED10D2" w:rsidR="00244E0C" w:rsidRPr="00244E0C" w:rsidRDefault="00244E0C" w:rsidP="00244E0C">
      <w:pPr>
        <w:spacing w:before="120"/>
        <w:rPr>
          <w:bCs/>
          <w:lang w:val="el-GR"/>
        </w:rPr>
      </w:pPr>
      <w:bookmarkStart w:id="452" w:name="_Hlk106195954"/>
      <w:r w:rsidRPr="00244E0C">
        <w:rPr>
          <w:rFonts w:eastAsia="Calibri"/>
          <w:lang w:val="el-GR"/>
        </w:rPr>
        <w:t xml:space="preserve">Π1. </w:t>
      </w:r>
      <w:r w:rsidRPr="00244E0C">
        <w:rPr>
          <w:bCs/>
          <w:lang w:val="el-GR"/>
        </w:rPr>
        <w:t>Ολοκληρωμένο - τελικό Σύστημα παροχής Υπηρεσίας Εικονικού Βοηθού σε πλήρη επιχειρησιακή λειτουργία.</w:t>
      </w:r>
    </w:p>
    <w:bookmarkEnd w:id="452"/>
    <w:p w14:paraId="117956E5" w14:textId="77777777" w:rsidR="00244E0C" w:rsidRPr="00244E0C" w:rsidRDefault="00244E0C" w:rsidP="00244E0C">
      <w:pPr>
        <w:rPr>
          <w:rFonts w:eastAsia="SimSun"/>
          <w:b/>
          <w:lang w:val="el-GR"/>
        </w:rPr>
      </w:pPr>
      <w:r w:rsidRPr="00244E0C">
        <w:rPr>
          <w:rFonts w:eastAsia="Calibri"/>
          <w:b/>
          <w:bCs/>
          <w:lang w:val="el-GR"/>
        </w:rPr>
        <w:t>Φάση 2 -</w:t>
      </w:r>
      <w:r w:rsidRPr="00244E0C">
        <w:rPr>
          <w:rFonts w:eastAsia="Calibri"/>
          <w:lang w:val="el-GR"/>
        </w:rPr>
        <w:t xml:space="preserve"> </w:t>
      </w:r>
      <w:r w:rsidRPr="00244E0C">
        <w:rPr>
          <w:rFonts w:eastAsia="SimSun"/>
          <w:b/>
          <w:lang w:val="el-GR"/>
        </w:rPr>
        <w:t>Τεχνική Υποστήριξη - Διακυβέρνηση Έργου.</w:t>
      </w:r>
    </w:p>
    <w:p w14:paraId="13FE720E" w14:textId="77777777" w:rsidR="003D2525" w:rsidRDefault="00244E0C" w:rsidP="00244E0C">
      <w:pPr>
        <w:rPr>
          <w:rFonts w:eastAsia="Calibri"/>
          <w:lang w:val="el-GR"/>
        </w:rPr>
      </w:pPr>
      <w:r w:rsidRPr="00244E0C">
        <w:rPr>
          <w:rFonts w:eastAsia="Calibri"/>
          <w:lang w:val="el-GR"/>
        </w:rPr>
        <w:t xml:space="preserve">Η Φάση 2 αφορά στην παροχή υπηρεσιών  συντήρησης - τεχνικής Υποστήριξης και διακυβέρνησης του έργου σύμφωνα με τις απαιτήσεις της παρούσας </w:t>
      </w:r>
      <w:proofErr w:type="spellStart"/>
      <w:r w:rsidRPr="00244E0C">
        <w:rPr>
          <w:rFonts w:eastAsia="Calibri"/>
          <w:lang w:val="el-GR"/>
        </w:rPr>
        <w:t>καθ΄όλη</w:t>
      </w:r>
      <w:proofErr w:type="spellEnd"/>
      <w:r w:rsidRPr="00244E0C">
        <w:rPr>
          <w:rFonts w:eastAsia="Calibri"/>
          <w:lang w:val="el-GR"/>
        </w:rPr>
        <w:t xml:space="preserve"> την </w:t>
      </w:r>
      <w:r w:rsidR="003D2525">
        <w:rPr>
          <w:rFonts w:eastAsia="Calibri"/>
          <w:lang w:val="el-GR"/>
        </w:rPr>
        <w:t>τόπος</w:t>
      </w:r>
    </w:p>
    <w:p w14:paraId="77074403" w14:textId="665CDFB1" w:rsidR="00244E0C" w:rsidRPr="00244E0C" w:rsidRDefault="00244E0C" w:rsidP="00244E0C">
      <w:pPr>
        <w:rPr>
          <w:rFonts w:eastAsia="Calibri"/>
          <w:lang w:val="el-GR"/>
        </w:rPr>
      </w:pPr>
      <w:r w:rsidRPr="00244E0C">
        <w:rPr>
          <w:rFonts w:eastAsia="Calibri"/>
          <w:lang w:val="el-GR"/>
        </w:rPr>
        <w:t xml:space="preserve"> του έργου από την υπογραφή της σύμβασης έως και την παράδοση του.</w:t>
      </w:r>
    </w:p>
    <w:p w14:paraId="6CC92976" w14:textId="77777777" w:rsidR="00244E0C" w:rsidRPr="00244E0C" w:rsidRDefault="00244E0C" w:rsidP="00244E0C">
      <w:pPr>
        <w:rPr>
          <w:rFonts w:eastAsia="Calibri"/>
          <w:lang w:val="el-GR"/>
        </w:rPr>
      </w:pPr>
      <w:r w:rsidRPr="00244E0C">
        <w:rPr>
          <w:rFonts w:eastAsia="Calibri"/>
          <w:lang w:val="el-GR"/>
        </w:rPr>
        <w:t>Ειδικότερα :</w:t>
      </w:r>
    </w:p>
    <w:p w14:paraId="7C48962A" w14:textId="77777777" w:rsidR="00244E0C" w:rsidRPr="00244E0C" w:rsidRDefault="00244E0C" w:rsidP="00244E0C">
      <w:pPr>
        <w:rPr>
          <w:rFonts w:eastAsia="SimSun"/>
          <w:lang w:val="el-GR"/>
        </w:rPr>
      </w:pPr>
      <w:r w:rsidRPr="00244E0C">
        <w:rPr>
          <w:rFonts w:eastAsia="Calibri"/>
          <w:lang w:val="el-GR"/>
        </w:rPr>
        <w:t xml:space="preserve">Οι υπηρεσίες Τεχνικής Υποστήριξης </w:t>
      </w:r>
      <w:r w:rsidRPr="00244E0C">
        <w:rPr>
          <w:rFonts w:eastAsia="SimSun"/>
          <w:lang w:val="el-GR"/>
        </w:rPr>
        <w:t>αφορούν σε Υπηρεσίες υποστήριξης στην παραμετροποίηση του συστήματος.</w:t>
      </w:r>
    </w:p>
    <w:p w14:paraId="07B5C4AB" w14:textId="77777777" w:rsidR="00244E0C" w:rsidRPr="00244E0C" w:rsidRDefault="00244E0C" w:rsidP="00244E0C">
      <w:pPr>
        <w:ind w:left="420"/>
        <w:contextualSpacing/>
        <w:rPr>
          <w:rFonts w:eastAsia="SimSun"/>
          <w:lang w:val="el-GR"/>
        </w:rPr>
      </w:pPr>
    </w:p>
    <w:p w14:paraId="63468DE4" w14:textId="77777777" w:rsidR="00244E0C" w:rsidRPr="00244E0C" w:rsidRDefault="00244E0C" w:rsidP="00244E0C">
      <w:pPr>
        <w:rPr>
          <w:rFonts w:eastAsia="SimSun"/>
          <w:lang w:val="el-GR"/>
        </w:rPr>
      </w:pPr>
      <w:r w:rsidRPr="00244E0C">
        <w:rPr>
          <w:rFonts w:eastAsia="SimSun"/>
          <w:lang w:val="el-GR"/>
        </w:rPr>
        <w:t>Οι υπηρεσίες Διακυβέρνησης Έργου αφορούν σε :</w:t>
      </w:r>
    </w:p>
    <w:p w14:paraId="24BE3F64" w14:textId="77777777" w:rsidR="00244E0C" w:rsidRPr="00244E0C" w:rsidRDefault="00244E0C">
      <w:pPr>
        <w:pStyle w:val="aff"/>
        <w:numPr>
          <w:ilvl w:val="0"/>
          <w:numId w:val="36"/>
        </w:numPr>
        <w:suppressAutoHyphens w:val="0"/>
        <w:spacing w:after="160" w:line="259" w:lineRule="auto"/>
        <w:rPr>
          <w:rFonts w:eastAsia="Calibri"/>
          <w:lang w:val="el-GR"/>
        </w:rPr>
      </w:pPr>
      <w:r w:rsidRPr="00244E0C">
        <w:rPr>
          <w:rFonts w:eastAsia="Calibri"/>
          <w:lang w:val="el-GR"/>
        </w:rPr>
        <w:t>Υπηρεσίες στο γραφείο διαχείρισης του έργου</w:t>
      </w:r>
    </w:p>
    <w:p w14:paraId="3192B7D2" w14:textId="77777777" w:rsidR="00244E0C" w:rsidRPr="00244E0C" w:rsidRDefault="00244E0C">
      <w:pPr>
        <w:pStyle w:val="aff"/>
        <w:numPr>
          <w:ilvl w:val="0"/>
          <w:numId w:val="36"/>
        </w:numPr>
        <w:suppressAutoHyphens w:val="0"/>
        <w:spacing w:after="160" w:line="259" w:lineRule="auto"/>
        <w:rPr>
          <w:rFonts w:eastAsia="Calibri"/>
          <w:lang w:val="el-GR"/>
        </w:rPr>
      </w:pPr>
      <w:r w:rsidRPr="00244E0C">
        <w:rPr>
          <w:rFonts w:eastAsia="Calibri"/>
          <w:lang w:val="el-GR"/>
        </w:rPr>
        <w:t>Υπηρεσίες τεκμηρίωσης, αναφορές προόδου, παρακολούθησης πορείας του έργου</w:t>
      </w:r>
    </w:p>
    <w:p w14:paraId="64A2BA9E" w14:textId="77777777" w:rsidR="00244E0C" w:rsidRPr="00244E0C" w:rsidRDefault="00244E0C" w:rsidP="00244E0C">
      <w:pPr>
        <w:pStyle w:val="aff"/>
        <w:ind w:left="360"/>
        <w:rPr>
          <w:rFonts w:eastAsia="Calibri"/>
          <w:lang w:val="el-GR"/>
        </w:rPr>
      </w:pPr>
    </w:p>
    <w:p w14:paraId="51DE3C9A" w14:textId="77777777" w:rsidR="00244E0C" w:rsidRPr="00244E0C" w:rsidRDefault="00244E0C" w:rsidP="00244E0C">
      <w:pPr>
        <w:rPr>
          <w:rFonts w:eastAsia="Calibri"/>
          <w:b/>
          <w:bCs/>
          <w:u w:val="single"/>
          <w:lang w:val="el-GR"/>
        </w:rPr>
      </w:pPr>
      <w:r w:rsidRPr="00244E0C">
        <w:rPr>
          <w:rFonts w:eastAsia="Calibri"/>
          <w:b/>
          <w:bCs/>
          <w:u w:val="single"/>
          <w:lang w:val="el-GR"/>
        </w:rPr>
        <w:t>Παραδοτέα Φάσης 2</w:t>
      </w:r>
    </w:p>
    <w:p w14:paraId="55C7CDCA" w14:textId="77777777" w:rsidR="00244E0C" w:rsidRPr="00244E0C" w:rsidRDefault="00244E0C" w:rsidP="00244E0C">
      <w:pPr>
        <w:rPr>
          <w:rFonts w:eastAsia="Calibri"/>
          <w:lang w:val="el-GR"/>
        </w:rPr>
      </w:pPr>
      <w:r w:rsidRPr="00244E0C">
        <w:rPr>
          <w:rFonts w:eastAsia="Calibri"/>
          <w:lang w:val="el-GR"/>
        </w:rPr>
        <w:t>Τα παραδοτέα της Φάσης 2 είναι τα παρακάτω :</w:t>
      </w:r>
    </w:p>
    <w:p w14:paraId="6D2EA329" w14:textId="3FD71E6A" w:rsidR="00244E0C" w:rsidRPr="00244E0C" w:rsidRDefault="00244E0C" w:rsidP="00244E0C">
      <w:pPr>
        <w:spacing w:before="120"/>
        <w:rPr>
          <w:lang w:val="el-GR"/>
        </w:rPr>
      </w:pPr>
      <w:bookmarkStart w:id="453" w:name="_Hlk106195988"/>
      <w:r w:rsidRPr="00244E0C">
        <w:rPr>
          <w:lang w:val="el-GR"/>
        </w:rPr>
        <w:t>Π 2.Χ Μηνιαίες αναφορές προόδου υποστήριξης &amp; Διακυβέρνησης Έργου.</w:t>
      </w:r>
    </w:p>
    <w:bookmarkEnd w:id="453"/>
    <w:p w14:paraId="7D4DD257" w14:textId="77777777" w:rsidR="00244E0C" w:rsidRPr="00C71EEC" w:rsidRDefault="00244E0C"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3608"/>
        <w:gridCol w:w="1383"/>
        <w:gridCol w:w="1622"/>
        <w:gridCol w:w="1216"/>
        <w:gridCol w:w="1799"/>
      </w:tblGrid>
      <w:tr w:rsidR="00F82A8D" w:rsidRPr="00C71EEC" w14:paraId="38E2853A" w14:textId="77777777" w:rsidTr="00770F53">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451"/>
          <w:p w14:paraId="7DFEF3F9"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E13273" w:rsidRPr="00C71EEC" w14:paraId="30D87158" w14:textId="77777777" w:rsidTr="00244E0C">
        <w:trPr>
          <w:trHeight w:val="765"/>
          <w:jc w:val="center"/>
        </w:trPr>
        <w:tc>
          <w:tcPr>
            <w:tcW w:w="1874" w:type="pct"/>
            <w:tcBorders>
              <w:top w:val="nil"/>
              <w:left w:val="single" w:sz="4" w:space="0" w:color="auto"/>
              <w:bottom w:val="single" w:sz="4" w:space="0" w:color="auto"/>
              <w:right w:val="single" w:sz="4" w:space="0" w:color="auto"/>
            </w:tcBorders>
            <w:shd w:val="clear" w:color="000000" w:fill="E2EFDA"/>
            <w:vAlign w:val="center"/>
            <w:hideMark/>
          </w:tcPr>
          <w:p w14:paraId="46258455" w14:textId="115A7E66"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718" w:type="pct"/>
            <w:tcBorders>
              <w:top w:val="nil"/>
              <w:left w:val="nil"/>
              <w:bottom w:val="single" w:sz="4" w:space="0" w:color="auto"/>
              <w:right w:val="single" w:sz="4" w:space="0" w:color="auto"/>
            </w:tcBorders>
            <w:shd w:val="clear" w:color="000000" w:fill="E2EFDA"/>
            <w:vAlign w:val="center"/>
            <w:hideMark/>
          </w:tcPr>
          <w:p w14:paraId="285291EA" w14:textId="0CD35EE0"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843" w:type="pct"/>
            <w:tcBorders>
              <w:top w:val="nil"/>
              <w:left w:val="nil"/>
              <w:bottom w:val="single" w:sz="4" w:space="0" w:color="auto"/>
              <w:right w:val="single" w:sz="4" w:space="0" w:color="auto"/>
            </w:tcBorders>
            <w:shd w:val="clear" w:color="000000" w:fill="E2EFDA"/>
            <w:vAlign w:val="center"/>
            <w:hideMark/>
          </w:tcPr>
          <w:p w14:paraId="02B47A1B" w14:textId="23EB6A0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Ελέγχου Παραδοτέων </w:t>
            </w:r>
          </w:p>
        </w:tc>
        <w:tc>
          <w:tcPr>
            <w:tcW w:w="631" w:type="pct"/>
            <w:tcBorders>
              <w:top w:val="nil"/>
              <w:left w:val="nil"/>
              <w:bottom w:val="single" w:sz="4" w:space="0" w:color="auto"/>
              <w:right w:val="single" w:sz="4" w:space="0" w:color="auto"/>
            </w:tcBorders>
            <w:shd w:val="clear" w:color="000000" w:fill="E2EFDA"/>
            <w:vAlign w:val="center"/>
            <w:hideMark/>
          </w:tcPr>
          <w:p w14:paraId="60BD04D8" w14:textId="6F2A330A"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Σύμβασης </w:t>
            </w:r>
          </w:p>
        </w:tc>
        <w:tc>
          <w:tcPr>
            <w:tcW w:w="934" w:type="pct"/>
            <w:tcBorders>
              <w:top w:val="nil"/>
              <w:left w:val="nil"/>
              <w:bottom w:val="single" w:sz="4" w:space="0" w:color="auto"/>
              <w:right w:val="single" w:sz="4" w:space="0" w:color="auto"/>
            </w:tcBorders>
            <w:shd w:val="clear" w:color="000000" w:fill="E2EFDA"/>
            <w:vAlign w:val="center"/>
            <w:hideMark/>
          </w:tcPr>
          <w:p w14:paraId="4E6FC4A9"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E13273" w:rsidRPr="001B4860" w14:paraId="76373E0E" w14:textId="77777777" w:rsidTr="00244E0C">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071A99CC" w14:textId="198D1E14" w:rsidR="00E13273" w:rsidRPr="00F5475A" w:rsidRDefault="00BD3F4C" w:rsidP="00E13273">
            <w:pPr>
              <w:suppressAutoHyphens w:val="0"/>
              <w:autoSpaceDE w:val="0"/>
              <w:spacing w:after="60"/>
              <w:jc w:val="left"/>
              <w:rPr>
                <w:color w:val="000000" w:themeColor="text1"/>
                <w:sz w:val="20"/>
                <w:szCs w:val="20"/>
                <w:lang w:val="el-GR"/>
              </w:rPr>
            </w:pPr>
            <w:r w:rsidRPr="00BD3F4C">
              <w:rPr>
                <w:color w:val="000000" w:themeColor="text1"/>
                <w:sz w:val="20"/>
                <w:szCs w:val="20"/>
                <w:lang w:val="el-GR"/>
              </w:rPr>
              <w:t xml:space="preserve">Π1. </w:t>
            </w:r>
            <w:r w:rsidR="001B4860" w:rsidRPr="00BD3F4C">
              <w:rPr>
                <w:color w:val="000000" w:themeColor="text1"/>
                <w:sz w:val="20"/>
                <w:szCs w:val="20"/>
                <w:lang w:val="el-GR"/>
              </w:rPr>
              <w:t>Θέση σε παραγωγική λειτουργία του συστήματος στην Ενιαία Ψηφιακή Πύλη της Δημόσιας Διοίκησης (gov.gr ΕΨΠ)</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228AE214" w14:textId="69BD4814" w:rsidR="00E13273" w:rsidRPr="00F5475A" w:rsidRDefault="00244E0C" w:rsidP="00F5475A">
            <w:pPr>
              <w:suppressAutoHyphens w:val="0"/>
              <w:autoSpaceDE w:val="0"/>
              <w:spacing w:after="60"/>
              <w:jc w:val="center"/>
              <w:rPr>
                <w:rFonts w:eastAsia="SimSun"/>
                <w:b/>
                <w:sz w:val="20"/>
                <w:szCs w:val="20"/>
                <w:lang w:val="el-GR"/>
              </w:rPr>
            </w:pPr>
            <w:r>
              <w:rPr>
                <w:rFonts w:eastAsia="SimSun"/>
                <w:b/>
                <w:sz w:val="20"/>
                <w:szCs w:val="20"/>
                <w:lang w:val="en-US"/>
              </w:rPr>
              <w:t xml:space="preserve">10 </w:t>
            </w:r>
            <w:r w:rsidR="001B4860">
              <w:rPr>
                <w:rFonts w:eastAsia="SimSun"/>
                <w:b/>
                <w:sz w:val="20"/>
                <w:szCs w:val="20"/>
                <w:lang w:val="el-GR"/>
              </w:rPr>
              <w:t xml:space="preserve">εργάσιμες </w:t>
            </w:r>
            <w:r w:rsidR="00F5475A" w:rsidRPr="00F5475A">
              <w:rPr>
                <w:rFonts w:eastAsia="SimSun"/>
                <w:b/>
                <w:sz w:val="20"/>
                <w:szCs w:val="20"/>
                <w:lang w:val="el-GR"/>
              </w:rPr>
              <w:t>ημέρες</w:t>
            </w:r>
          </w:p>
        </w:tc>
        <w:tc>
          <w:tcPr>
            <w:tcW w:w="843" w:type="pct"/>
            <w:tcBorders>
              <w:top w:val="single" w:sz="4" w:space="0" w:color="auto"/>
              <w:left w:val="nil"/>
              <w:bottom w:val="single" w:sz="4" w:space="0" w:color="auto"/>
              <w:right w:val="single" w:sz="4" w:space="0" w:color="auto"/>
            </w:tcBorders>
            <w:shd w:val="clear" w:color="000000" w:fill="F2F2F2"/>
            <w:vAlign w:val="center"/>
          </w:tcPr>
          <w:p w14:paraId="450FF13B" w14:textId="7107B92A"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2</w:t>
            </w:r>
            <w:r w:rsidR="00BD3F4C">
              <w:rPr>
                <w:rFonts w:eastAsia="SimSun"/>
                <w:b/>
                <w:sz w:val="20"/>
                <w:szCs w:val="20"/>
                <w:lang w:val="el-GR"/>
              </w:rPr>
              <w:t xml:space="preserve"> </w:t>
            </w:r>
            <w:r w:rsidR="00684434">
              <w:rPr>
                <w:rFonts w:eastAsia="SimSun"/>
                <w:b/>
                <w:sz w:val="20"/>
                <w:szCs w:val="20"/>
                <w:lang w:val="el-GR"/>
              </w:rPr>
              <w:t xml:space="preserve">    </w:t>
            </w:r>
            <w:r w:rsidR="00BD3F4C">
              <w:rPr>
                <w:rFonts w:eastAsia="SimSun"/>
                <w:b/>
                <w:sz w:val="20"/>
                <w:szCs w:val="20"/>
                <w:lang w:val="el-GR"/>
              </w:rPr>
              <w:t>εργάσιμες</w:t>
            </w:r>
            <w:r w:rsidRPr="00F5475A">
              <w:rPr>
                <w:rFonts w:eastAsia="SimSun"/>
                <w:b/>
                <w:sz w:val="20"/>
                <w:szCs w:val="20"/>
                <w:lang w:val="el-GR"/>
              </w:rPr>
              <w:t xml:space="preserve"> ημέρες</w:t>
            </w:r>
          </w:p>
        </w:tc>
        <w:tc>
          <w:tcPr>
            <w:tcW w:w="631" w:type="pct"/>
            <w:tcBorders>
              <w:top w:val="single" w:sz="4" w:space="0" w:color="auto"/>
              <w:left w:val="nil"/>
              <w:bottom w:val="single" w:sz="4" w:space="0" w:color="auto"/>
              <w:right w:val="single" w:sz="4" w:space="0" w:color="auto"/>
            </w:tcBorders>
            <w:shd w:val="clear" w:color="000000" w:fill="F2F2F2"/>
            <w:vAlign w:val="center"/>
          </w:tcPr>
          <w:p w14:paraId="0FA647B8" w14:textId="46ADFE20" w:rsidR="00E13273" w:rsidRPr="00F5475A" w:rsidRDefault="00244E0C" w:rsidP="00F5475A">
            <w:pPr>
              <w:suppressAutoHyphens w:val="0"/>
              <w:autoSpaceDE w:val="0"/>
              <w:spacing w:after="60"/>
              <w:jc w:val="center"/>
              <w:rPr>
                <w:rFonts w:eastAsia="SimSun"/>
                <w:b/>
                <w:sz w:val="20"/>
                <w:szCs w:val="20"/>
                <w:lang w:val="el-GR"/>
              </w:rPr>
            </w:pPr>
            <w:r>
              <w:rPr>
                <w:rFonts w:eastAsia="SimSun"/>
                <w:b/>
                <w:sz w:val="20"/>
                <w:szCs w:val="20"/>
                <w:lang w:val="en-US"/>
              </w:rPr>
              <w:t>12</w:t>
            </w:r>
            <w:r w:rsidR="00F5475A" w:rsidRPr="00F5475A">
              <w:rPr>
                <w:rFonts w:eastAsia="SimSun"/>
                <w:b/>
                <w:sz w:val="20"/>
                <w:szCs w:val="20"/>
                <w:lang w:val="el-GR"/>
              </w:rPr>
              <w:t xml:space="preserve"> </w:t>
            </w:r>
            <w:r w:rsidR="00BD3F4C">
              <w:rPr>
                <w:rFonts w:eastAsia="SimSun"/>
                <w:b/>
                <w:sz w:val="20"/>
                <w:szCs w:val="20"/>
                <w:lang w:val="el-GR"/>
              </w:rPr>
              <w:t xml:space="preserve">εργάσιμες </w:t>
            </w:r>
            <w:r w:rsidR="00F5475A" w:rsidRPr="00F5475A">
              <w:rPr>
                <w:rFonts w:eastAsia="SimSun"/>
                <w:b/>
                <w:sz w:val="20"/>
                <w:szCs w:val="20"/>
                <w:lang w:val="el-GR"/>
              </w:rPr>
              <w:t>ημέρες</w:t>
            </w:r>
          </w:p>
        </w:tc>
        <w:tc>
          <w:tcPr>
            <w:tcW w:w="934" w:type="pct"/>
            <w:tcBorders>
              <w:top w:val="single" w:sz="4" w:space="0" w:color="auto"/>
              <w:left w:val="nil"/>
              <w:bottom w:val="single" w:sz="4" w:space="0" w:color="auto"/>
              <w:right w:val="single" w:sz="4" w:space="0" w:color="auto"/>
            </w:tcBorders>
            <w:shd w:val="clear" w:color="000000" w:fill="F2F2F2"/>
            <w:vAlign w:val="center"/>
          </w:tcPr>
          <w:p w14:paraId="791A04CE" w14:textId="17935CEE" w:rsidR="00E13273" w:rsidRPr="00F5475A" w:rsidRDefault="00BD3F4C" w:rsidP="00F5475A">
            <w:pPr>
              <w:suppressAutoHyphens w:val="0"/>
              <w:autoSpaceDE w:val="0"/>
              <w:spacing w:after="60"/>
              <w:jc w:val="center"/>
              <w:rPr>
                <w:color w:val="000000" w:themeColor="text1"/>
                <w:sz w:val="20"/>
                <w:szCs w:val="20"/>
                <w:lang w:val="el-GR"/>
              </w:rPr>
            </w:pPr>
            <w:r>
              <w:rPr>
                <w:color w:val="000000" w:themeColor="text1"/>
                <w:sz w:val="20"/>
                <w:szCs w:val="20"/>
                <w:lang w:val="el-GR"/>
              </w:rPr>
              <w:t>Υ</w:t>
            </w:r>
            <w:r w:rsidR="001B4860">
              <w:rPr>
                <w:color w:val="000000" w:themeColor="text1"/>
                <w:sz w:val="20"/>
                <w:szCs w:val="20"/>
                <w:lang w:val="el-GR"/>
              </w:rPr>
              <w:t>πογραφή της σύμβασης</w:t>
            </w:r>
          </w:p>
        </w:tc>
      </w:tr>
      <w:tr w:rsidR="00F5475A" w:rsidRPr="00BC373E" w14:paraId="1CD0945F" w14:textId="77777777" w:rsidTr="00244E0C">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65FF55D5" w14:textId="7A04393D" w:rsidR="00F5475A" w:rsidRPr="00F5475A" w:rsidRDefault="00BD3F4C" w:rsidP="00F5475A">
            <w:pPr>
              <w:suppressAutoHyphens w:val="0"/>
              <w:autoSpaceDE w:val="0"/>
              <w:spacing w:after="60"/>
              <w:jc w:val="left"/>
              <w:rPr>
                <w:color w:val="000000" w:themeColor="text1"/>
                <w:sz w:val="20"/>
                <w:szCs w:val="20"/>
                <w:lang w:val="el-GR"/>
              </w:rPr>
            </w:pPr>
            <w:r>
              <w:rPr>
                <w:color w:val="000000" w:themeColor="text1"/>
                <w:sz w:val="20"/>
                <w:szCs w:val="20"/>
                <w:lang w:val="el-GR"/>
              </w:rPr>
              <w:t>Π2.</w:t>
            </w:r>
            <w:r w:rsidR="00B92A37">
              <w:rPr>
                <w:color w:val="000000" w:themeColor="text1"/>
                <w:sz w:val="20"/>
                <w:szCs w:val="20"/>
                <w:lang w:val="en-US"/>
              </w:rPr>
              <w:t>X</w:t>
            </w:r>
            <w:r>
              <w:rPr>
                <w:color w:val="000000" w:themeColor="text1"/>
                <w:sz w:val="20"/>
                <w:szCs w:val="20"/>
                <w:lang w:val="el-GR"/>
              </w:rPr>
              <w:t xml:space="preserve"> </w:t>
            </w:r>
            <w:r w:rsidRPr="00BD3F4C">
              <w:rPr>
                <w:color w:val="000000" w:themeColor="text1"/>
                <w:sz w:val="20"/>
                <w:szCs w:val="20"/>
                <w:lang w:val="el-GR"/>
              </w:rPr>
              <w:t>ενδιάμεση αναφορά προόδου του έργου</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0F8CC923" w14:textId="01C6A153" w:rsidR="00F5475A" w:rsidRPr="00F5475A" w:rsidRDefault="00244E0C" w:rsidP="00F5475A">
            <w:pPr>
              <w:suppressAutoHyphens w:val="0"/>
              <w:autoSpaceDE w:val="0"/>
              <w:spacing w:after="60"/>
              <w:jc w:val="center"/>
              <w:rPr>
                <w:rFonts w:eastAsia="SimSun"/>
                <w:b/>
                <w:sz w:val="20"/>
                <w:szCs w:val="20"/>
                <w:lang w:val="el-GR"/>
              </w:rPr>
            </w:pPr>
            <w:r>
              <w:rPr>
                <w:rFonts w:eastAsia="SimSun"/>
                <w:b/>
                <w:sz w:val="20"/>
                <w:szCs w:val="20"/>
                <w:lang w:val="en-US"/>
              </w:rPr>
              <w:t>7</w:t>
            </w:r>
            <w:r w:rsidR="00F5475A" w:rsidRPr="00F5475A">
              <w:rPr>
                <w:rFonts w:eastAsia="SimSun"/>
                <w:b/>
                <w:sz w:val="20"/>
                <w:szCs w:val="20"/>
                <w:lang w:val="el-GR"/>
              </w:rPr>
              <w:t xml:space="preserve"> μήνες</w:t>
            </w:r>
          </w:p>
        </w:tc>
        <w:tc>
          <w:tcPr>
            <w:tcW w:w="843" w:type="pct"/>
            <w:tcBorders>
              <w:top w:val="single" w:sz="4" w:space="0" w:color="auto"/>
              <w:left w:val="nil"/>
              <w:bottom w:val="single" w:sz="4" w:space="0" w:color="auto"/>
              <w:right w:val="single" w:sz="4" w:space="0" w:color="auto"/>
            </w:tcBorders>
            <w:shd w:val="clear" w:color="000000" w:fill="F2F2F2"/>
            <w:vAlign w:val="center"/>
          </w:tcPr>
          <w:p w14:paraId="270D07C0" w14:textId="0055219B" w:rsidR="00F5475A"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1 μήνας</w:t>
            </w:r>
          </w:p>
        </w:tc>
        <w:tc>
          <w:tcPr>
            <w:tcW w:w="631" w:type="pct"/>
            <w:tcBorders>
              <w:top w:val="single" w:sz="4" w:space="0" w:color="auto"/>
              <w:left w:val="nil"/>
              <w:bottom w:val="single" w:sz="4" w:space="0" w:color="auto"/>
              <w:right w:val="single" w:sz="4" w:space="0" w:color="auto"/>
            </w:tcBorders>
            <w:shd w:val="clear" w:color="000000" w:fill="F2F2F2"/>
            <w:vAlign w:val="center"/>
          </w:tcPr>
          <w:p w14:paraId="39EF27E4" w14:textId="2A6BDD46" w:rsidR="00F5475A" w:rsidRPr="00F5475A" w:rsidRDefault="00B92A37" w:rsidP="00F5475A">
            <w:pPr>
              <w:suppressAutoHyphens w:val="0"/>
              <w:autoSpaceDE w:val="0"/>
              <w:spacing w:after="60"/>
              <w:jc w:val="center"/>
              <w:rPr>
                <w:rFonts w:eastAsia="SimSun"/>
                <w:b/>
                <w:sz w:val="20"/>
                <w:szCs w:val="20"/>
                <w:lang w:val="el-GR"/>
              </w:rPr>
            </w:pPr>
            <w:r>
              <w:rPr>
                <w:rFonts w:eastAsia="SimSun"/>
                <w:b/>
                <w:sz w:val="20"/>
                <w:szCs w:val="20"/>
                <w:lang w:val="en-US"/>
              </w:rPr>
              <w:t>8</w:t>
            </w:r>
            <w:r w:rsidR="00F5475A" w:rsidRPr="00F5475A">
              <w:rPr>
                <w:rFonts w:eastAsia="SimSun"/>
                <w:b/>
                <w:sz w:val="20"/>
                <w:szCs w:val="20"/>
                <w:lang w:val="el-GR"/>
              </w:rPr>
              <w:t xml:space="preserve"> μήνες</w:t>
            </w:r>
          </w:p>
        </w:tc>
        <w:tc>
          <w:tcPr>
            <w:tcW w:w="934" w:type="pct"/>
            <w:tcBorders>
              <w:top w:val="single" w:sz="4" w:space="0" w:color="auto"/>
              <w:left w:val="nil"/>
              <w:bottom w:val="single" w:sz="4" w:space="0" w:color="auto"/>
              <w:right w:val="single" w:sz="4" w:space="0" w:color="auto"/>
            </w:tcBorders>
            <w:shd w:val="clear" w:color="000000" w:fill="F2F2F2"/>
            <w:vAlign w:val="center"/>
          </w:tcPr>
          <w:p w14:paraId="26DA392F" w14:textId="5C1CCD0E" w:rsidR="00F5475A" w:rsidRPr="00F5475A" w:rsidRDefault="00BC373E" w:rsidP="00F5475A">
            <w:pPr>
              <w:suppressAutoHyphens w:val="0"/>
              <w:autoSpaceDE w:val="0"/>
              <w:spacing w:after="60"/>
              <w:jc w:val="center"/>
              <w:rPr>
                <w:rFonts w:eastAsia="SimSun"/>
                <w:sz w:val="20"/>
                <w:szCs w:val="20"/>
                <w:lang w:val="el-GR"/>
              </w:rPr>
            </w:pPr>
            <w:r>
              <w:rPr>
                <w:color w:val="000000" w:themeColor="text1"/>
                <w:sz w:val="20"/>
                <w:szCs w:val="20"/>
                <w:lang w:val="el-GR"/>
              </w:rPr>
              <w:t>Υπογραφή της σύμβασης</w:t>
            </w:r>
          </w:p>
        </w:tc>
      </w:tr>
    </w:tbl>
    <w:p w14:paraId="7ACC1D69" w14:textId="03914859" w:rsidR="00986151" w:rsidRDefault="00986151" w:rsidP="00C77D57">
      <w:pPr>
        <w:rPr>
          <w:lang w:val="el-GR"/>
        </w:rPr>
      </w:pPr>
    </w:p>
    <w:p w14:paraId="779133E7" w14:textId="77777777" w:rsidR="00986151" w:rsidRPr="009E3BD5" w:rsidRDefault="00986151" w:rsidP="00C77D57">
      <w:pPr>
        <w:rPr>
          <w:lang w:val="el-GR"/>
        </w:rPr>
      </w:pPr>
    </w:p>
    <w:p w14:paraId="282CBCC6" w14:textId="77777777" w:rsidR="00EA7E9C" w:rsidRPr="00EA7E9C" w:rsidRDefault="00EA7E9C" w:rsidP="00EA7E9C">
      <w:pPr>
        <w:rPr>
          <w:rFonts w:eastAsia="SimSun"/>
          <w:lang w:val="el-GR"/>
        </w:rPr>
      </w:pPr>
    </w:p>
    <w:p w14:paraId="0DE3EE07" w14:textId="77777777" w:rsidR="00025B9C" w:rsidRPr="00843444" w:rsidRDefault="00025B9C">
      <w:pPr>
        <w:pStyle w:val="4"/>
        <w:numPr>
          <w:ilvl w:val="1"/>
          <w:numId w:val="22"/>
        </w:numPr>
        <w:ind w:hanging="306"/>
        <w:rPr>
          <w:rFonts w:cs="Tahoma"/>
          <w:szCs w:val="22"/>
          <w:lang w:val="el-GR"/>
        </w:rPr>
      </w:pPr>
      <w:bookmarkStart w:id="454" w:name="_Ref122695067"/>
      <w:bookmarkStart w:id="455" w:name="_Toc131687302"/>
      <w:bookmarkStart w:id="456" w:name="_Hlk61973828"/>
      <w:r w:rsidRPr="00843444">
        <w:rPr>
          <w:rFonts w:cs="Tahoma"/>
          <w:szCs w:val="22"/>
          <w:lang w:val="el-GR"/>
        </w:rPr>
        <w:t>Χρόνος Υποβολής και Διαδικασία Οριστικοποίησης Παραδοτέων</w:t>
      </w:r>
      <w:bookmarkEnd w:id="454"/>
      <w:bookmarkEnd w:id="455"/>
    </w:p>
    <w:bookmarkEnd w:id="456"/>
    <w:p w14:paraId="7C2F28AE" w14:textId="77777777" w:rsidR="005D3E33" w:rsidRPr="00EF2204" w:rsidRDefault="005D3E33" w:rsidP="00EF2204">
      <w:pPr>
        <w:rPr>
          <w:rFonts w:eastAsia="SimSun"/>
          <w:lang w:val="el-GR"/>
        </w:rPr>
      </w:pPr>
    </w:p>
    <w:tbl>
      <w:tblPr>
        <w:tblStyle w:val="aff0"/>
        <w:tblW w:w="5048" w:type="pct"/>
        <w:tblInd w:w="-5" w:type="dxa"/>
        <w:tblLayout w:type="fixed"/>
        <w:tblLook w:val="04A0" w:firstRow="1" w:lastRow="0" w:firstColumn="1" w:lastColumn="0" w:noHBand="0" w:noVBand="1"/>
      </w:tblPr>
      <w:tblGrid>
        <w:gridCol w:w="501"/>
        <w:gridCol w:w="1044"/>
        <w:gridCol w:w="4631"/>
        <w:gridCol w:w="1855"/>
        <w:gridCol w:w="1689"/>
      </w:tblGrid>
      <w:tr w:rsidR="00946839" w:rsidRPr="00892E1A" w14:paraId="6E2E064E" w14:textId="77777777" w:rsidTr="0034473B">
        <w:trPr>
          <w:trHeight w:val="305"/>
          <w:tblHeader/>
        </w:trPr>
        <w:tc>
          <w:tcPr>
            <w:tcW w:w="258" w:type="pct"/>
            <w:shd w:val="clear" w:color="auto" w:fill="FBE4D5"/>
            <w:vAlign w:val="center"/>
            <w:hideMark/>
          </w:tcPr>
          <w:p w14:paraId="38388682" w14:textId="77777777" w:rsidR="00946839" w:rsidRPr="00EF2204" w:rsidRDefault="0094683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537" w:type="pct"/>
            <w:shd w:val="clear" w:color="auto" w:fill="FBE4D5"/>
            <w:vAlign w:val="center"/>
            <w:hideMark/>
          </w:tcPr>
          <w:p w14:paraId="1C5C6D9C" w14:textId="77777777" w:rsidR="00946839" w:rsidRPr="00EF2204" w:rsidRDefault="0094683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382" w:type="pct"/>
            <w:shd w:val="clear" w:color="auto" w:fill="FBE4D5"/>
            <w:vAlign w:val="center"/>
            <w:hideMark/>
          </w:tcPr>
          <w:p w14:paraId="20E5AC40" w14:textId="77777777" w:rsidR="00946839" w:rsidRPr="00EF2204" w:rsidRDefault="0094683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54" w:type="pct"/>
            <w:shd w:val="clear" w:color="auto" w:fill="FBE4D5"/>
            <w:vAlign w:val="center"/>
            <w:hideMark/>
          </w:tcPr>
          <w:p w14:paraId="260DDE08" w14:textId="77777777" w:rsidR="00946839" w:rsidRPr="00EF2204" w:rsidRDefault="0094683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77777777" w:rsidR="00946839" w:rsidRPr="00EF2204" w:rsidRDefault="0094683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69" w:type="pct"/>
            <w:shd w:val="clear" w:color="auto" w:fill="FBE4D5"/>
          </w:tcPr>
          <w:p w14:paraId="40AD8AE9"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CB6DC4B" w14:textId="15A1F3E5"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946839" w:rsidRPr="00E122D5" w14:paraId="12535E55" w14:textId="77777777" w:rsidTr="0034473B">
        <w:trPr>
          <w:trHeight w:val="158"/>
        </w:trPr>
        <w:tc>
          <w:tcPr>
            <w:tcW w:w="258" w:type="pct"/>
            <w:noWrap/>
            <w:hideMark/>
          </w:tcPr>
          <w:p w14:paraId="76B4CF1A" w14:textId="77777777" w:rsidR="00946839" w:rsidRPr="00E122D5" w:rsidRDefault="00946839"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1</w:t>
            </w:r>
          </w:p>
        </w:tc>
        <w:tc>
          <w:tcPr>
            <w:tcW w:w="537" w:type="pct"/>
          </w:tcPr>
          <w:p w14:paraId="1072D3B3" w14:textId="606D629A" w:rsidR="00946839" w:rsidRPr="00E122D5" w:rsidRDefault="00E122D5" w:rsidP="000E0B6C">
            <w:pPr>
              <w:suppressAutoHyphens w:val="0"/>
              <w:spacing w:before="120" w:after="0"/>
              <w:jc w:val="center"/>
              <w:rPr>
                <w:color w:val="000000" w:themeColor="text1"/>
                <w:sz w:val="20"/>
                <w:szCs w:val="20"/>
                <w:lang w:val="el-GR"/>
              </w:rPr>
            </w:pPr>
            <w:r w:rsidRPr="00BD3F4C">
              <w:rPr>
                <w:color w:val="000000" w:themeColor="text1"/>
                <w:sz w:val="20"/>
                <w:szCs w:val="20"/>
                <w:lang w:val="el-GR"/>
              </w:rPr>
              <w:t xml:space="preserve">Π1. </w:t>
            </w:r>
          </w:p>
        </w:tc>
        <w:tc>
          <w:tcPr>
            <w:tcW w:w="2382" w:type="pct"/>
            <w:noWrap/>
            <w:vAlign w:val="center"/>
          </w:tcPr>
          <w:p w14:paraId="2030244A" w14:textId="2FB5032C" w:rsidR="00946839" w:rsidRPr="00E122D5" w:rsidRDefault="00B92A37" w:rsidP="00E122D5">
            <w:pPr>
              <w:suppressAutoHyphens w:val="0"/>
              <w:spacing w:before="120" w:after="0"/>
              <w:jc w:val="center"/>
              <w:rPr>
                <w:color w:val="000000" w:themeColor="text1"/>
                <w:sz w:val="20"/>
                <w:szCs w:val="20"/>
                <w:lang w:val="el-GR"/>
              </w:rPr>
            </w:pPr>
            <w:r w:rsidRPr="00BD3F4C">
              <w:rPr>
                <w:color w:val="000000" w:themeColor="text1"/>
                <w:sz w:val="20"/>
                <w:szCs w:val="20"/>
                <w:lang w:val="el-GR"/>
              </w:rPr>
              <w:t>Θέση σε παραγωγική λειτουργία του συστήματος στην Ενιαία Ψηφιακή Πύλη της Δημόσιας Διοίκησης (gov.gr ΕΨΠ)</w:t>
            </w:r>
          </w:p>
        </w:tc>
        <w:tc>
          <w:tcPr>
            <w:tcW w:w="954" w:type="pct"/>
            <w:noWrap/>
          </w:tcPr>
          <w:p w14:paraId="71ECEF71" w14:textId="1423E364" w:rsidR="00946839" w:rsidRPr="00E122D5" w:rsidRDefault="00B92A37" w:rsidP="000E0B6C">
            <w:pPr>
              <w:suppressAutoHyphens w:val="0"/>
              <w:spacing w:before="120" w:after="0"/>
              <w:jc w:val="center"/>
              <w:rPr>
                <w:color w:val="000000" w:themeColor="text1"/>
                <w:sz w:val="20"/>
                <w:szCs w:val="20"/>
                <w:lang w:val="el-GR"/>
              </w:rPr>
            </w:pPr>
            <w:r>
              <w:rPr>
                <w:color w:val="000000" w:themeColor="text1"/>
                <w:sz w:val="20"/>
                <w:szCs w:val="20"/>
                <w:lang w:val="en-US"/>
              </w:rPr>
              <w:t>10</w:t>
            </w:r>
            <w:r w:rsidR="00D4298A" w:rsidRPr="00E122D5">
              <w:rPr>
                <w:color w:val="000000" w:themeColor="text1"/>
                <w:sz w:val="20"/>
                <w:szCs w:val="20"/>
                <w:lang w:val="el-GR"/>
              </w:rPr>
              <w:t xml:space="preserve"> </w:t>
            </w:r>
            <w:r w:rsidR="00E122D5" w:rsidRPr="00E122D5">
              <w:rPr>
                <w:color w:val="000000" w:themeColor="text1"/>
                <w:sz w:val="20"/>
                <w:szCs w:val="20"/>
                <w:lang w:val="el-GR"/>
              </w:rPr>
              <w:t xml:space="preserve">εργάσιμες </w:t>
            </w:r>
            <w:r w:rsidR="00D4298A" w:rsidRPr="00E122D5">
              <w:rPr>
                <w:color w:val="000000" w:themeColor="text1"/>
                <w:sz w:val="20"/>
                <w:szCs w:val="20"/>
                <w:lang w:val="el-GR"/>
              </w:rPr>
              <w:t>ημέρες</w:t>
            </w:r>
          </w:p>
        </w:tc>
        <w:tc>
          <w:tcPr>
            <w:tcW w:w="869" w:type="pct"/>
          </w:tcPr>
          <w:p w14:paraId="29AAA39C" w14:textId="53DD5F9C" w:rsidR="00946839" w:rsidRPr="00E122D5" w:rsidRDefault="00D4298A"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 xml:space="preserve">2 </w:t>
            </w:r>
            <w:r w:rsidR="00E122D5" w:rsidRPr="00E122D5">
              <w:rPr>
                <w:color w:val="000000" w:themeColor="text1"/>
                <w:sz w:val="20"/>
                <w:szCs w:val="20"/>
                <w:lang w:val="el-GR"/>
              </w:rPr>
              <w:t xml:space="preserve">εργάσιμες </w:t>
            </w:r>
            <w:r w:rsidRPr="00E122D5">
              <w:rPr>
                <w:color w:val="000000" w:themeColor="text1"/>
                <w:sz w:val="20"/>
                <w:szCs w:val="20"/>
                <w:lang w:val="el-GR"/>
              </w:rPr>
              <w:t>ημέρες</w:t>
            </w:r>
          </w:p>
        </w:tc>
      </w:tr>
      <w:tr w:rsidR="00F5475A" w:rsidRPr="00E122D5" w14:paraId="389F3A34" w14:textId="77777777" w:rsidTr="0034473B">
        <w:trPr>
          <w:trHeight w:val="158"/>
        </w:trPr>
        <w:tc>
          <w:tcPr>
            <w:tcW w:w="258" w:type="pct"/>
            <w:noWrap/>
          </w:tcPr>
          <w:p w14:paraId="7DD0B180" w14:textId="6774139A"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t>2</w:t>
            </w:r>
          </w:p>
        </w:tc>
        <w:tc>
          <w:tcPr>
            <w:tcW w:w="537" w:type="pct"/>
          </w:tcPr>
          <w:p w14:paraId="4A3686F1" w14:textId="39739E36" w:rsidR="00F5475A" w:rsidRPr="00B92A37" w:rsidRDefault="00E122D5" w:rsidP="00F5475A">
            <w:pPr>
              <w:suppressAutoHyphens w:val="0"/>
              <w:spacing w:before="120" w:after="0"/>
              <w:jc w:val="center"/>
              <w:rPr>
                <w:color w:val="000000" w:themeColor="text1"/>
                <w:sz w:val="20"/>
                <w:szCs w:val="20"/>
                <w:lang w:val="en-US"/>
              </w:rPr>
            </w:pPr>
            <w:r>
              <w:rPr>
                <w:color w:val="000000" w:themeColor="text1"/>
                <w:sz w:val="20"/>
                <w:szCs w:val="20"/>
                <w:lang w:val="el-GR"/>
              </w:rPr>
              <w:t>Π2.</w:t>
            </w:r>
            <w:r w:rsidR="00B92A37">
              <w:rPr>
                <w:color w:val="000000" w:themeColor="text1"/>
                <w:sz w:val="20"/>
                <w:szCs w:val="20"/>
                <w:lang w:val="en-US"/>
              </w:rPr>
              <w:t>x</w:t>
            </w:r>
          </w:p>
        </w:tc>
        <w:tc>
          <w:tcPr>
            <w:tcW w:w="2382" w:type="pct"/>
            <w:noWrap/>
            <w:vAlign w:val="center"/>
          </w:tcPr>
          <w:p w14:paraId="28E3A6BE" w14:textId="79F9A58C" w:rsidR="00F5475A" w:rsidRPr="00E122D5" w:rsidRDefault="00B92A37" w:rsidP="00E122D5">
            <w:pPr>
              <w:suppressAutoHyphens w:val="0"/>
              <w:spacing w:before="120" w:after="0"/>
              <w:jc w:val="center"/>
              <w:rPr>
                <w:color w:val="000000" w:themeColor="text1"/>
                <w:sz w:val="20"/>
                <w:szCs w:val="20"/>
                <w:lang w:val="el-GR"/>
              </w:rPr>
            </w:pPr>
            <w:r w:rsidRPr="00244E0C">
              <w:rPr>
                <w:lang w:val="el-GR"/>
              </w:rPr>
              <w:t>Μηνιαίες αναφορές προόδου υποστήριξης &amp; Διακυβέρνησης Έργου.</w:t>
            </w:r>
          </w:p>
        </w:tc>
        <w:tc>
          <w:tcPr>
            <w:tcW w:w="954" w:type="pct"/>
            <w:noWrap/>
          </w:tcPr>
          <w:p w14:paraId="40807CAC" w14:textId="66771A7A" w:rsidR="00F5475A" w:rsidRPr="00E122D5" w:rsidRDefault="00B92A37" w:rsidP="00F5475A">
            <w:pPr>
              <w:suppressAutoHyphens w:val="0"/>
              <w:spacing w:before="120" w:after="0"/>
              <w:jc w:val="center"/>
              <w:rPr>
                <w:color w:val="000000" w:themeColor="text1"/>
                <w:sz w:val="20"/>
                <w:szCs w:val="20"/>
                <w:lang w:val="el-GR"/>
              </w:rPr>
            </w:pPr>
            <w:r>
              <w:rPr>
                <w:color w:val="000000" w:themeColor="text1"/>
                <w:sz w:val="20"/>
                <w:szCs w:val="20"/>
                <w:lang w:val="en-US"/>
              </w:rPr>
              <w:t>7</w:t>
            </w:r>
            <w:r w:rsidR="00E122D5">
              <w:rPr>
                <w:color w:val="000000" w:themeColor="text1"/>
                <w:sz w:val="20"/>
                <w:szCs w:val="20"/>
                <w:lang w:val="el-GR"/>
              </w:rPr>
              <w:t xml:space="preserve"> μήνες</w:t>
            </w:r>
          </w:p>
        </w:tc>
        <w:tc>
          <w:tcPr>
            <w:tcW w:w="869" w:type="pct"/>
          </w:tcPr>
          <w:p w14:paraId="1C3BAE6D" w14:textId="7F6FAEB0"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t>1</w:t>
            </w:r>
            <w:r w:rsidR="00D4298A" w:rsidRPr="00E122D5">
              <w:rPr>
                <w:color w:val="000000" w:themeColor="text1"/>
                <w:sz w:val="20"/>
                <w:szCs w:val="20"/>
                <w:lang w:val="el-GR"/>
              </w:rPr>
              <w:t xml:space="preserve"> μήνας</w:t>
            </w:r>
          </w:p>
        </w:tc>
      </w:tr>
    </w:tbl>
    <w:p w14:paraId="28EFA1FA" w14:textId="77777777" w:rsidR="008376F9" w:rsidRDefault="008376F9" w:rsidP="008376F9">
      <w:pPr>
        <w:rPr>
          <w:rFonts w:eastAsia="SimSun"/>
          <w:lang w:val="el-GR"/>
        </w:rPr>
      </w:pPr>
    </w:p>
    <w:p w14:paraId="0C25C040" w14:textId="30F36ED1"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lang w:val="el-GR"/>
        </w:rPr>
        <w:t>επικαιροποιημένης</w:t>
      </w:r>
      <w:proofErr w:type="spellEnd"/>
      <w:r w:rsidRPr="003C2BEF">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AF2362">
        <w:rPr>
          <w:rFonts w:eastAsia="SimSun"/>
          <w:cs/>
          <w:lang w:val="el-GR"/>
        </w:rPr>
        <w:t>‎</w:t>
      </w:r>
      <w:r w:rsidR="00AF2362">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18C9648" w14:textId="77777777" w:rsidR="003C2BEF" w:rsidRPr="00EF2204" w:rsidRDefault="003C2BEF" w:rsidP="003C2BEF">
      <w:pPr>
        <w:rPr>
          <w:lang w:val="el-GR"/>
        </w:rPr>
      </w:pPr>
    </w:p>
    <w:p w14:paraId="696E382C" w14:textId="77777777" w:rsidR="00025B9C" w:rsidRDefault="00025B9C">
      <w:pPr>
        <w:pStyle w:val="4"/>
        <w:numPr>
          <w:ilvl w:val="1"/>
          <w:numId w:val="22"/>
        </w:numPr>
        <w:ind w:hanging="306"/>
        <w:rPr>
          <w:rFonts w:cs="Tahoma"/>
          <w:szCs w:val="22"/>
          <w:lang w:val="el-GR"/>
        </w:rPr>
      </w:pPr>
      <w:bookmarkStart w:id="457" w:name="_Toc97194370"/>
      <w:bookmarkStart w:id="458" w:name="_Ref122695074"/>
      <w:bookmarkStart w:id="459" w:name="_Toc131687303"/>
      <w:r w:rsidRPr="00EF2204">
        <w:rPr>
          <w:rFonts w:cs="Tahoma"/>
          <w:szCs w:val="22"/>
          <w:lang w:val="el-GR"/>
        </w:rPr>
        <w:t>Ομάδα Έργου/Σχήμα Διοίκησης Έργου</w:t>
      </w:r>
      <w:bookmarkEnd w:id="457"/>
      <w:bookmarkEnd w:id="458"/>
      <w:bookmarkEnd w:id="459"/>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502B92D" w14:textId="77777777" w:rsidR="00B842C8" w:rsidRPr="00274B25" w:rsidRDefault="00B842C8" w:rsidP="00B842C8">
      <w:pPr>
        <w:spacing w:before="120"/>
        <w:rPr>
          <w:lang w:val="el-GR"/>
        </w:rPr>
      </w:pPr>
      <w:r w:rsidRPr="00274B25">
        <w:rPr>
          <w:lang w:val="el-GR"/>
        </w:rPr>
        <w:t xml:space="preserve">Κατά τη διάρκεια υλοποίησης του Έργου, ο Ανάδοχος θα υποβάλλει </w:t>
      </w:r>
      <w:r>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4486CDF0" w14:textId="77777777" w:rsidR="00B842C8" w:rsidRPr="00274B25" w:rsidRDefault="00B842C8">
      <w:pPr>
        <w:numPr>
          <w:ilvl w:val="0"/>
          <w:numId w:val="23"/>
        </w:numPr>
        <w:suppressAutoHyphens w:val="0"/>
        <w:spacing w:before="120"/>
        <w:ind w:left="714" w:hanging="357"/>
        <w:rPr>
          <w:lang w:val="el-GR"/>
        </w:rPr>
      </w:pPr>
      <w:r w:rsidRPr="00274B25">
        <w:rPr>
          <w:lang w:val="el-GR"/>
        </w:rPr>
        <w:t>η τήρηση του χρονοδιαγράμματος του Έργου</w:t>
      </w:r>
    </w:p>
    <w:p w14:paraId="02973AD2" w14:textId="77777777" w:rsidR="00B842C8" w:rsidRPr="00274B25" w:rsidRDefault="00B842C8">
      <w:pPr>
        <w:numPr>
          <w:ilvl w:val="0"/>
          <w:numId w:val="2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EB83A77"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7CA7DF90"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F38A3A7"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4AEB1FC0" w14:textId="77777777" w:rsidR="00B842C8"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Pr>
        <w:rPr>
          <w:lang w:val="el-GR"/>
        </w:rPr>
      </w:pPr>
    </w:p>
    <w:p w14:paraId="69D80E62" w14:textId="4AF88677" w:rsidR="00025B9C" w:rsidRDefault="00025B9C">
      <w:pPr>
        <w:pStyle w:val="4"/>
        <w:numPr>
          <w:ilvl w:val="1"/>
          <w:numId w:val="22"/>
        </w:numPr>
        <w:ind w:hanging="306"/>
        <w:rPr>
          <w:rFonts w:cs="Tahoma"/>
          <w:szCs w:val="22"/>
          <w:lang w:val="el-GR"/>
        </w:rPr>
      </w:pPr>
      <w:bookmarkStart w:id="460" w:name="_Toc97194371"/>
      <w:bookmarkStart w:id="461" w:name="_Ref122695077"/>
      <w:bookmarkStart w:id="462" w:name="_Toc131687304"/>
      <w:r w:rsidRPr="00EF2204">
        <w:rPr>
          <w:rFonts w:cs="Tahoma"/>
          <w:szCs w:val="22"/>
          <w:lang w:val="el-GR"/>
        </w:rPr>
        <w:t>Μεθοδολογία διασφάλισης ποιότητας</w:t>
      </w:r>
      <w:bookmarkEnd w:id="460"/>
      <w:bookmarkEnd w:id="461"/>
      <w:bookmarkEnd w:id="462"/>
      <w:r w:rsidRPr="00EF2204">
        <w:rPr>
          <w:rFonts w:cs="Tahoma"/>
          <w:szCs w:val="22"/>
          <w:lang w:val="el-GR"/>
        </w:rPr>
        <w:tab/>
      </w:r>
    </w:p>
    <w:p w14:paraId="20ACB7DF" w14:textId="424FE332"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w:t>
      </w:r>
      <w:r w:rsidR="00B842C8">
        <w:rPr>
          <w:lang w:val="el-GR"/>
        </w:rPr>
        <w:t>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της δράσης</w:t>
      </w:r>
      <w:r w:rsidR="00612E68">
        <w:rPr>
          <w:lang w:val="en-US"/>
        </w:rPr>
        <w:t>Dentist</w:t>
      </w:r>
      <w:r w:rsidR="00612E68" w:rsidRPr="00300DF4">
        <w:rPr>
          <w:lang w:val="el-GR"/>
        </w:rPr>
        <w:t xml:space="preserve"> </w:t>
      </w:r>
      <w:r w:rsidR="00612E68">
        <w:rPr>
          <w:lang w:val="en-US"/>
        </w:rPr>
        <w:t>PASS</w:t>
      </w:r>
      <w:r w:rsidR="00612E68" w:rsidRPr="00300DF4">
        <w:rPr>
          <w:lang w:val="el-GR"/>
        </w:rPr>
        <w:t>.</w:t>
      </w:r>
      <w:r w:rsidRPr="00274B25">
        <w:rPr>
          <w:lang w:val="el-GR"/>
        </w:rPr>
        <w:t xml:space="preserve">. </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F2204" w:rsidRDefault="003C2BEF" w:rsidP="003C2BEF">
      <w:pPr>
        <w:rPr>
          <w:lang w:val="el-GR"/>
        </w:rPr>
      </w:pPr>
    </w:p>
    <w:p w14:paraId="7C444B2F" w14:textId="77777777" w:rsidR="00025B9C" w:rsidRDefault="00025B9C">
      <w:pPr>
        <w:pStyle w:val="4"/>
        <w:numPr>
          <w:ilvl w:val="1"/>
          <w:numId w:val="22"/>
        </w:numPr>
        <w:ind w:hanging="306"/>
        <w:rPr>
          <w:rFonts w:cs="Tahoma"/>
          <w:szCs w:val="22"/>
          <w:lang w:val="el-GR"/>
        </w:rPr>
      </w:pPr>
      <w:bookmarkStart w:id="463" w:name="_Toc97194372"/>
      <w:bookmarkStart w:id="464" w:name="_Toc131687305"/>
      <w:r w:rsidRPr="00EF2204">
        <w:rPr>
          <w:rFonts w:cs="Tahoma"/>
          <w:szCs w:val="22"/>
          <w:lang w:val="el-GR"/>
        </w:rPr>
        <w:t>Τόπος υλοποίησης/ παροχής των υπηρεσιών</w:t>
      </w:r>
      <w:bookmarkEnd w:id="463"/>
      <w:bookmarkEnd w:id="464"/>
      <w:r w:rsidRPr="00EF2204">
        <w:rPr>
          <w:rFonts w:cs="Tahoma"/>
          <w:szCs w:val="22"/>
          <w:lang w:val="el-GR"/>
        </w:rPr>
        <w:tab/>
      </w:r>
    </w:p>
    <w:p w14:paraId="5B530AE2" w14:textId="51044745"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64F64C8E" w14:textId="315955B1"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57E3CA16" w14:textId="77777777" w:rsidR="003C2BEF" w:rsidRPr="00EF2204" w:rsidRDefault="003C2BEF"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DF02B0">
          <w:headerReference w:type="first" r:id="rId29"/>
          <w:pgSz w:w="11906" w:h="16838"/>
          <w:pgMar w:top="1134" w:right="1134" w:bottom="1134" w:left="1134" w:header="720" w:footer="709" w:gutter="0"/>
          <w:cols w:space="720"/>
          <w:titlePg/>
          <w:docGrid w:linePitch="360"/>
        </w:sectPr>
      </w:pPr>
    </w:p>
    <w:p w14:paraId="63D508FF" w14:textId="40916124" w:rsidR="008338F0" w:rsidRDefault="003355E7" w:rsidP="003329FF">
      <w:pPr>
        <w:pStyle w:val="2"/>
        <w:numPr>
          <w:ilvl w:val="0"/>
          <w:numId w:val="0"/>
        </w:numPr>
        <w:ind w:left="576" w:hanging="576"/>
        <w:rPr>
          <w:rFonts w:cs="Tahoma"/>
          <w:lang w:val="el-GR"/>
        </w:rPr>
      </w:pPr>
      <w:bookmarkStart w:id="465" w:name="_Ref510087011"/>
      <w:bookmarkStart w:id="466" w:name="_Ref40980421"/>
      <w:bookmarkStart w:id="467" w:name="_Toc97194373"/>
      <w:bookmarkStart w:id="468" w:name="_Toc97194478"/>
      <w:bookmarkStart w:id="469" w:name="_Toc131687306"/>
      <w:r w:rsidRPr="00603221">
        <w:rPr>
          <w:rFonts w:cs="Tahoma"/>
          <w:lang w:val="el-GR"/>
        </w:rPr>
        <w:t>ΠΑΡΑΡΤΗΜΑ ΙΙ –</w:t>
      </w:r>
      <w:r w:rsidR="00E1337D" w:rsidRPr="00603221">
        <w:rPr>
          <w:rFonts w:cs="Tahoma"/>
          <w:lang w:val="el-GR"/>
        </w:rPr>
        <w:t xml:space="preserve"> </w:t>
      </w:r>
      <w:r w:rsidR="007A3AC0" w:rsidRPr="00603221">
        <w:rPr>
          <w:rFonts w:cs="Tahoma"/>
          <w:lang w:val="el-GR"/>
        </w:rPr>
        <w:t>Πίνακες Συμμόρφωσης</w:t>
      </w:r>
      <w:bookmarkEnd w:id="465"/>
      <w:bookmarkEnd w:id="466"/>
      <w:bookmarkEnd w:id="467"/>
      <w:bookmarkEnd w:id="468"/>
      <w:bookmarkEnd w:id="469"/>
      <w:r w:rsidR="007A3AC0" w:rsidRPr="00603221">
        <w:rPr>
          <w:rFonts w:cs="Tahoma"/>
          <w:lang w:val="el-GR"/>
        </w:rPr>
        <w:t xml:space="preserve"> </w:t>
      </w:r>
    </w:p>
    <w:p w14:paraId="24488A9B" w14:textId="0DFA1EB3" w:rsidR="00843444" w:rsidRDefault="00843444" w:rsidP="00843444">
      <w:pPr>
        <w:rPr>
          <w:lang w:val="el-GR"/>
        </w:rPr>
      </w:pPr>
    </w:p>
    <w:p w14:paraId="07124B8D"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3E9260E"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8D45DB" w14:paraId="165082A2" w14:textId="77777777" w:rsidTr="00FF34F1">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0265CC05" w14:textId="77777777" w:rsidR="00843444" w:rsidRPr="005D7E53" w:rsidRDefault="00843444" w:rsidP="00FF34F1">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550DF5" w14:paraId="2A952619" w14:textId="77777777" w:rsidTr="00FF34F1">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29B037C7" w14:textId="77777777" w:rsidR="00843444" w:rsidRPr="005D7E53" w:rsidRDefault="00843444" w:rsidP="00FF34F1">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68589D3D" w14:textId="77777777" w:rsidR="00843444" w:rsidRPr="005D7E53" w:rsidRDefault="00843444" w:rsidP="00FF34F1">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550DF5" w14:paraId="4827B480" w14:textId="77777777" w:rsidTr="00FF34F1">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36E34701" w14:textId="77777777" w:rsidR="00843444" w:rsidRPr="005D7E53" w:rsidRDefault="00843444" w:rsidP="00FF34F1">
            <w:pPr>
              <w:spacing w:before="120" w:line="288" w:lineRule="auto"/>
              <w:rPr>
                <w:sz w:val="20"/>
                <w:szCs w:val="20"/>
                <w:lang w:val="el-GR"/>
              </w:rPr>
            </w:pPr>
            <w:r w:rsidRPr="005D7E53">
              <w:rPr>
                <w:sz w:val="20"/>
                <w:szCs w:val="20"/>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5D7E53">
              <w:rPr>
                <w:sz w:val="20"/>
                <w:szCs w:val="20"/>
                <w:lang w:val="el-GR"/>
              </w:rPr>
              <w:t>πληρούται</w:t>
            </w:r>
            <w:proofErr w:type="spellEnd"/>
            <w:r w:rsidRPr="005D7E53">
              <w:rPr>
                <w:sz w:val="20"/>
                <w:szCs w:val="20"/>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550DF5" w14:paraId="4F8B1B6A" w14:textId="77777777" w:rsidTr="00FF34F1">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364462C0" w14:textId="77777777" w:rsidR="00843444" w:rsidRPr="005D7E53" w:rsidRDefault="00843444" w:rsidP="00FF34F1">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788D27D4" w14:textId="77777777" w:rsidR="00843444" w:rsidRPr="005D7E53" w:rsidRDefault="00843444" w:rsidP="00FF34F1">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w:t>
            </w:r>
            <w:proofErr w:type="spellStart"/>
            <w:r w:rsidRPr="005D7E53">
              <w:rPr>
                <w:sz w:val="20"/>
                <w:szCs w:val="20"/>
                <w:lang w:val="el-GR"/>
              </w:rPr>
              <w:t>π.χ</w:t>
            </w:r>
            <w:proofErr w:type="spellEnd"/>
            <w:r w:rsidRPr="005D7E53">
              <w:rPr>
                <w:sz w:val="20"/>
                <w:szCs w:val="20"/>
                <w:lang w:val="el-GR"/>
              </w:rPr>
              <w:t xml:space="preserve"> Σελ. 4 Παράγραφος 4, </w:t>
            </w:r>
            <w:proofErr w:type="spellStart"/>
            <w:r w:rsidRPr="005D7E53">
              <w:rPr>
                <w:sz w:val="20"/>
                <w:szCs w:val="20"/>
                <w:lang w:val="el-GR"/>
              </w:rPr>
              <w:t>κλπ</w:t>
            </w:r>
            <w:proofErr w:type="spellEnd"/>
            <w:r w:rsidRPr="005D7E53">
              <w:rPr>
                <w:sz w:val="20"/>
                <w:szCs w:val="20"/>
                <w:lang w:val="el-GR"/>
              </w:rPr>
              <w:t>).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rsidRPr="005D7E53">
              <w:rPr>
                <w:sz w:val="20"/>
                <w:szCs w:val="20"/>
                <w:lang w:val="el-GR"/>
              </w:rPr>
              <w:t>π.χ</w:t>
            </w:r>
            <w:proofErr w:type="spellEnd"/>
            <w:r w:rsidRPr="005D7E53">
              <w:rPr>
                <w:sz w:val="20"/>
                <w:szCs w:val="20"/>
                <w:lang w:val="el-GR"/>
              </w:rPr>
              <w:t xml:space="preserve"> </w:t>
            </w:r>
            <w:proofErr w:type="spellStart"/>
            <w:r w:rsidRPr="005D7E53">
              <w:rPr>
                <w:sz w:val="20"/>
                <w:szCs w:val="20"/>
                <w:lang w:val="el-GR"/>
              </w:rPr>
              <w:t>Προδ</w:t>
            </w:r>
            <w:proofErr w:type="spellEnd"/>
            <w:r w:rsidRPr="005D7E53">
              <w:rPr>
                <w:sz w:val="20"/>
                <w:szCs w:val="20"/>
                <w:lang w:val="el-GR"/>
              </w:rPr>
              <w:t>. 4.18)</w:t>
            </w:r>
          </w:p>
          <w:p w14:paraId="5A3DE62D" w14:textId="77777777" w:rsidR="00843444" w:rsidRPr="005D7E53" w:rsidRDefault="00843444" w:rsidP="00FF34F1">
            <w:pPr>
              <w:spacing w:before="120" w:line="288" w:lineRule="auto"/>
              <w:rPr>
                <w:sz w:val="20"/>
                <w:szCs w:val="20"/>
                <w:lang w:val="el-GR"/>
              </w:rPr>
            </w:pPr>
            <w:r w:rsidRPr="005D7E53">
              <w:rPr>
                <w:sz w:val="20"/>
                <w:szCs w:val="20"/>
                <w:lang w:val="el-GR"/>
              </w:rPr>
              <w:t xml:space="preserve">Τονίζεται ότι είναι υποχρεωτική η απάντηση σε όλα τα σημεία των Πινάκων </w:t>
            </w:r>
            <w:proofErr w:type="spellStart"/>
            <w:r w:rsidRPr="005D7E53">
              <w:rPr>
                <w:sz w:val="20"/>
                <w:szCs w:val="20"/>
                <w:lang w:val="el-GR"/>
              </w:rPr>
              <w:t>Συμόρφωσης</w:t>
            </w:r>
            <w:proofErr w:type="spellEnd"/>
            <w:r w:rsidRPr="005D7E53">
              <w:rPr>
                <w:sz w:val="20"/>
                <w:szCs w:val="20"/>
                <w:lang w:val="el-GR"/>
              </w:rPr>
              <w:t xml:space="preserve"> και η παροχή όλων των πληροφοριών που ζητούνται.</w:t>
            </w:r>
          </w:p>
          <w:p w14:paraId="13B4376C" w14:textId="77777777" w:rsidR="00843444" w:rsidRPr="005D7E53" w:rsidRDefault="00843444" w:rsidP="00FF34F1">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03BEF35E" w14:textId="77777777" w:rsidR="00843444" w:rsidRPr="005D7E53" w:rsidRDefault="00843444" w:rsidP="00FF34F1">
            <w:pPr>
              <w:spacing w:before="120" w:line="288" w:lineRule="auto"/>
              <w:rPr>
                <w:sz w:val="20"/>
                <w:szCs w:val="20"/>
                <w:lang w:val="el-GR"/>
              </w:rPr>
            </w:pPr>
          </w:p>
        </w:tc>
      </w:tr>
    </w:tbl>
    <w:p w14:paraId="4F7869F4" w14:textId="026F4044" w:rsidR="00843444" w:rsidRDefault="00843444" w:rsidP="00843444">
      <w:pPr>
        <w:rPr>
          <w:lang w:val="el-GR"/>
        </w:rPr>
      </w:pPr>
    </w:p>
    <w:p w14:paraId="01012EF9" w14:textId="2573B7C4" w:rsidR="00D12CF6" w:rsidRDefault="00D12CF6" w:rsidP="00843444">
      <w:pPr>
        <w:rPr>
          <w:lang w:val="el-GR"/>
        </w:rPr>
      </w:pPr>
    </w:p>
    <w:p w14:paraId="635D923E" w14:textId="17C03C7D" w:rsidR="00D12CF6" w:rsidRDefault="00D12CF6" w:rsidP="00843444">
      <w:pPr>
        <w:rPr>
          <w:lang w:val="el-GR"/>
        </w:rPr>
      </w:pPr>
    </w:p>
    <w:p w14:paraId="44DD4F0B" w14:textId="792E2558" w:rsidR="00D12CF6" w:rsidRDefault="00D12CF6" w:rsidP="00843444">
      <w:pPr>
        <w:rPr>
          <w:lang w:val="el-GR"/>
        </w:rPr>
      </w:pPr>
    </w:p>
    <w:p w14:paraId="7A5BA4B1" w14:textId="28CA00BB" w:rsidR="00D12CF6" w:rsidRDefault="00D12CF6" w:rsidP="00843444">
      <w:pPr>
        <w:rPr>
          <w:lang w:val="el-GR"/>
        </w:rPr>
      </w:pPr>
    </w:p>
    <w:p w14:paraId="688AC519" w14:textId="77777777" w:rsidR="00D12CF6" w:rsidRDefault="00D12CF6" w:rsidP="00843444">
      <w:pPr>
        <w:rPr>
          <w:lang w:val="el-GR"/>
        </w:rPr>
      </w:pPr>
    </w:p>
    <w:p w14:paraId="608625E3"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696"/>
        <w:gridCol w:w="1559"/>
        <w:gridCol w:w="1933"/>
      </w:tblGrid>
      <w:tr w:rsidR="00843444" w:rsidRPr="008008B5" w14:paraId="226F7BDD" w14:textId="77777777" w:rsidTr="00D12CF6">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1568639D" w14:textId="77777777" w:rsidR="00843444" w:rsidRPr="00503711" w:rsidRDefault="00843444" w:rsidP="00FF34F1">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60C231F5" w14:textId="77777777" w:rsidR="00843444" w:rsidRPr="00503711" w:rsidRDefault="00843444" w:rsidP="00FF34F1">
            <w:pPr>
              <w:spacing w:after="0"/>
              <w:jc w:val="center"/>
              <w:rPr>
                <w:rFonts w:cstheme="minorHAnsi"/>
                <w:b/>
                <w:bCs/>
                <w:lang w:val="el-GR"/>
              </w:rPr>
            </w:pPr>
            <w:r w:rsidRPr="00503711">
              <w:rPr>
                <w:rFonts w:cstheme="minorHAnsi"/>
                <w:b/>
                <w:bCs/>
                <w:lang w:val="el-GR"/>
              </w:rPr>
              <w:t>ΠΡΟΔΙΑΓΡΑΦΗ</w:t>
            </w:r>
          </w:p>
        </w:tc>
        <w:tc>
          <w:tcPr>
            <w:tcW w:w="1696" w:type="dxa"/>
            <w:tcBorders>
              <w:top w:val="single" w:sz="4" w:space="0" w:color="000000"/>
              <w:left w:val="single" w:sz="4" w:space="0" w:color="000000"/>
              <w:bottom w:val="single" w:sz="4" w:space="0" w:color="000000"/>
            </w:tcBorders>
            <w:shd w:val="clear" w:color="auto" w:fill="BFBFBF" w:themeFill="background1" w:themeFillShade="BF"/>
            <w:vAlign w:val="center"/>
          </w:tcPr>
          <w:p w14:paraId="15037F7D" w14:textId="77777777" w:rsidR="00843444" w:rsidRPr="00503711" w:rsidRDefault="00843444" w:rsidP="00FF34F1">
            <w:pPr>
              <w:spacing w:after="0"/>
              <w:jc w:val="center"/>
              <w:rPr>
                <w:rFonts w:cstheme="minorHAnsi"/>
                <w:b/>
                <w:bCs/>
              </w:rPr>
            </w:pPr>
            <w:r w:rsidRPr="00503711">
              <w:rPr>
                <w:rFonts w:cstheme="minorHAnsi"/>
                <w:b/>
                <w:bCs/>
              </w:rPr>
              <w:t>ΑΠΑΙΤΗΣΗ</w:t>
            </w:r>
          </w:p>
        </w:tc>
        <w:tc>
          <w:tcPr>
            <w:tcW w:w="1559" w:type="dxa"/>
            <w:tcBorders>
              <w:top w:val="single" w:sz="4" w:space="0" w:color="000000"/>
              <w:left w:val="single" w:sz="4" w:space="0" w:color="000000"/>
              <w:bottom w:val="single" w:sz="4" w:space="0" w:color="000000"/>
            </w:tcBorders>
            <w:shd w:val="clear" w:color="auto" w:fill="BFBFBF" w:themeFill="background1" w:themeFillShade="BF"/>
            <w:vAlign w:val="center"/>
          </w:tcPr>
          <w:p w14:paraId="423E9F13" w14:textId="77777777" w:rsidR="00843444" w:rsidRPr="00503711" w:rsidRDefault="00843444" w:rsidP="00FF34F1">
            <w:pPr>
              <w:spacing w:after="0"/>
              <w:jc w:val="center"/>
              <w:rPr>
                <w:rFonts w:cstheme="minorHAnsi"/>
                <w:b/>
                <w:bCs/>
              </w:rPr>
            </w:pPr>
            <w:r w:rsidRPr="00503711">
              <w:rPr>
                <w:rFonts w:cstheme="minorHAnsi"/>
                <w:b/>
                <w:bCs/>
              </w:rPr>
              <w:t>ΑΠΑΝΤΗΣΗ</w:t>
            </w:r>
          </w:p>
        </w:tc>
        <w:tc>
          <w:tcPr>
            <w:tcW w:w="19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696C5F" w14:textId="77777777" w:rsidR="00843444" w:rsidRPr="00503711" w:rsidRDefault="00843444" w:rsidP="00FF34F1">
            <w:pPr>
              <w:spacing w:after="0"/>
              <w:jc w:val="center"/>
              <w:rPr>
                <w:rFonts w:cstheme="minorHAnsi"/>
                <w:b/>
                <w:bCs/>
              </w:rPr>
            </w:pPr>
            <w:r w:rsidRPr="00503711">
              <w:rPr>
                <w:rFonts w:cstheme="minorHAnsi"/>
                <w:b/>
                <w:bCs/>
              </w:rPr>
              <w:t>ΠΑΡΑΠΟΜΠΗ</w:t>
            </w:r>
          </w:p>
        </w:tc>
      </w:tr>
      <w:tr w:rsidR="00843444" w:rsidRPr="005D7E53" w14:paraId="1FAB4B83" w14:textId="77777777" w:rsidTr="00D12CF6">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29EF90CC"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6692AED5" w14:textId="3FFB0461"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_Ref122694847 \r \h </w:instrText>
            </w:r>
            <w:r>
              <w:rPr>
                <w:rFonts w:cstheme="minorHAnsi"/>
                <w:lang w:val="el-GR"/>
              </w:rPr>
            </w:r>
            <w:r>
              <w:rPr>
                <w:rFonts w:cstheme="minorHAnsi"/>
                <w:lang w:val="el-GR"/>
              </w:rPr>
              <w:fldChar w:fldCharType="separate"/>
            </w:r>
            <w:r w:rsidR="00AF2362">
              <w:rPr>
                <w:rFonts w:cstheme="minorHAnsi"/>
                <w:cs/>
                <w:lang w:val="el-GR"/>
              </w:rPr>
              <w:t>‎</w:t>
            </w:r>
            <w:r w:rsidR="00AF2362">
              <w:rPr>
                <w:rFonts w:cstheme="minorHAnsi"/>
                <w:lang w:val="el-GR"/>
              </w:rPr>
              <w:t>2.2</w:t>
            </w:r>
            <w:r>
              <w:rPr>
                <w:rFonts w:cstheme="minorHAnsi"/>
                <w:lang w:val="el-GR"/>
              </w:rPr>
              <w:fldChar w:fldCharType="end"/>
            </w:r>
          </w:p>
        </w:tc>
        <w:tc>
          <w:tcPr>
            <w:tcW w:w="1696" w:type="dxa"/>
            <w:tcBorders>
              <w:top w:val="single" w:sz="4" w:space="0" w:color="000000"/>
              <w:left w:val="single" w:sz="4" w:space="0" w:color="000000"/>
              <w:bottom w:val="single" w:sz="4" w:space="0" w:color="000000"/>
            </w:tcBorders>
            <w:shd w:val="clear" w:color="auto" w:fill="FFFFFF" w:themeFill="background1"/>
            <w:vAlign w:val="center"/>
          </w:tcPr>
          <w:p w14:paraId="244A2195" w14:textId="77777777" w:rsidR="00843444" w:rsidRPr="005D7E53" w:rsidRDefault="00843444" w:rsidP="00FF34F1">
            <w:pPr>
              <w:spacing w:after="0"/>
              <w:jc w:val="left"/>
              <w:rPr>
                <w:rFonts w:cstheme="minorHAnsi"/>
                <w:lang w:val="el-GR"/>
              </w:rPr>
            </w:pPr>
            <w:r>
              <w:rPr>
                <w:rFonts w:cstheme="minorHAnsi"/>
                <w:lang w:val="el-GR"/>
              </w:rPr>
              <w:t>ΝΑΙ</w:t>
            </w:r>
          </w:p>
        </w:tc>
        <w:tc>
          <w:tcPr>
            <w:tcW w:w="1559" w:type="dxa"/>
            <w:tcBorders>
              <w:top w:val="single" w:sz="4" w:space="0" w:color="000000"/>
              <w:left w:val="single" w:sz="4" w:space="0" w:color="000000"/>
              <w:bottom w:val="single" w:sz="4" w:space="0" w:color="000000"/>
            </w:tcBorders>
            <w:shd w:val="clear" w:color="auto" w:fill="FFFFFF" w:themeFill="background1"/>
            <w:vAlign w:val="center"/>
          </w:tcPr>
          <w:p w14:paraId="4AF722CD" w14:textId="77777777" w:rsidR="00843444" w:rsidRPr="005D7E53" w:rsidRDefault="00843444" w:rsidP="00FF34F1">
            <w:pPr>
              <w:spacing w:after="0"/>
              <w:jc w:val="left"/>
              <w:rPr>
                <w:rFonts w:cstheme="minorHAnsi"/>
                <w:lang w:val="el-GR"/>
              </w:rPr>
            </w:pPr>
          </w:p>
        </w:tc>
        <w:tc>
          <w:tcPr>
            <w:tcW w:w="193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FEEBDE" w14:textId="77777777" w:rsidR="00843444" w:rsidRPr="005D7E53" w:rsidRDefault="00843444" w:rsidP="00FF34F1">
            <w:pPr>
              <w:spacing w:after="0"/>
              <w:jc w:val="left"/>
              <w:rPr>
                <w:rFonts w:cstheme="minorHAnsi"/>
                <w:lang w:val="el-GR"/>
              </w:rPr>
            </w:pPr>
          </w:p>
        </w:tc>
      </w:tr>
      <w:tr w:rsidR="00843444" w:rsidRPr="005D7E53" w14:paraId="5765AD88" w14:textId="77777777" w:rsidTr="00D12CF6">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6B981ED6"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45E3E477" w14:textId="0CE78126"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_Ref122694864 \r \h </w:instrText>
            </w:r>
            <w:r>
              <w:rPr>
                <w:rFonts w:cstheme="minorHAnsi"/>
                <w:lang w:val="el-GR"/>
              </w:rPr>
            </w:r>
            <w:r>
              <w:rPr>
                <w:rFonts w:cstheme="minorHAnsi"/>
                <w:lang w:val="el-GR"/>
              </w:rPr>
              <w:fldChar w:fldCharType="separate"/>
            </w:r>
            <w:r w:rsidR="00AF2362">
              <w:rPr>
                <w:rFonts w:cstheme="minorHAnsi"/>
                <w:cs/>
                <w:lang w:val="el-GR"/>
              </w:rPr>
              <w:t>‎</w:t>
            </w:r>
            <w:r w:rsidR="00AF2362">
              <w:rPr>
                <w:rFonts w:cstheme="minorHAnsi"/>
                <w:lang w:val="el-GR"/>
              </w:rPr>
              <w:t>3</w:t>
            </w:r>
            <w:r>
              <w:rPr>
                <w:rFonts w:cstheme="minorHAnsi"/>
                <w:lang w:val="el-GR"/>
              </w:rPr>
              <w:fldChar w:fldCharType="end"/>
            </w:r>
          </w:p>
        </w:tc>
        <w:tc>
          <w:tcPr>
            <w:tcW w:w="1696" w:type="dxa"/>
            <w:tcBorders>
              <w:top w:val="single" w:sz="4" w:space="0" w:color="000000"/>
              <w:left w:val="single" w:sz="4" w:space="0" w:color="000000"/>
              <w:bottom w:val="single" w:sz="4" w:space="0" w:color="000000"/>
            </w:tcBorders>
            <w:shd w:val="clear" w:color="auto" w:fill="FFFFFF" w:themeFill="background1"/>
            <w:vAlign w:val="center"/>
          </w:tcPr>
          <w:p w14:paraId="52C07249" w14:textId="078A9021" w:rsidR="00843444" w:rsidRDefault="00843444" w:rsidP="00FF34F1">
            <w:pPr>
              <w:spacing w:after="0"/>
              <w:jc w:val="left"/>
              <w:rPr>
                <w:rFonts w:cstheme="minorHAnsi"/>
                <w:lang w:val="el-GR"/>
              </w:rPr>
            </w:pPr>
            <w:r>
              <w:rPr>
                <w:rFonts w:cstheme="minorHAnsi"/>
                <w:lang w:val="el-GR"/>
              </w:rPr>
              <w:t>ΝΑΙ</w:t>
            </w:r>
          </w:p>
        </w:tc>
        <w:tc>
          <w:tcPr>
            <w:tcW w:w="1559" w:type="dxa"/>
            <w:tcBorders>
              <w:top w:val="single" w:sz="4" w:space="0" w:color="000000"/>
              <w:left w:val="single" w:sz="4" w:space="0" w:color="000000"/>
              <w:bottom w:val="single" w:sz="4" w:space="0" w:color="000000"/>
            </w:tcBorders>
            <w:shd w:val="clear" w:color="auto" w:fill="FFFFFF" w:themeFill="background1"/>
            <w:vAlign w:val="center"/>
          </w:tcPr>
          <w:p w14:paraId="3BED382E" w14:textId="77777777" w:rsidR="00843444" w:rsidRPr="005D7E53" w:rsidRDefault="00843444" w:rsidP="00FF34F1">
            <w:pPr>
              <w:spacing w:after="0"/>
              <w:jc w:val="left"/>
              <w:rPr>
                <w:rFonts w:cstheme="minorHAnsi"/>
                <w:lang w:val="el-GR"/>
              </w:rPr>
            </w:pPr>
          </w:p>
        </w:tc>
        <w:tc>
          <w:tcPr>
            <w:tcW w:w="193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911880" w14:textId="77777777" w:rsidR="00843444" w:rsidRPr="005D7E53" w:rsidRDefault="00843444" w:rsidP="00FF34F1">
            <w:pPr>
              <w:spacing w:after="0"/>
              <w:jc w:val="left"/>
              <w:rPr>
                <w:rFonts w:cstheme="minorHAnsi"/>
                <w:lang w:val="el-GR"/>
              </w:rPr>
            </w:pPr>
          </w:p>
        </w:tc>
      </w:tr>
    </w:tbl>
    <w:p w14:paraId="2089C638" w14:textId="1A0EEC34" w:rsidR="00843444" w:rsidRPr="00843444" w:rsidRDefault="00843444" w:rsidP="00843444">
      <w:pPr>
        <w:rPr>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470" w:name="_Toc97194374"/>
      <w:bookmarkStart w:id="471" w:name="_Toc97194479"/>
      <w:bookmarkStart w:id="472" w:name="_Toc131687307"/>
      <w:bookmarkStart w:id="473" w:name="_Ref496624736"/>
      <w:bookmarkStart w:id="474" w:name="_Ref496624788"/>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470"/>
      <w:bookmarkEnd w:id="471"/>
      <w:bookmarkEnd w:id="472"/>
      <w:r w:rsidR="004A23B9" w:rsidRPr="00603221">
        <w:rPr>
          <w:rFonts w:cs="Tahoma"/>
          <w:color w:val="000099"/>
          <w:lang w:val="el-GR"/>
        </w:rPr>
        <w:t xml:space="preserve"> </w:t>
      </w:r>
      <w:bookmarkEnd w:id="473"/>
      <w:bookmarkEnd w:id="474"/>
    </w:p>
    <w:p w14:paraId="6D97FBB2" w14:textId="77777777" w:rsidR="000F62F0" w:rsidRPr="00603221" w:rsidRDefault="000F62F0" w:rsidP="003329FF">
      <w:pPr>
        <w:pStyle w:val="4"/>
        <w:numPr>
          <w:ilvl w:val="0"/>
          <w:numId w:val="0"/>
        </w:numPr>
        <w:ind w:left="864" w:hanging="864"/>
        <w:rPr>
          <w:rFonts w:cs="Tahoma"/>
          <w:szCs w:val="22"/>
          <w:lang w:val="el-GR"/>
        </w:rPr>
      </w:pPr>
      <w:bookmarkStart w:id="475" w:name="_Ref510086970"/>
      <w:bookmarkStart w:id="476" w:name="_Toc97194375"/>
      <w:bookmarkStart w:id="477" w:name="_Toc131687308"/>
      <w:r w:rsidRPr="00603221">
        <w:rPr>
          <w:rFonts w:cs="Tahoma"/>
          <w:szCs w:val="22"/>
          <w:lang w:val="el-GR"/>
        </w:rPr>
        <w:t>ΕΥΡΩΠΑΙΚΟ ΕΝΙΑΙΟ ΕΓΓΡΑΦΟ ΣΥΜΒΑΣΗΣ (ΕΕΕΣ)</w:t>
      </w:r>
      <w:bookmarkEnd w:id="475"/>
      <w:bookmarkEnd w:id="476"/>
      <w:bookmarkEnd w:id="477"/>
      <w:r w:rsidRPr="00603221">
        <w:rPr>
          <w:rFonts w:cs="Tahoma"/>
          <w:szCs w:val="22"/>
          <w:lang w:val="el-GR"/>
        </w:rPr>
        <w:t xml:space="preserve"> </w:t>
      </w:r>
    </w:p>
    <w:p w14:paraId="7A9FD771"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
        <w:numPr>
          <w:ilvl w:val="0"/>
          <w:numId w:val="0"/>
        </w:numPr>
        <w:ind w:left="576" w:hanging="576"/>
        <w:rPr>
          <w:rFonts w:cs="Tahoma"/>
          <w:lang w:val="el-GR"/>
        </w:rPr>
      </w:pPr>
      <w:bookmarkStart w:id="478" w:name="_Ref496624509"/>
      <w:bookmarkStart w:id="479" w:name="_Toc97194376"/>
      <w:bookmarkStart w:id="480" w:name="_Toc97194480"/>
      <w:bookmarkStart w:id="481" w:name="_Toc131687309"/>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78"/>
      <w:bookmarkEnd w:id="479"/>
      <w:bookmarkEnd w:id="480"/>
      <w:bookmarkEnd w:id="481"/>
    </w:p>
    <w:p w14:paraId="7BA5D83B" w14:textId="77777777" w:rsidR="006E4901" w:rsidRPr="00603221" w:rsidRDefault="006E4901" w:rsidP="006E4901">
      <w:pPr>
        <w:pStyle w:val="normalwithoutspacing"/>
        <w:rPr>
          <w:i/>
          <w:color w:val="5B9BD5"/>
        </w:rPr>
      </w:pPr>
    </w:p>
    <w:tbl>
      <w:tblPr>
        <w:tblpPr w:leftFromText="180" w:rightFromText="180" w:vertAnchor="text" w:tblpY="1"/>
        <w:tblOverlap w:val="neve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B92A37">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B92A37">
            <w:pPr>
              <w:spacing w:line="276" w:lineRule="auto"/>
              <w:jc w:val="center"/>
              <w:rPr>
                <w:b/>
              </w:rPr>
            </w:pPr>
            <w:r w:rsidRPr="00603221">
              <w:rPr>
                <w:b/>
              </w:rPr>
              <w:t>ΒΙΟΓΡΑΦΙΚΟ ΣΗΜΕΙΩΜΑ</w:t>
            </w:r>
          </w:p>
        </w:tc>
      </w:tr>
      <w:tr w:rsidR="006E4901" w:rsidRPr="00DF02B0" w14:paraId="4B1B2A6C" w14:textId="77777777" w:rsidTr="00B92A37">
        <w:tc>
          <w:tcPr>
            <w:tcW w:w="5000" w:type="pct"/>
            <w:gridSpan w:val="15"/>
          </w:tcPr>
          <w:p w14:paraId="29AF74A8" w14:textId="77777777" w:rsidR="006E4901" w:rsidRPr="00603221" w:rsidRDefault="006E4901" w:rsidP="00B92A37">
            <w:pPr>
              <w:spacing w:line="276" w:lineRule="auto"/>
            </w:pPr>
          </w:p>
        </w:tc>
      </w:tr>
      <w:tr w:rsidR="006E4901" w:rsidRPr="00DF02B0" w14:paraId="3D3668D0" w14:textId="77777777" w:rsidTr="00B92A37">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B92A37">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B92A37">
            <w:pPr>
              <w:spacing w:line="276" w:lineRule="auto"/>
            </w:pPr>
          </w:p>
        </w:tc>
      </w:tr>
      <w:tr w:rsidR="006E4901" w:rsidRPr="00DF02B0" w14:paraId="23532CAF" w14:textId="77777777" w:rsidTr="00B92A37">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B92A37">
            <w:pPr>
              <w:spacing w:line="276" w:lineRule="auto"/>
              <w:rPr>
                <w:b/>
              </w:rPr>
            </w:pPr>
            <w:r w:rsidRPr="00603221">
              <w:rPr>
                <w:b/>
              </w:rPr>
              <w:t>Επ</w:t>
            </w:r>
            <w:proofErr w:type="spellStart"/>
            <w:r w:rsidRPr="00603221">
              <w:rPr>
                <w:b/>
              </w:rPr>
              <w:t>ώνυμο</w:t>
            </w:r>
            <w:proofErr w:type="spellEnd"/>
            <w:r w:rsidRPr="00603221">
              <w:rPr>
                <w:b/>
              </w:rPr>
              <w:t>:</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B92A37">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B92A37">
            <w:pPr>
              <w:spacing w:line="276" w:lineRule="auto"/>
              <w:rPr>
                <w:b/>
              </w:rPr>
            </w:pPr>
            <w:proofErr w:type="spellStart"/>
            <w:r w:rsidRPr="00603221">
              <w:rPr>
                <w:b/>
              </w:rPr>
              <w:t>Όνομ</w:t>
            </w:r>
            <w:proofErr w:type="spellEnd"/>
            <w:r w:rsidRPr="00603221">
              <w:rPr>
                <w:b/>
              </w:rPr>
              <w:t>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B92A37">
            <w:pPr>
              <w:spacing w:line="276" w:lineRule="auto"/>
            </w:pPr>
          </w:p>
        </w:tc>
      </w:tr>
      <w:tr w:rsidR="006E4901" w:rsidRPr="00DF02B0" w14:paraId="385DFB8F" w14:textId="77777777" w:rsidTr="00B92A37">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B92A37">
            <w:pPr>
              <w:spacing w:line="276" w:lineRule="auto"/>
            </w:pPr>
          </w:p>
        </w:tc>
      </w:tr>
      <w:tr w:rsidR="006E4901" w:rsidRPr="00DF02B0" w14:paraId="79146AC8" w14:textId="77777777" w:rsidTr="00B92A37">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B92A37">
            <w:pPr>
              <w:spacing w:line="276" w:lineRule="auto"/>
              <w:rPr>
                <w:b/>
              </w:rPr>
            </w:pPr>
            <w:r w:rsidRPr="00603221">
              <w:rPr>
                <w:b/>
              </w:rPr>
              <w:t>Πα</w:t>
            </w:r>
            <w:proofErr w:type="spellStart"/>
            <w:r w:rsidRPr="00603221">
              <w:rPr>
                <w:b/>
              </w:rPr>
              <w:t>τρώνυμο</w:t>
            </w:r>
            <w:proofErr w:type="spellEnd"/>
            <w:r w:rsidRPr="00603221">
              <w:rPr>
                <w:b/>
              </w:rPr>
              <w:t>:</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B92A37">
            <w:pPr>
              <w:spacing w:line="276" w:lineRule="auto"/>
            </w:pPr>
          </w:p>
        </w:tc>
        <w:tc>
          <w:tcPr>
            <w:tcW w:w="1032" w:type="pct"/>
            <w:gridSpan w:val="3"/>
            <w:vAlign w:val="center"/>
          </w:tcPr>
          <w:p w14:paraId="4A25D1CB" w14:textId="77777777" w:rsidR="006E4901" w:rsidRPr="00603221" w:rsidRDefault="006E4901" w:rsidP="00B92A37">
            <w:pPr>
              <w:spacing w:line="276" w:lineRule="auto"/>
              <w:rPr>
                <w:b/>
              </w:rPr>
            </w:pPr>
            <w:proofErr w:type="spellStart"/>
            <w:r w:rsidRPr="00603221">
              <w:rPr>
                <w:b/>
              </w:rPr>
              <w:t>Μητρώνυμο</w:t>
            </w:r>
            <w:proofErr w:type="spellEnd"/>
            <w:r w:rsidRPr="00603221">
              <w:rPr>
                <w:b/>
              </w:rPr>
              <w:t>:</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B92A37">
            <w:pPr>
              <w:spacing w:line="276" w:lineRule="auto"/>
            </w:pPr>
          </w:p>
        </w:tc>
      </w:tr>
      <w:tr w:rsidR="006E4901" w:rsidRPr="00DF02B0" w14:paraId="1136FA74" w14:textId="77777777" w:rsidTr="00B92A37">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B92A37">
            <w:pPr>
              <w:spacing w:line="276" w:lineRule="auto"/>
            </w:pPr>
          </w:p>
        </w:tc>
      </w:tr>
      <w:tr w:rsidR="006E4901" w:rsidRPr="00DF02B0" w14:paraId="6E0265E0" w14:textId="77777777" w:rsidTr="00B92A37">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B92A37">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B92A37">
            <w:pPr>
              <w:spacing w:line="276" w:lineRule="auto"/>
            </w:pPr>
            <w:r w:rsidRPr="00603221">
              <w:t>__ /__ / ____</w:t>
            </w:r>
          </w:p>
        </w:tc>
        <w:tc>
          <w:tcPr>
            <w:tcW w:w="1162" w:type="pct"/>
            <w:gridSpan w:val="4"/>
            <w:vAlign w:val="center"/>
          </w:tcPr>
          <w:p w14:paraId="3D8C36B1" w14:textId="77777777" w:rsidR="006E4901" w:rsidRPr="00603221" w:rsidRDefault="006E4901" w:rsidP="00B92A37">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B92A37">
            <w:pPr>
              <w:spacing w:line="276" w:lineRule="auto"/>
            </w:pPr>
          </w:p>
        </w:tc>
      </w:tr>
      <w:tr w:rsidR="006E4901" w:rsidRPr="00DF02B0" w14:paraId="5F20B1E6" w14:textId="77777777" w:rsidTr="00B92A37">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B92A37">
            <w:pPr>
              <w:spacing w:line="276" w:lineRule="auto"/>
            </w:pPr>
          </w:p>
        </w:tc>
      </w:tr>
      <w:tr w:rsidR="006E4901" w:rsidRPr="00DF02B0" w14:paraId="2E989FA2" w14:textId="77777777" w:rsidTr="00B92A37">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B92A37">
            <w:pPr>
              <w:spacing w:line="276" w:lineRule="auto"/>
              <w:rPr>
                <w:b/>
              </w:rPr>
            </w:pPr>
            <w:proofErr w:type="spellStart"/>
            <w:r w:rsidRPr="00603221">
              <w:rPr>
                <w:b/>
              </w:rPr>
              <w:t>Τηλέφωνο</w:t>
            </w:r>
            <w:proofErr w:type="spellEnd"/>
            <w:r w:rsidRPr="00603221">
              <w:rPr>
                <w:b/>
              </w:rPr>
              <w:t>:</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B92A37">
            <w:pPr>
              <w:spacing w:line="276" w:lineRule="auto"/>
            </w:pPr>
          </w:p>
        </w:tc>
        <w:tc>
          <w:tcPr>
            <w:tcW w:w="967" w:type="pct"/>
            <w:gridSpan w:val="2"/>
            <w:vAlign w:val="center"/>
          </w:tcPr>
          <w:p w14:paraId="527322BD" w14:textId="77777777" w:rsidR="006E4901" w:rsidRPr="00603221" w:rsidRDefault="006E4901" w:rsidP="00B92A37">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B92A37">
            <w:pPr>
              <w:spacing w:line="276" w:lineRule="auto"/>
            </w:pPr>
          </w:p>
        </w:tc>
      </w:tr>
      <w:tr w:rsidR="006E4901" w:rsidRPr="00DF02B0" w14:paraId="487ED5E5" w14:textId="77777777" w:rsidTr="00B92A37">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B92A37">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B92A37">
            <w:pPr>
              <w:spacing w:line="276" w:lineRule="auto"/>
            </w:pPr>
          </w:p>
        </w:tc>
        <w:tc>
          <w:tcPr>
            <w:tcW w:w="967" w:type="pct"/>
            <w:gridSpan w:val="2"/>
            <w:vAlign w:val="center"/>
          </w:tcPr>
          <w:p w14:paraId="2C960A63" w14:textId="77777777" w:rsidR="006E4901" w:rsidRPr="00603221" w:rsidRDefault="006E4901" w:rsidP="00B92A37">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B92A37">
            <w:pPr>
              <w:spacing w:line="276" w:lineRule="auto"/>
            </w:pPr>
          </w:p>
        </w:tc>
      </w:tr>
      <w:tr w:rsidR="006E4901" w:rsidRPr="00DF02B0" w14:paraId="247501E4" w14:textId="77777777" w:rsidTr="00B92A37">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B92A37">
            <w:pPr>
              <w:spacing w:line="276" w:lineRule="auto"/>
            </w:pPr>
          </w:p>
        </w:tc>
        <w:tc>
          <w:tcPr>
            <w:tcW w:w="1298" w:type="pct"/>
            <w:gridSpan w:val="4"/>
            <w:vAlign w:val="center"/>
          </w:tcPr>
          <w:p w14:paraId="74662C37" w14:textId="77777777" w:rsidR="006E4901" w:rsidRPr="00603221" w:rsidRDefault="006E4901" w:rsidP="00B92A37">
            <w:pPr>
              <w:spacing w:line="276" w:lineRule="auto"/>
            </w:pPr>
          </w:p>
        </w:tc>
        <w:tc>
          <w:tcPr>
            <w:tcW w:w="1201" w:type="pct"/>
            <w:gridSpan w:val="4"/>
            <w:vAlign w:val="center"/>
          </w:tcPr>
          <w:p w14:paraId="0EBB2D00" w14:textId="77777777" w:rsidR="006E4901" w:rsidRPr="00603221" w:rsidRDefault="006E4901" w:rsidP="00B92A37">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B92A37">
            <w:pPr>
              <w:spacing w:line="276" w:lineRule="auto"/>
            </w:pPr>
          </w:p>
        </w:tc>
      </w:tr>
      <w:tr w:rsidR="006E4901" w:rsidRPr="00DF02B0" w14:paraId="550E51F3" w14:textId="77777777" w:rsidTr="00B92A37">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B92A37">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B92A37">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B92A37">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B92A37">
            <w:pPr>
              <w:spacing w:line="276" w:lineRule="auto"/>
            </w:pPr>
          </w:p>
        </w:tc>
      </w:tr>
      <w:tr w:rsidR="006E4901" w:rsidRPr="00DF02B0" w14:paraId="02B7D5E0" w14:textId="77777777" w:rsidTr="00B92A37">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B92A37">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B92A37">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B92A37">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B92A37">
            <w:pPr>
              <w:spacing w:line="276" w:lineRule="auto"/>
            </w:pPr>
          </w:p>
        </w:tc>
      </w:tr>
      <w:tr w:rsidR="006E4901" w:rsidRPr="00DF02B0" w14:paraId="4DA4D10F" w14:textId="77777777" w:rsidTr="00B92A37">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B92A37">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B92A37">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B92A37">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B92A37">
            <w:pPr>
              <w:spacing w:line="276" w:lineRule="auto"/>
            </w:pPr>
          </w:p>
        </w:tc>
      </w:tr>
      <w:tr w:rsidR="006E4901" w:rsidRPr="00DF02B0" w14:paraId="3FBD250A" w14:textId="77777777" w:rsidTr="00B92A37">
        <w:tc>
          <w:tcPr>
            <w:tcW w:w="5000" w:type="pct"/>
            <w:gridSpan w:val="15"/>
          </w:tcPr>
          <w:p w14:paraId="46F4FDE5" w14:textId="77777777" w:rsidR="006E4901" w:rsidRPr="00603221" w:rsidRDefault="006E4901" w:rsidP="00B92A37">
            <w:pPr>
              <w:spacing w:line="276" w:lineRule="auto"/>
            </w:pPr>
          </w:p>
        </w:tc>
      </w:tr>
      <w:tr w:rsidR="006E4901" w:rsidRPr="00DF02B0" w14:paraId="1BC7FDC9" w14:textId="77777777" w:rsidTr="00B92A37">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B92A37">
            <w:pPr>
              <w:spacing w:line="276" w:lineRule="auto"/>
              <w:rPr>
                <w:b/>
              </w:rPr>
            </w:pPr>
            <w:r w:rsidRPr="00603221">
              <w:rPr>
                <w:b/>
              </w:rPr>
              <w:t>ΕΚΠΑΙΔΕΥΣΗ</w:t>
            </w:r>
          </w:p>
        </w:tc>
        <w:tc>
          <w:tcPr>
            <w:tcW w:w="3773" w:type="pct"/>
            <w:gridSpan w:val="11"/>
          </w:tcPr>
          <w:p w14:paraId="5B7B1456" w14:textId="77777777" w:rsidR="006E4901" w:rsidRPr="00603221" w:rsidRDefault="006E4901" w:rsidP="00B92A37">
            <w:pPr>
              <w:spacing w:line="276" w:lineRule="auto"/>
            </w:pPr>
          </w:p>
        </w:tc>
      </w:tr>
      <w:tr w:rsidR="006E4901" w:rsidRPr="00DF02B0" w14:paraId="1602E1A4" w14:textId="77777777" w:rsidTr="00B92A37">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B92A37">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B92A37">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B92A37">
            <w:pPr>
              <w:spacing w:line="276" w:lineRule="auto"/>
              <w:jc w:val="center"/>
              <w:rPr>
                <w:b/>
              </w:rPr>
            </w:pPr>
            <w:proofErr w:type="spellStart"/>
            <w:r w:rsidRPr="00603221">
              <w:rPr>
                <w:b/>
              </w:rPr>
              <w:t>Ειδικότητ</w:t>
            </w:r>
            <w:proofErr w:type="spellEnd"/>
            <w:r w:rsidRPr="00603221">
              <w:rPr>
                <w:b/>
              </w:rPr>
              <w:t>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B92A37">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7F000094" w14:textId="77777777" w:rsidTr="00B92A37">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B92A37">
            <w:pPr>
              <w:spacing w:line="276" w:lineRule="auto"/>
            </w:pPr>
          </w:p>
          <w:p w14:paraId="48C27067" w14:textId="77777777" w:rsidR="006E4901" w:rsidRPr="00603221" w:rsidRDefault="006E4901" w:rsidP="00B92A37">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B92A37">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B92A37">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B92A37">
            <w:pPr>
              <w:spacing w:line="276" w:lineRule="auto"/>
            </w:pPr>
          </w:p>
        </w:tc>
      </w:tr>
      <w:tr w:rsidR="006E4901" w:rsidRPr="00DF02B0" w14:paraId="07289598" w14:textId="77777777" w:rsidTr="00B92A37">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B92A37">
            <w:pPr>
              <w:spacing w:line="276" w:lineRule="auto"/>
            </w:pPr>
          </w:p>
          <w:p w14:paraId="645FCF04" w14:textId="77777777" w:rsidR="006E4901" w:rsidRPr="00603221" w:rsidRDefault="006E4901" w:rsidP="00B92A37">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B92A37">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B92A37">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B92A37">
            <w:pPr>
              <w:spacing w:line="276" w:lineRule="auto"/>
            </w:pPr>
          </w:p>
        </w:tc>
      </w:tr>
      <w:tr w:rsidR="006E4901" w:rsidRPr="00DF02B0" w14:paraId="06D824CB" w14:textId="77777777" w:rsidTr="00B92A37">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B92A37">
            <w:pPr>
              <w:spacing w:line="276" w:lineRule="auto"/>
            </w:pPr>
          </w:p>
          <w:p w14:paraId="7C945B5B" w14:textId="77777777" w:rsidR="006E4901" w:rsidRPr="00603221" w:rsidRDefault="006E4901" w:rsidP="00B92A37">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B92A37">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B92A37">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B92A37">
            <w:pPr>
              <w:spacing w:line="276" w:lineRule="auto"/>
            </w:pPr>
          </w:p>
        </w:tc>
      </w:tr>
      <w:tr w:rsidR="006E4901" w:rsidRPr="00D219E6" w14:paraId="51DD10AC" w14:textId="77777777" w:rsidTr="00B92A37">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B92A37">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B92A37">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B92A37">
            <w:pPr>
              <w:spacing w:line="276" w:lineRule="auto"/>
              <w:rPr>
                <w:lang w:val="el-GR"/>
              </w:rPr>
            </w:pPr>
          </w:p>
        </w:tc>
      </w:tr>
    </w:tbl>
    <w:p w14:paraId="28D570B3" w14:textId="343454A3" w:rsidR="006E4901" w:rsidRPr="00603221" w:rsidRDefault="00B92A37"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r>
        <w:rPr>
          <w:i/>
          <w:color w:val="5B9BD5"/>
          <w:lang w:val="el-GR"/>
        </w:rPr>
        <w:br w:type="textWrapping" w:clear="all"/>
      </w: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8"/>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0"/>
          <w:footerReference w:type="default" r:id="rId31"/>
          <w:headerReference w:type="first" r:id="rId32"/>
          <w:pgSz w:w="16838" w:h="11906" w:orient="landscape"/>
          <w:pgMar w:top="1134" w:right="1134" w:bottom="1134" w:left="1134" w:header="720" w:footer="709" w:gutter="0"/>
          <w:cols w:space="720"/>
          <w:titlePg/>
          <w:docGrid w:linePitch="360"/>
        </w:sectPr>
      </w:pPr>
    </w:p>
    <w:p w14:paraId="04248794" w14:textId="77777777" w:rsidR="008338F0" w:rsidRPr="00300DF4" w:rsidRDefault="003355E7" w:rsidP="003329FF">
      <w:pPr>
        <w:pStyle w:val="2"/>
        <w:numPr>
          <w:ilvl w:val="0"/>
          <w:numId w:val="0"/>
        </w:numPr>
        <w:ind w:left="576" w:hanging="576"/>
        <w:rPr>
          <w:rFonts w:cs="Tahoma"/>
          <w:lang w:val="el-GR"/>
        </w:rPr>
      </w:pPr>
      <w:bookmarkStart w:id="482" w:name="_Ref510087097"/>
      <w:bookmarkStart w:id="483" w:name="_Ref40980475"/>
      <w:bookmarkStart w:id="484" w:name="_Ref55324393"/>
      <w:bookmarkStart w:id="485" w:name="_Toc97194377"/>
      <w:bookmarkStart w:id="486" w:name="_Toc97194481"/>
      <w:bookmarkStart w:id="487" w:name="_Toc131687310"/>
      <w:r w:rsidRPr="00300DF4">
        <w:rPr>
          <w:rFonts w:cs="Tahoma"/>
          <w:lang w:val="el-GR"/>
        </w:rPr>
        <w:t xml:space="preserve">ΠΑΡΑΡΤΗΜΑ </w:t>
      </w:r>
      <w:r w:rsidRPr="00603221">
        <w:rPr>
          <w:rFonts w:cs="Tahoma"/>
        </w:rPr>
        <w:t>V</w:t>
      </w:r>
      <w:r w:rsidRPr="00300DF4">
        <w:rPr>
          <w:rFonts w:cs="Tahoma"/>
          <w:lang w:val="el-GR"/>
        </w:rPr>
        <w:t xml:space="preserve"> – Υπόδειγμα Τεχνικής Προσφοράς</w:t>
      </w:r>
      <w:bookmarkEnd w:id="482"/>
      <w:bookmarkEnd w:id="483"/>
      <w:bookmarkEnd w:id="484"/>
      <w:bookmarkEnd w:id="485"/>
      <w:bookmarkEnd w:id="486"/>
      <w:bookmarkEnd w:id="487"/>
      <w:r w:rsidRPr="00300DF4">
        <w:rPr>
          <w:rFonts w:cs="Tahoma"/>
          <w:lang w:val="el-GR"/>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69C805F2" w:rsidR="00E36548" w:rsidRPr="00F82A8D" w:rsidRDefault="00E36548" w:rsidP="00C4217E">
            <w:pPr>
              <w:spacing w:before="60" w:after="60"/>
              <w:jc w:val="center"/>
              <w:rPr>
                <w:b/>
                <w:lang w:val="el-GR"/>
              </w:rPr>
            </w:pPr>
          </w:p>
        </w:tc>
      </w:tr>
      <w:tr w:rsidR="00E36548"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00F82A8D">
        <w:trPr>
          <w:trHeight w:val="315"/>
        </w:trPr>
        <w:tc>
          <w:tcPr>
            <w:tcW w:w="431" w:type="pct"/>
            <w:shd w:val="clear" w:color="auto" w:fill="auto"/>
            <w:vAlign w:val="center"/>
          </w:tcPr>
          <w:p w14:paraId="43759891"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116AC4BA" w14:textId="6351E5F0" w:rsidR="00E36548" w:rsidRPr="00252398" w:rsidRDefault="00AB12DA" w:rsidP="00C4217E">
            <w:pPr>
              <w:spacing w:before="60" w:after="60"/>
              <w:rPr>
                <w:lang w:val="el-GR" w:eastAsia="el-GR"/>
              </w:rPr>
            </w:pPr>
            <w:r>
              <w:rPr>
                <w:lang w:val="el-GR" w:eastAsia="el-GR"/>
              </w:rPr>
              <w:fldChar w:fldCharType="begin"/>
            </w:r>
            <w:r>
              <w:rPr>
                <w:lang w:val="el-GR" w:eastAsia="el-GR"/>
              </w:rPr>
              <w:instrText xml:space="preserve"> REF _Ref97199257 \h </w:instrText>
            </w:r>
            <w:r>
              <w:rPr>
                <w:lang w:val="el-GR" w:eastAsia="el-GR"/>
              </w:rPr>
            </w:r>
            <w:r>
              <w:rPr>
                <w:lang w:val="el-GR" w:eastAsia="el-GR"/>
              </w:rPr>
              <w:fldChar w:fldCharType="separate"/>
            </w:r>
            <w:r w:rsidR="00AF2362" w:rsidRPr="00EF2204">
              <w:rPr>
                <w:lang w:val="el-GR"/>
              </w:rPr>
              <w:t>Π</w:t>
            </w:r>
            <w:r w:rsidR="00AF2362">
              <w:rPr>
                <w:lang w:val="el-GR"/>
              </w:rPr>
              <w:t>εριβάλλον της Σύμβασης</w:t>
            </w:r>
            <w:r>
              <w:rPr>
                <w:lang w:val="el-GR" w:eastAsia="el-GR"/>
              </w:rPr>
              <w:fldChar w:fldCharType="end"/>
            </w:r>
          </w:p>
        </w:tc>
        <w:tc>
          <w:tcPr>
            <w:tcW w:w="1056" w:type="pct"/>
            <w:shd w:val="clear" w:color="auto" w:fill="auto"/>
          </w:tcPr>
          <w:p w14:paraId="4809C313" w14:textId="22C012D8" w:rsidR="00E36548" w:rsidRPr="00C00860" w:rsidRDefault="00843444" w:rsidP="00C4217E">
            <w:pPr>
              <w:spacing w:before="60" w:after="60"/>
              <w:rPr>
                <w:lang w:val="el-GR" w:eastAsia="el-GR"/>
              </w:rPr>
            </w:pPr>
            <w:r>
              <w:rPr>
                <w:lang w:val="el-GR" w:eastAsia="el-GR"/>
              </w:rPr>
              <w:fldChar w:fldCharType="begin"/>
            </w:r>
            <w:r>
              <w:rPr>
                <w:lang w:val="el-GR" w:eastAsia="el-GR"/>
              </w:rPr>
              <w:instrText xml:space="preserve"> REF _Ref122694905 \r \h </w:instrText>
            </w:r>
            <w:r>
              <w:rPr>
                <w:lang w:val="el-GR" w:eastAsia="el-GR"/>
              </w:rPr>
            </w:r>
            <w:r>
              <w:rPr>
                <w:lang w:val="el-GR" w:eastAsia="el-GR"/>
              </w:rPr>
              <w:fldChar w:fldCharType="separate"/>
            </w:r>
            <w:r w:rsidR="00AF2362">
              <w:rPr>
                <w:cs/>
                <w:lang w:val="el-GR" w:eastAsia="el-GR"/>
              </w:rPr>
              <w:t>‎</w:t>
            </w:r>
            <w:r w:rsidR="00AF2362">
              <w:rPr>
                <w:lang w:val="el-GR" w:eastAsia="el-GR"/>
              </w:rPr>
              <w:t>1</w:t>
            </w:r>
            <w:r>
              <w:rPr>
                <w:lang w:val="el-GR" w:eastAsia="el-GR"/>
              </w:rPr>
              <w:fldChar w:fldCharType="end"/>
            </w:r>
            <w:r>
              <w:rPr>
                <w:lang w:val="el-GR" w:eastAsia="el-GR"/>
              </w:rPr>
              <w:t xml:space="preserve"> &amp; </w:t>
            </w:r>
            <w:r>
              <w:rPr>
                <w:lang w:val="el-GR" w:eastAsia="el-GR"/>
              </w:rPr>
              <w:fldChar w:fldCharType="begin"/>
            </w:r>
            <w:r>
              <w:rPr>
                <w:lang w:val="el-GR" w:eastAsia="el-GR"/>
              </w:rPr>
              <w:instrText xml:space="preserve"> REF _Ref122694908 \r \h </w:instrText>
            </w:r>
            <w:r>
              <w:rPr>
                <w:lang w:val="el-GR" w:eastAsia="el-GR"/>
              </w:rPr>
            </w:r>
            <w:r>
              <w:rPr>
                <w:lang w:val="el-GR" w:eastAsia="el-GR"/>
              </w:rPr>
              <w:fldChar w:fldCharType="separate"/>
            </w:r>
            <w:r w:rsidR="00AF2362">
              <w:rPr>
                <w:cs/>
                <w:lang w:val="el-GR" w:eastAsia="el-GR"/>
              </w:rPr>
              <w:t>‎</w:t>
            </w:r>
            <w:r w:rsidR="00AF2362">
              <w:rPr>
                <w:lang w:val="el-GR" w:eastAsia="el-GR"/>
              </w:rPr>
              <w:t>2.1</w:t>
            </w:r>
            <w:r>
              <w:rPr>
                <w:lang w:val="el-GR" w:eastAsia="el-GR"/>
              </w:rPr>
              <w:fldChar w:fldCharType="end"/>
            </w:r>
          </w:p>
        </w:tc>
      </w:tr>
      <w:tr w:rsidR="00E36548"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1C47CA1A"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E36548" w:rsidRPr="00E36548" w14:paraId="78FE770E" w14:textId="77777777" w:rsidTr="00F82A8D">
        <w:trPr>
          <w:trHeight w:val="315"/>
        </w:trPr>
        <w:tc>
          <w:tcPr>
            <w:tcW w:w="431" w:type="pct"/>
            <w:shd w:val="clear" w:color="auto" w:fill="auto"/>
            <w:vAlign w:val="center"/>
          </w:tcPr>
          <w:p w14:paraId="5614E56F"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1973F2B6"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32A181D4" w14:textId="33F9CD5D" w:rsidR="00E36548" w:rsidRPr="00252398" w:rsidRDefault="00843444" w:rsidP="00C4217E">
            <w:pPr>
              <w:spacing w:before="60" w:after="60"/>
              <w:rPr>
                <w:lang w:val="el-GR" w:eastAsia="el-GR"/>
              </w:rPr>
            </w:pPr>
            <w:r>
              <w:rPr>
                <w:lang w:val="el-GR" w:eastAsia="el-GR"/>
              </w:rPr>
              <w:fldChar w:fldCharType="begin"/>
            </w:r>
            <w:r>
              <w:rPr>
                <w:lang w:val="el-GR" w:eastAsia="el-GR"/>
              </w:rPr>
              <w:instrText xml:space="preserve"> REF _Ref122695017 \r \h </w:instrText>
            </w:r>
            <w:r>
              <w:rPr>
                <w:lang w:val="el-GR" w:eastAsia="el-GR"/>
              </w:rPr>
            </w:r>
            <w:r>
              <w:rPr>
                <w:lang w:val="el-GR" w:eastAsia="el-GR"/>
              </w:rPr>
              <w:fldChar w:fldCharType="separate"/>
            </w:r>
            <w:r w:rsidR="00AF2362">
              <w:rPr>
                <w:cs/>
                <w:lang w:val="el-GR" w:eastAsia="el-GR"/>
              </w:rPr>
              <w:t>‎</w:t>
            </w:r>
            <w:r w:rsidR="00AF2362">
              <w:rPr>
                <w:lang w:val="el-GR" w:eastAsia="el-GR"/>
              </w:rPr>
              <w:t>2.2</w:t>
            </w:r>
            <w:r>
              <w:rPr>
                <w:lang w:val="el-GR" w:eastAsia="el-GR"/>
              </w:rPr>
              <w:fldChar w:fldCharType="end"/>
            </w:r>
          </w:p>
        </w:tc>
      </w:tr>
      <w:tr w:rsidR="00E36548" w:rsidRPr="00843444"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843444" w:rsidRDefault="00E36548" w:rsidP="00C4217E">
            <w:pPr>
              <w:spacing w:before="60" w:after="60"/>
              <w:rPr>
                <w:b/>
                <w:lang w:val="el-GR" w:eastAsia="el-GR"/>
              </w:rPr>
            </w:pPr>
            <w:proofErr w:type="spellStart"/>
            <w:r w:rsidRPr="00843444">
              <w:rPr>
                <w:b/>
                <w:bCs/>
                <w:color w:val="000000"/>
              </w:rPr>
              <w:t>Μεθοδολογί</w:t>
            </w:r>
            <w:proofErr w:type="spellEnd"/>
            <w:r w:rsidRPr="00843444">
              <w:rPr>
                <w:b/>
                <w:bCs/>
                <w:color w:val="000000"/>
              </w:rPr>
              <w:t xml:space="preserve">α </w:t>
            </w:r>
            <w:proofErr w:type="spellStart"/>
            <w:r w:rsidRPr="00843444">
              <w:rPr>
                <w:b/>
                <w:bCs/>
                <w:color w:val="000000"/>
              </w:rPr>
              <w:t>Υλο</w:t>
            </w:r>
            <w:proofErr w:type="spellEnd"/>
            <w:r w:rsidRPr="00843444">
              <w:rPr>
                <w:b/>
                <w:bCs/>
                <w:color w:val="000000"/>
              </w:rPr>
              <w:t xml:space="preserve">ποίησης </w:t>
            </w:r>
            <w:proofErr w:type="spellStart"/>
            <w:r w:rsidRPr="00843444">
              <w:rPr>
                <w:b/>
                <w:bCs/>
                <w:color w:val="000000"/>
              </w:rPr>
              <w:t>Έργου</w:t>
            </w:r>
            <w:proofErr w:type="spellEnd"/>
          </w:p>
        </w:tc>
        <w:tc>
          <w:tcPr>
            <w:tcW w:w="1056" w:type="pct"/>
            <w:shd w:val="clear" w:color="auto" w:fill="FBE4D5" w:themeFill="accent2" w:themeFillTint="33"/>
          </w:tcPr>
          <w:p w14:paraId="67E2DF8C" w14:textId="77777777" w:rsidR="00E36548" w:rsidRPr="00843444" w:rsidRDefault="00E36548" w:rsidP="00C4217E">
            <w:pPr>
              <w:spacing w:before="60" w:after="60"/>
              <w:rPr>
                <w:lang w:val="el-GR" w:eastAsia="el-GR"/>
              </w:rPr>
            </w:pPr>
          </w:p>
        </w:tc>
      </w:tr>
      <w:tr w:rsidR="00E36548" w:rsidRPr="00843444" w14:paraId="44B5ECF8" w14:textId="77777777" w:rsidTr="00F82A8D">
        <w:trPr>
          <w:trHeight w:val="315"/>
        </w:trPr>
        <w:tc>
          <w:tcPr>
            <w:tcW w:w="431" w:type="pct"/>
            <w:shd w:val="clear" w:color="auto" w:fill="auto"/>
            <w:vAlign w:val="center"/>
            <w:hideMark/>
          </w:tcPr>
          <w:p w14:paraId="71CC84B9"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33AF9A30"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576B26A2" w14:textId="53B2A518" w:rsidR="00E36548" w:rsidRPr="00843444"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_Ref122695066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AF2362">
              <w:rPr>
                <w:cs/>
                <w:lang w:val="el-GR" w:eastAsia="el-GR"/>
              </w:rPr>
              <w:t>‎</w:t>
            </w:r>
            <w:r w:rsidR="00AF2362">
              <w:rPr>
                <w:lang w:val="el-GR" w:eastAsia="el-GR"/>
              </w:rPr>
              <w:t>3.1</w:t>
            </w:r>
            <w:r w:rsidRPr="00843444">
              <w:rPr>
                <w:lang w:val="el-GR" w:eastAsia="el-GR"/>
              </w:rPr>
              <w:fldChar w:fldCharType="end"/>
            </w:r>
            <w:r w:rsidRPr="00843444">
              <w:rPr>
                <w:lang w:val="el-GR" w:eastAsia="el-GR"/>
              </w:rPr>
              <w:t xml:space="preserve"> &amp; </w:t>
            </w:r>
            <w:r w:rsidRPr="00843444">
              <w:rPr>
                <w:lang w:val="el-GR" w:eastAsia="el-GR"/>
              </w:rPr>
              <w:fldChar w:fldCharType="begin"/>
            </w:r>
            <w:r w:rsidRPr="00843444">
              <w:rPr>
                <w:lang w:val="el-GR" w:eastAsia="el-GR"/>
              </w:rPr>
              <w:instrText xml:space="preserve"> REF _Ref122695067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AF2362">
              <w:rPr>
                <w:cs/>
                <w:lang w:val="el-GR" w:eastAsia="el-GR"/>
              </w:rPr>
              <w:t>‎</w:t>
            </w:r>
            <w:r w:rsidR="00AF2362">
              <w:rPr>
                <w:lang w:val="el-GR" w:eastAsia="el-GR"/>
              </w:rPr>
              <w:t>3.2</w:t>
            </w:r>
            <w:r w:rsidRPr="00843444">
              <w:rPr>
                <w:lang w:val="el-GR" w:eastAsia="el-GR"/>
              </w:rPr>
              <w:fldChar w:fldCharType="end"/>
            </w:r>
            <w:r w:rsidRPr="00843444">
              <w:rPr>
                <w:lang w:val="el-GR" w:eastAsia="el-GR"/>
              </w:rPr>
              <w:t xml:space="preserve">  </w:t>
            </w:r>
          </w:p>
        </w:tc>
      </w:tr>
      <w:tr w:rsidR="00843444" w:rsidRPr="00843444" w14:paraId="75B725BC" w14:textId="77777777" w:rsidTr="00F82A8D">
        <w:trPr>
          <w:trHeight w:val="315"/>
        </w:trPr>
        <w:tc>
          <w:tcPr>
            <w:tcW w:w="431" w:type="pct"/>
            <w:shd w:val="clear" w:color="auto" w:fill="auto"/>
            <w:vAlign w:val="center"/>
          </w:tcPr>
          <w:p w14:paraId="67DDC67D" w14:textId="77777777" w:rsidR="00843444" w:rsidRPr="00843444" w:rsidRDefault="00843444">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42148A5E" w14:textId="42209FED"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90D13A3" w14:textId="174D146D" w:rsidR="00843444" w:rsidRPr="00843444"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_Ref122695074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AF2362">
              <w:rPr>
                <w:cs/>
                <w:lang w:val="el-GR" w:eastAsia="el-GR"/>
              </w:rPr>
              <w:t>‎</w:t>
            </w:r>
            <w:r w:rsidR="00AF2362">
              <w:rPr>
                <w:lang w:val="el-GR" w:eastAsia="el-GR"/>
              </w:rPr>
              <w:t>3.3</w:t>
            </w:r>
            <w:r w:rsidRPr="00843444">
              <w:rPr>
                <w:lang w:val="el-GR" w:eastAsia="el-GR"/>
              </w:rPr>
              <w:fldChar w:fldCharType="end"/>
            </w:r>
          </w:p>
        </w:tc>
      </w:tr>
      <w:tr w:rsidR="00E36548" w:rsidRPr="00E36548" w14:paraId="1A120AB8" w14:textId="77777777" w:rsidTr="00F82A8D">
        <w:trPr>
          <w:trHeight w:val="525"/>
        </w:trPr>
        <w:tc>
          <w:tcPr>
            <w:tcW w:w="431" w:type="pct"/>
            <w:shd w:val="clear" w:color="auto" w:fill="auto"/>
            <w:vAlign w:val="center"/>
            <w:hideMark/>
          </w:tcPr>
          <w:p w14:paraId="1250B0F3"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6F1C755C"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C3CF866" w14:textId="642938D7" w:rsidR="00E36548" w:rsidRPr="00252398"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_Ref122695077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AF2362">
              <w:rPr>
                <w:cs/>
                <w:lang w:val="el-GR" w:eastAsia="el-GR"/>
              </w:rPr>
              <w:t>‎</w:t>
            </w:r>
            <w:r w:rsidR="00AF2362">
              <w:rPr>
                <w:lang w:val="el-GR" w:eastAsia="el-GR"/>
              </w:rPr>
              <w:t>3.4</w:t>
            </w:r>
            <w:r w:rsidRPr="00843444">
              <w:rPr>
                <w:lang w:val="el-GR" w:eastAsia="el-GR"/>
              </w:rPr>
              <w:fldChar w:fldCharType="end"/>
            </w:r>
          </w:p>
        </w:tc>
      </w:tr>
      <w:tr w:rsidR="00E36548"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aff"/>
              <w:spacing w:before="60" w:after="60"/>
              <w:ind w:left="0"/>
              <w:contextualSpacing w:val="0"/>
              <w:jc w:val="left"/>
              <w:rPr>
                <w:b/>
                <w:lang w:val="el-GR" w:eastAsia="el-GR"/>
              </w:rPr>
            </w:pPr>
            <w:proofErr w:type="spellStart"/>
            <w:r w:rsidRPr="00F82A8D">
              <w:rPr>
                <w:b/>
              </w:rPr>
              <w:t>Πίν</w:t>
            </w:r>
            <w:proofErr w:type="spellEnd"/>
            <w:r w:rsidRPr="00F82A8D">
              <w:rPr>
                <w:b/>
              </w:rPr>
              <w:t xml:space="preserve">ακες </w:t>
            </w:r>
            <w:proofErr w:type="spellStart"/>
            <w:r w:rsidRPr="00F82A8D">
              <w:rPr>
                <w:b/>
              </w:rPr>
              <w:t>Συμμόρφωσης</w:t>
            </w:r>
            <w:proofErr w:type="spellEnd"/>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4A30F143" w:rsidR="00E36548" w:rsidRPr="00C00860" w:rsidRDefault="00843444"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AF2362" w:rsidRPr="00603221">
              <w:rPr>
                <w:lang w:val="el-GR"/>
              </w:rPr>
              <w:t>ΠΑΡΑΡΤΗΜΑ ΙΙ – Πίνακες Συμμόρφωσης</w:t>
            </w:r>
            <w:r>
              <w:rPr>
                <w:b/>
                <w:lang w:val="el-GR" w:eastAsia="el-GR"/>
              </w:rPr>
              <w:fldChar w:fldCharType="end"/>
            </w:r>
          </w:p>
        </w:tc>
      </w:tr>
      <w:tr w:rsidR="00E36548" w:rsidRPr="00257626"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w:t>
            </w:r>
            <w:proofErr w:type="spellStart"/>
            <w:r w:rsidRPr="00F82A8D">
              <w:rPr>
                <w:b/>
              </w:rPr>
              <w:t>Προσφοράς</w:t>
            </w:r>
            <w:proofErr w:type="spellEnd"/>
            <w:r w:rsidRPr="00F82A8D">
              <w:rPr>
                <w:b/>
              </w:rPr>
              <w:t xml:space="preserve">,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34BC57A3"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687EF9D4" w:rsidR="00E36548" w:rsidRPr="00252398" w:rsidRDefault="00842CDC"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AF2362" w:rsidRPr="00603221">
              <w:rPr>
                <w:lang w:val="el-GR"/>
              </w:rPr>
              <w:t xml:space="preserve">ΠΑΡΑΡΤΗΜΑ </w:t>
            </w:r>
            <w:r w:rsidR="00AF2362" w:rsidRPr="00603221">
              <w:t>VI</w:t>
            </w:r>
            <w:r w:rsidR="00AF2362" w:rsidRPr="00603221">
              <w:rPr>
                <w:lang w:val="el-GR"/>
              </w:rPr>
              <w:t xml:space="preserve"> – Υπόδειγμα Οικονομικής Προσφοράς</w:t>
            </w:r>
            <w:r>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488" w:name="_Ref510087099"/>
      <w:bookmarkStart w:id="489" w:name="_Ref40980023"/>
      <w:bookmarkStart w:id="490" w:name="_Ref40980058"/>
      <w:bookmarkStart w:id="491" w:name="_Ref40980548"/>
      <w:bookmarkStart w:id="492" w:name="_Ref55324421"/>
      <w:bookmarkStart w:id="493" w:name="_Toc97194378"/>
      <w:bookmarkStart w:id="494" w:name="_Toc97194482"/>
      <w:bookmarkStart w:id="495" w:name="_Toc131687311"/>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488"/>
      <w:bookmarkEnd w:id="489"/>
      <w:bookmarkEnd w:id="490"/>
      <w:bookmarkEnd w:id="491"/>
      <w:bookmarkEnd w:id="492"/>
      <w:bookmarkEnd w:id="493"/>
      <w:bookmarkEnd w:id="494"/>
      <w:bookmarkEnd w:id="495"/>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pPr>
        <w:pStyle w:val="3"/>
        <w:numPr>
          <w:ilvl w:val="2"/>
          <w:numId w:val="16"/>
        </w:numPr>
        <w:ind w:left="1134" w:hanging="414"/>
        <w:rPr>
          <w:rFonts w:cs="Tahoma"/>
          <w:lang w:val="el-GR"/>
        </w:rPr>
      </w:pPr>
      <w:bookmarkStart w:id="496" w:name="_Toc46178225"/>
      <w:bookmarkStart w:id="497" w:name="_Toc46178713"/>
      <w:bookmarkStart w:id="498" w:name="_Toc46179200"/>
      <w:bookmarkStart w:id="499" w:name="_Toc63254467"/>
      <w:bookmarkStart w:id="500" w:name="_Ref104352824"/>
      <w:bookmarkStart w:id="501" w:name="_Ref104352827"/>
      <w:bookmarkStart w:id="502" w:name="_Ref104352962"/>
      <w:bookmarkStart w:id="503" w:name="_Toc240445882"/>
      <w:bookmarkStart w:id="504" w:name="_Toc366852703"/>
      <w:bookmarkStart w:id="505" w:name="_Toc10632754"/>
      <w:bookmarkStart w:id="506" w:name="_Toc42167521"/>
      <w:bookmarkStart w:id="507" w:name="_Ref52978018"/>
      <w:bookmarkStart w:id="508" w:name="_Toc53671374"/>
      <w:bookmarkStart w:id="509" w:name="_Toc97194384"/>
      <w:bookmarkStart w:id="510" w:name="_Toc97194488"/>
      <w:bookmarkStart w:id="511" w:name="_Toc131687312"/>
      <w:bookmarkEnd w:id="496"/>
      <w:bookmarkEnd w:id="497"/>
      <w:bookmarkEnd w:id="498"/>
      <w:r w:rsidRPr="00C4217E">
        <w:rPr>
          <w:rFonts w:cs="Tahoma"/>
          <w:lang w:val="el-GR"/>
        </w:rPr>
        <w:t>Συγκεντρωτικός Πίνακας Οικονομικής Προσφοράς</w:t>
      </w:r>
      <w:bookmarkEnd w:id="499"/>
      <w:r w:rsidRPr="00C4217E">
        <w:rPr>
          <w:rFonts w:cs="Tahoma"/>
          <w:lang w:val="el-GR"/>
        </w:rPr>
        <w:t xml:space="preserve"> Έργου</w:t>
      </w:r>
      <w:bookmarkEnd w:id="500"/>
      <w:bookmarkEnd w:id="501"/>
      <w:bookmarkEnd w:id="502"/>
      <w:bookmarkEnd w:id="503"/>
      <w:bookmarkEnd w:id="504"/>
      <w:bookmarkEnd w:id="505"/>
      <w:bookmarkEnd w:id="506"/>
      <w:bookmarkEnd w:id="507"/>
      <w:bookmarkEnd w:id="508"/>
      <w:bookmarkEnd w:id="509"/>
      <w:bookmarkEnd w:id="510"/>
      <w:bookmarkEnd w:id="5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35298E84" w14:textId="77777777" w:rsidTr="00842CDC">
        <w:trPr>
          <w:cantSplit/>
          <w:trHeight w:val="1049"/>
        </w:trPr>
        <w:tc>
          <w:tcPr>
            <w:tcW w:w="260" w:type="pct"/>
            <w:shd w:val="pct15" w:color="auto" w:fill="FFFFFF"/>
            <w:vAlign w:val="center"/>
          </w:tcPr>
          <w:p w14:paraId="5DD44DD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34BACF01"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A12AE82" w14:textId="77777777" w:rsidR="00842CDC" w:rsidRDefault="00842CDC" w:rsidP="00C4217E">
            <w:pPr>
              <w:keepNext/>
              <w:keepLines/>
              <w:spacing w:before="60" w:after="60"/>
              <w:jc w:val="center"/>
              <w:rPr>
                <w:sz w:val="18"/>
                <w:szCs w:val="18"/>
                <w:lang w:val="el-GR"/>
              </w:rPr>
            </w:pPr>
          </w:p>
          <w:p w14:paraId="68EC0068" w14:textId="304BEB12"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0EF616C0" w14:textId="77777777" w:rsidR="00842CDC" w:rsidRDefault="00842CDC" w:rsidP="00C4217E">
            <w:pPr>
              <w:keepNext/>
              <w:keepLines/>
              <w:spacing w:before="60" w:after="60"/>
              <w:jc w:val="center"/>
              <w:rPr>
                <w:sz w:val="18"/>
                <w:szCs w:val="18"/>
                <w:lang w:val="el-GR"/>
              </w:rPr>
            </w:pPr>
          </w:p>
          <w:p w14:paraId="256DFE60" w14:textId="30A6ED9B"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7DA41F0B" w14:textId="5FD910FF"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0D5CE03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3F1174F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D219E6" w14:paraId="6F26F8EC" w14:textId="77777777" w:rsidTr="00842CDC">
        <w:trPr>
          <w:trHeight w:val="284"/>
        </w:trPr>
        <w:tc>
          <w:tcPr>
            <w:tcW w:w="260" w:type="pct"/>
            <w:vAlign w:val="center"/>
          </w:tcPr>
          <w:p w14:paraId="1FEDBB75"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7E3D2A3A" w14:textId="52EF2B3B" w:rsidR="00842CDC" w:rsidRPr="00840707" w:rsidRDefault="00B92A37" w:rsidP="00842CDC">
            <w:pPr>
              <w:keepNext/>
              <w:keepLines/>
              <w:spacing w:before="60" w:after="60"/>
              <w:rPr>
                <w:sz w:val="18"/>
                <w:szCs w:val="18"/>
                <w:lang w:val="el-GR"/>
              </w:rPr>
            </w:pPr>
            <w:r w:rsidRPr="00B92A37">
              <w:rPr>
                <w:sz w:val="18"/>
                <w:szCs w:val="18"/>
                <w:lang w:val="el-GR"/>
              </w:rPr>
              <w:t>Σύστημα παροχής Υπηρεσίας Εικονικού Βοηθού σε πλήρη επιχειρησιακή λειτουργία</w:t>
            </w:r>
          </w:p>
        </w:tc>
        <w:tc>
          <w:tcPr>
            <w:tcW w:w="624" w:type="pct"/>
          </w:tcPr>
          <w:p w14:paraId="765A5CF7" w14:textId="77777777" w:rsidR="00842CDC" w:rsidRPr="00840707" w:rsidRDefault="00842CDC" w:rsidP="00842CDC">
            <w:pPr>
              <w:keepNext/>
              <w:keepLines/>
              <w:spacing w:before="60" w:after="60"/>
              <w:rPr>
                <w:sz w:val="18"/>
                <w:szCs w:val="18"/>
                <w:lang w:val="el-GR"/>
              </w:rPr>
            </w:pPr>
          </w:p>
        </w:tc>
        <w:tc>
          <w:tcPr>
            <w:tcW w:w="624" w:type="pct"/>
          </w:tcPr>
          <w:p w14:paraId="1498E90A" w14:textId="77777777" w:rsidR="00842CDC" w:rsidRPr="00840707" w:rsidRDefault="00842CDC" w:rsidP="00842CDC">
            <w:pPr>
              <w:keepNext/>
              <w:keepLines/>
              <w:spacing w:before="60" w:after="60"/>
              <w:rPr>
                <w:sz w:val="18"/>
                <w:szCs w:val="18"/>
                <w:lang w:val="el-GR"/>
              </w:rPr>
            </w:pPr>
          </w:p>
        </w:tc>
        <w:tc>
          <w:tcPr>
            <w:tcW w:w="624" w:type="pct"/>
            <w:vAlign w:val="center"/>
          </w:tcPr>
          <w:p w14:paraId="0B89F227" w14:textId="07C46665" w:rsidR="00842CDC" w:rsidRPr="00840707" w:rsidRDefault="00842CDC" w:rsidP="00842CDC">
            <w:pPr>
              <w:keepNext/>
              <w:keepLines/>
              <w:spacing w:before="60" w:after="60"/>
              <w:rPr>
                <w:sz w:val="18"/>
                <w:szCs w:val="18"/>
                <w:lang w:val="el-GR"/>
              </w:rPr>
            </w:pPr>
          </w:p>
        </w:tc>
        <w:tc>
          <w:tcPr>
            <w:tcW w:w="626" w:type="pct"/>
            <w:vAlign w:val="center"/>
          </w:tcPr>
          <w:p w14:paraId="461B780B" w14:textId="77777777" w:rsidR="00842CDC" w:rsidRPr="00840707" w:rsidRDefault="00842CDC" w:rsidP="00842CDC">
            <w:pPr>
              <w:keepNext/>
              <w:keepLines/>
              <w:spacing w:before="60" w:after="60"/>
              <w:rPr>
                <w:sz w:val="18"/>
                <w:szCs w:val="18"/>
                <w:lang w:val="el-GR"/>
              </w:rPr>
            </w:pPr>
          </w:p>
        </w:tc>
        <w:tc>
          <w:tcPr>
            <w:tcW w:w="624" w:type="pct"/>
            <w:vAlign w:val="center"/>
          </w:tcPr>
          <w:p w14:paraId="26D9087A" w14:textId="77777777" w:rsidR="00842CDC" w:rsidRPr="00840707" w:rsidRDefault="00842CDC" w:rsidP="00842CDC">
            <w:pPr>
              <w:keepNext/>
              <w:keepLines/>
              <w:spacing w:before="60" w:after="60"/>
              <w:rPr>
                <w:sz w:val="18"/>
                <w:szCs w:val="18"/>
                <w:lang w:val="el-GR"/>
              </w:rPr>
            </w:pPr>
          </w:p>
        </w:tc>
      </w:tr>
      <w:tr w:rsidR="00907FAD" w:rsidRPr="00D219E6" w14:paraId="66952B2C" w14:textId="77777777" w:rsidTr="00842CDC">
        <w:trPr>
          <w:trHeight w:val="284"/>
        </w:trPr>
        <w:tc>
          <w:tcPr>
            <w:tcW w:w="260" w:type="pct"/>
            <w:vAlign w:val="center"/>
          </w:tcPr>
          <w:p w14:paraId="3453DB3A" w14:textId="03A630D2"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100E004A" w14:textId="3C0963DE" w:rsidR="00907FAD" w:rsidRPr="003E609D" w:rsidRDefault="00B92A37" w:rsidP="00842CDC">
            <w:pPr>
              <w:keepNext/>
              <w:keepLines/>
              <w:spacing w:before="60" w:after="60"/>
              <w:rPr>
                <w:sz w:val="18"/>
                <w:szCs w:val="18"/>
                <w:lang w:val="el-GR"/>
              </w:rPr>
            </w:pPr>
            <w:r w:rsidRPr="00B92A37">
              <w:rPr>
                <w:sz w:val="18"/>
                <w:szCs w:val="18"/>
                <w:lang w:val="el-GR"/>
              </w:rPr>
              <w:t xml:space="preserve">Παροχή υπηρεσιών υποστήριξης, Μηνιαίες αναφορές </w:t>
            </w:r>
            <w:proofErr w:type="spellStart"/>
            <w:r w:rsidRPr="00B92A37">
              <w:rPr>
                <w:sz w:val="18"/>
                <w:szCs w:val="18"/>
                <w:lang w:val="el-GR"/>
              </w:rPr>
              <w:t>πρόοδου</w:t>
            </w:r>
            <w:proofErr w:type="spellEnd"/>
          </w:p>
        </w:tc>
        <w:tc>
          <w:tcPr>
            <w:tcW w:w="624" w:type="pct"/>
          </w:tcPr>
          <w:p w14:paraId="042DBD8D" w14:textId="77777777" w:rsidR="00907FAD" w:rsidRPr="00840707" w:rsidRDefault="00907FAD" w:rsidP="00842CDC">
            <w:pPr>
              <w:keepNext/>
              <w:keepLines/>
              <w:spacing w:before="60" w:after="60"/>
              <w:rPr>
                <w:sz w:val="18"/>
                <w:szCs w:val="18"/>
                <w:lang w:val="el-GR"/>
              </w:rPr>
            </w:pPr>
          </w:p>
        </w:tc>
        <w:tc>
          <w:tcPr>
            <w:tcW w:w="624" w:type="pct"/>
          </w:tcPr>
          <w:p w14:paraId="69CD7335" w14:textId="77777777" w:rsidR="00907FAD" w:rsidRPr="00840707" w:rsidRDefault="00907FAD" w:rsidP="00842CDC">
            <w:pPr>
              <w:keepNext/>
              <w:keepLines/>
              <w:spacing w:before="60" w:after="60"/>
              <w:rPr>
                <w:sz w:val="18"/>
                <w:szCs w:val="18"/>
                <w:lang w:val="el-GR"/>
              </w:rPr>
            </w:pPr>
          </w:p>
        </w:tc>
        <w:tc>
          <w:tcPr>
            <w:tcW w:w="624" w:type="pct"/>
            <w:vAlign w:val="center"/>
          </w:tcPr>
          <w:p w14:paraId="09C99FCF" w14:textId="77777777" w:rsidR="00907FAD" w:rsidRPr="00840707" w:rsidRDefault="00907FAD" w:rsidP="00842CDC">
            <w:pPr>
              <w:keepNext/>
              <w:keepLines/>
              <w:spacing w:before="60" w:after="60"/>
              <w:rPr>
                <w:sz w:val="18"/>
                <w:szCs w:val="18"/>
                <w:lang w:val="el-GR"/>
              </w:rPr>
            </w:pPr>
          </w:p>
        </w:tc>
        <w:tc>
          <w:tcPr>
            <w:tcW w:w="626" w:type="pct"/>
            <w:vAlign w:val="center"/>
          </w:tcPr>
          <w:p w14:paraId="17047CBA" w14:textId="77777777" w:rsidR="00907FAD" w:rsidRPr="00840707" w:rsidRDefault="00907FAD" w:rsidP="00842CDC">
            <w:pPr>
              <w:keepNext/>
              <w:keepLines/>
              <w:spacing w:before="60" w:after="60"/>
              <w:rPr>
                <w:sz w:val="18"/>
                <w:szCs w:val="18"/>
                <w:lang w:val="el-GR"/>
              </w:rPr>
            </w:pPr>
          </w:p>
        </w:tc>
        <w:tc>
          <w:tcPr>
            <w:tcW w:w="624" w:type="pct"/>
            <w:vAlign w:val="center"/>
          </w:tcPr>
          <w:p w14:paraId="2231ABB6" w14:textId="77777777" w:rsidR="00907FAD" w:rsidRPr="00840707" w:rsidRDefault="00907FAD" w:rsidP="00842CDC">
            <w:pPr>
              <w:keepNext/>
              <w:keepLines/>
              <w:spacing w:before="60" w:after="60"/>
              <w:rPr>
                <w:sz w:val="18"/>
                <w:szCs w:val="18"/>
                <w:lang w:val="el-GR"/>
              </w:rPr>
            </w:pPr>
          </w:p>
        </w:tc>
      </w:tr>
      <w:tr w:rsidR="00842CDC" w:rsidRPr="00C4217E" w14:paraId="4EFE9D2E" w14:textId="77777777" w:rsidTr="00842CDC">
        <w:trPr>
          <w:trHeight w:val="284"/>
        </w:trPr>
        <w:tc>
          <w:tcPr>
            <w:tcW w:w="260" w:type="pct"/>
            <w:shd w:val="clear" w:color="auto" w:fill="A0A0A0"/>
            <w:vAlign w:val="center"/>
          </w:tcPr>
          <w:p w14:paraId="058AD901"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3AB3A925"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D59C4CE"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65067460"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96CC99C" w14:textId="18AAA19B"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7D7F1EF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0D4CE64" w14:textId="77777777" w:rsidR="00842CDC" w:rsidRPr="00840707" w:rsidRDefault="00842CDC" w:rsidP="00C4217E">
            <w:pPr>
              <w:keepNext/>
              <w:keepLines/>
              <w:spacing w:before="60" w:after="60"/>
              <w:rPr>
                <w:sz w:val="18"/>
                <w:szCs w:val="18"/>
                <w:lang w:val="el-GR"/>
              </w:rPr>
            </w:pPr>
          </w:p>
        </w:tc>
      </w:tr>
    </w:tbl>
    <w:p w14:paraId="18E0D929" w14:textId="77777777" w:rsidR="00623457" w:rsidRPr="00840707" w:rsidRDefault="00623457" w:rsidP="00623457">
      <w:pPr>
        <w:rPr>
          <w:b/>
        </w:rPr>
      </w:pPr>
      <w:bookmarkStart w:id="512" w:name="_Ref104352863"/>
      <w:bookmarkStart w:id="513" w:name="_Ref104352865"/>
      <w:bookmarkStart w:id="514" w:name="_Ref104352990"/>
      <w:bookmarkStart w:id="515" w:name="_Toc240445883"/>
      <w:bookmarkStart w:id="516" w:name="_Toc366852704"/>
      <w:bookmarkStart w:id="517" w:name="_Toc10632755"/>
      <w:bookmarkStart w:id="518" w:name="_Toc42167522"/>
    </w:p>
    <w:bookmarkEnd w:id="512"/>
    <w:bookmarkEnd w:id="513"/>
    <w:bookmarkEnd w:id="514"/>
    <w:bookmarkEnd w:id="515"/>
    <w:bookmarkEnd w:id="516"/>
    <w:bookmarkEnd w:id="517"/>
    <w:bookmarkEnd w:id="518"/>
    <w:p w14:paraId="01322E35" w14:textId="77777777" w:rsidR="00623457" w:rsidRDefault="00623457" w:rsidP="00623457">
      <w:pPr>
        <w:rPr>
          <w:lang w:val="el-GR"/>
        </w:rPr>
      </w:pPr>
    </w:p>
    <w:p w14:paraId="6784A461" w14:textId="50845EB5" w:rsidR="0021584B" w:rsidRPr="00603221" w:rsidRDefault="0021584B" w:rsidP="00623457">
      <w:pPr>
        <w:rPr>
          <w:lang w:val="el-GR"/>
        </w:rPr>
        <w:sectPr w:rsidR="0021584B" w:rsidRPr="00603221" w:rsidSect="00DF02B0">
          <w:headerReference w:type="first" r:id="rId33"/>
          <w:pgSz w:w="11906" w:h="16838"/>
          <w:pgMar w:top="1134" w:right="1134" w:bottom="1134" w:left="1134" w:header="720" w:footer="709" w:gutter="0"/>
          <w:cols w:space="720"/>
          <w:titlePg/>
          <w:docGrid w:linePitch="360"/>
        </w:sectPr>
      </w:pPr>
    </w:p>
    <w:p w14:paraId="66A30802"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19" w:name="_Ref494118533"/>
      <w:bookmarkStart w:id="520" w:name="_Ref40984039"/>
      <w:bookmarkStart w:id="521" w:name="_Toc97194386"/>
      <w:bookmarkStart w:id="522" w:name="_Toc97194490"/>
      <w:bookmarkStart w:id="523" w:name="_Toc131687313"/>
      <w:bookmarkStart w:id="524" w:name="_Hlk118712588"/>
      <w:r w:rsidRPr="00603221">
        <w:rPr>
          <w:rFonts w:cs="Tahoma"/>
          <w:lang w:val="el-GR"/>
        </w:rPr>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19"/>
      <w:bookmarkEnd w:id="520"/>
      <w:bookmarkEnd w:id="521"/>
      <w:bookmarkEnd w:id="522"/>
      <w:bookmarkEnd w:id="523"/>
      <w:r w:rsidR="00E1337D" w:rsidRPr="00603221">
        <w:rPr>
          <w:rFonts w:cs="Tahoma"/>
          <w:lang w:val="el-GR"/>
        </w:rPr>
        <w:t xml:space="preserve"> </w:t>
      </w:r>
    </w:p>
    <w:p w14:paraId="5984E1DF" w14:textId="77777777" w:rsidR="00CD4F51" w:rsidRPr="00842CDC" w:rsidRDefault="00CD4F51" w:rsidP="00CD4F51">
      <w:pPr>
        <w:rPr>
          <w:rFonts w:eastAsia="SimSun"/>
          <w:lang w:val="el-GR" w:eastAsia="el-GR" w:bidi="he-IL"/>
        </w:rPr>
      </w:pPr>
    </w:p>
    <w:p w14:paraId="22547C25" w14:textId="206E45F3"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42CDC" w:rsidRDefault="00CD4F51" w:rsidP="00CD4F51">
      <w:pPr>
        <w:rPr>
          <w:lang w:val="el-GR"/>
        </w:rPr>
      </w:pPr>
    </w:p>
    <w:p w14:paraId="4C501BF3"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842CDC" w:rsidRDefault="00CD4F51">
      <w:pPr>
        <w:pStyle w:val="aff"/>
        <w:numPr>
          <w:ilvl w:val="0"/>
          <w:numId w:val="27"/>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24"/>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25" w:name="_Ref496623895"/>
      <w:bookmarkStart w:id="526" w:name="_Ref496624676"/>
      <w:bookmarkStart w:id="527" w:name="_Ref496625135"/>
      <w:bookmarkStart w:id="528" w:name="_Toc97194387"/>
      <w:bookmarkStart w:id="529"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530" w:name="_Toc131687314"/>
      <w:r w:rsidRPr="003329FF">
        <w:rPr>
          <w:rFonts w:cs="Tahoma"/>
          <w:lang w:val="el-GR"/>
        </w:rPr>
        <w:t xml:space="preserve">ΠΑΡΑΡΤΗΜΑ </w:t>
      </w:r>
      <w:r w:rsidRPr="00603221">
        <w:rPr>
          <w:rFonts w:cs="Tahoma"/>
        </w:rPr>
        <w:t>VIII</w:t>
      </w:r>
      <w:r w:rsidRPr="003329FF">
        <w:rPr>
          <w:rFonts w:cs="Tahoma"/>
          <w:lang w:val="el-GR"/>
        </w:rPr>
        <w:t xml:space="preserve"> – Υποδείγματα Εγγυητικών Επιστολών</w:t>
      </w:r>
      <w:bookmarkEnd w:id="525"/>
      <w:bookmarkEnd w:id="526"/>
      <w:bookmarkEnd w:id="527"/>
      <w:bookmarkEnd w:id="528"/>
      <w:bookmarkEnd w:id="529"/>
      <w:bookmarkEnd w:id="530"/>
      <w:r w:rsidRPr="003329FF">
        <w:rPr>
          <w:rFonts w:cs="Tahoma"/>
          <w:lang w:val="el-GR"/>
        </w:rPr>
        <w:t xml:space="preserve"> </w:t>
      </w:r>
    </w:p>
    <w:p w14:paraId="273E7CD1" w14:textId="77777777" w:rsidR="009B6AAD" w:rsidRPr="00603221" w:rsidRDefault="009B6AAD">
      <w:pPr>
        <w:pStyle w:val="3"/>
        <w:numPr>
          <w:ilvl w:val="0"/>
          <w:numId w:val="8"/>
        </w:numPr>
        <w:rPr>
          <w:rFonts w:cs="Tahoma"/>
          <w:szCs w:val="22"/>
          <w:u w:val="single"/>
          <w:lang w:val="el-GR"/>
        </w:rPr>
      </w:pPr>
      <w:bookmarkStart w:id="531" w:name="_Toc43634808"/>
      <w:bookmarkStart w:id="532" w:name="_Toc44821188"/>
      <w:bookmarkStart w:id="533" w:name="_Toc48552980"/>
      <w:bookmarkStart w:id="534" w:name="_Toc49073807"/>
      <w:bookmarkStart w:id="535" w:name="_Toc62559079"/>
      <w:bookmarkStart w:id="536" w:name="_Toc487799701"/>
      <w:bookmarkStart w:id="537" w:name="_Toc97194388"/>
      <w:bookmarkStart w:id="538" w:name="_Toc97194492"/>
      <w:bookmarkStart w:id="539" w:name="_Toc131687315"/>
      <w:r w:rsidRPr="00603221">
        <w:rPr>
          <w:rFonts w:cs="Tahoma"/>
          <w:szCs w:val="22"/>
          <w:u w:val="single"/>
          <w:lang w:val="el-GR"/>
        </w:rPr>
        <w:t>Εγγυητική Επιστολή Συμμετοχής</w:t>
      </w:r>
      <w:bookmarkEnd w:id="531"/>
      <w:bookmarkEnd w:id="532"/>
      <w:bookmarkEnd w:id="533"/>
      <w:bookmarkEnd w:id="534"/>
      <w:bookmarkEnd w:id="535"/>
      <w:bookmarkEnd w:id="536"/>
      <w:bookmarkEnd w:id="537"/>
      <w:bookmarkEnd w:id="538"/>
      <w:bookmarkEnd w:id="539"/>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448381A1"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2DE9E15D"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40" w:name="_Hlk67671899"/>
      <w:r w:rsidRPr="00603221">
        <w:rPr>
          <w:lang w:val="el-GR" w:eastAsia="el-GR"/>
        </w:rPr>
        <w:t xml:space="preserve">σύμφωνα </w:t>
      </w:r>
      <w:r w:rsidRPr="00603221">
        <w:rPr>
          <w:highlight w:val="yellow"/>
          <w:lang w:val="el-GR" w:eastAsia="el-GR"/>
        </w:rPr>
        <w:t xml:space="preserve">με την παρ. </w:t>
      </w:r>
      <w:r w:rsidR="004A3382" w:rsidRPr="00603221">
        <w:rPr>
          <w:b/>
          <w:bCs/>
          <w:lang w:val="el-GR"/>
        </w:rPr>
        <w:fldChar w:fldCharType="begin"/>
      </w:r>
      <w:r w:rsidR="004A3382" w:rsidRPr="00603221">
        <w:rPr>
          <w:highlight w:val="yellow"/>
          <w:lang w:val="el-GR" w:eastAsia="el-GR"/>
        </w:rPr>
        <w:instrText xml:space="preserve"> REF _Ref496542081 \r \h </w:instrText>
      </w:r>
      <w:r w:rsidR="00DF02B0" w:rsidRPr="006719D5">
        <w:rPr>
          <w:b/>
          <w:bCs/>
          <w:lang w:val="el-GR"/>
        </w:rPr>
        <w:instrText xml:space="preserve"> \* MERGEFORMAT </w:instrText>
      </w:r>
      <w:r w:rsidR="004A3382" w:rsidRPr="00603221">
        <w:rPr>
          <w:b/>
          <w:bCs/>
          <w:lang w:val="el-GR"/>
        </w:rPr>
      </w:r>
      <w:r w:rsidR="004A3382" w:rsidRPr="00603221">
        <w:rPr>
          <w:b/>
          <w:bCs/>
          <w:lang w:val="el-GR"/>
        </w:rPr>
        <w:fldChar w:fldCharType="separate"/>
      </w:r>
      <w:r w:rsidR="00AF2362">
        <w:rPr>
          <w:highlight w:val="yellow"/>
          <w:cs/>
          <w:lang w:val="el-GR" w:eastAsia="el-GR"/>
        </w:rPr>
        <w:t>‎</w:t>
      </w:r>
      <w:r w:rsidR="00AF2362">
        <w:rPr>
          <w:highlight w:val="yellow"/>
          <w:lang w:val="el-GR" w:eastAsia="el-GR"/>
        </w:rPr>
        <w:t>2.2.2</w:t>
      </w:r>
      <w:r w:rsidR="004A3382" w:rsidRPr="00603221">
        <w:rPr>
          <w:b/>
          <w:bCs/>
          <w:lang w:val="el-GR"/>
        </w:rPr>
        <w:fldChar w:fldCharType="end"/>
      </w:r>
      <w:r w:rsidR="004A3382" w:rsidRPr="00603221">
        <w:rPr>
          <w:highlight w:val="yellow"/>
          <w:lang w:val="el-GR" w:eastAsia="el-GR"/>
        </w:rPr>
        <w:t xml:space="preserve"> της παρούσας</w:t>
      </w:r>
      <w:proofErr w:type="gramStart"/>
      <w:r w:rsidR="004A3382" w:rsidRPr="00603221">
        <w:rPr>
          <w:highlight w:val="yellow"/>
          <w:lang w:val="el-GR" w:eastAsia="el-GR"/>
        </w:rPr>
        <w:t xml:space="preserve"> </w:t>
      </w:r>
      <w:r w:rsidRPr="00603221">
        <w:rPr>
          <w:lang w:val="el-GR" w:eastAsia="el-GR"/>
        </w:rPr>
        <w:t>,</w:t>
      </w:r>
      <w:proofErr w:type="gramEnd"/>
      <w:r w:rsidRPr="00603221">
        <w:rPr>
          <w:lang w:val="el-GR" w:eastAsia="el-GR"/>
        </w:rPr>
        <w:t xml:space="preserve"> </w:t>
      </w:r>
      <w:bookmarkEnd w:id="540"/>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3"/>
        <w:numPr>
          <w:ilvl w:val="0"/>
          <w:numId w:val="8"/>
        </w:numPr>
        <w:rPr>
          <w:rFonts w:cs="Tahoma"/>
          <w:szCs w:val="22"/>
          <w:u w:val="single"/>
          <w:lang w:val="el-GR"/>
        </w:rPr>
      </w:pPr>
      <w:bookmarkStart w:id="541" w:name="_Toc97194389"/>
      <w:bookmarkStart w:id="542" w:name="_Toc97194493"/>
      <w:bookmarkStart w:id="543" w:name="_Toc131687316"/>
      <w:r w:rsidRPr="00603221">
        <w:rPr>
          <w:rFonts w:cs="Tahoma"/>
          <w:szCs w:val="22"/>
          <w:u w:val="single"/>
          <w:lang w:val="el-GR"/>
        </w:rPr>
        <w:t>Εγγυητική Επιστολή Καλής Εκτέλεσης</w:t>
      </w:r>
      <w:bookmarkEnd w:id="541"/>
      <w:bookmarkEnd w:id="542"/>
      <w:bookmarkEnd w:id="543"/>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44" w:name="_Toc336420407"/>
      <w:r w:rsidRPr="00603221">
        <w:rPr>
          <w:lang w:val="el-GR"/>
        </w:rPr>
        <w:t>ΕΚΔΟΤΗΣ (Πλήρης επωνυμία).......................................................................</w:t>
      </w:r>
      <w:bookmarkEnd w:id="544"/>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0D866F64"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317BEAB5"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63CA4FB3" w:rsidR="007A7DCA" w:rsidRPr="00603221" w:rsidRDefault="007A7DCA" w:rsidP="007A7DCA">
      <w:pPr>
        <w:rPr>
          <w:lang w:val="el-GR"/>
        </w:rPr>
      </w:pPr>
      <w:r w:rsidRPr="00603221">
        <w:rPr>
          <w:lang w:val="el-GR"/>
        </w:rPr>
        <w:t xml:space="preserve">Η παρούσα ισχύει μέχρι και την ............... </w:t>
      </w:r>
      <w:bookmarkStart w:id="545"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AF2362">
        <w:rPr>
          <w:b/>
          <w:cs/>
          <w:lang w:val="el-GR"/>
        </w:rPr>
        <w:t>‎</w:t>
      </w:r>
      <w:r w:rsidR="00AF2362">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45"/>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C622A6" w:rsidRDefault="007A7DCA" w:rsidP="007A7DCA">
      <w:pPr>
        <w:jc w:val="right"/>
        <w:rPr>
          <w:lang w:val="el-GR"/>
        </w:rPr>
      </w:pPr>
      <w:r w:rsidRPr="00C622A6">
        <w:rPr>
          <w:lang w:val="el-GR"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743ECB8" w14:textId="09BFCCA9" w:rsidR="00E75240" w:rsidRPr="00A93898" w:rsidRDefault="00754574" w:rsidP="00CF1C2C">
      <w:pPr>
        <w:pStyle w:val="2"/>
        <w:numPr>
          <w:ilvl w:val="0"/>
          <w:numId w:val="0"/>
        </w:numPr>
        <w:ind w:left="576" w:hanging="576"/>
        <w:rPr>
          <w:rFonts w:cs="Tahoma"/>
          <w:lang w:val="el-GR"/>
        </w:rPr>
      </w:pPr>
      <w:bookmarkStart w:id="546" w:name="_Toc97194393"/>
      <w:bookmarkStart w:id="547" w:name="_Toc97194497"/>
      <w:bookmarkStart w:id="548" w:name="_Toc131687317"/>
      <w:r>
        <w:rPr>
          <w:rFonts w:cs="Tahoma"/>
          <w:lang w:val="el-GR"/>
        </w:rPr>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46"/>
      <w:bookmarkEnd w:id="547"/>
      <w:bookmarkEnd w:id="548"/>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49" w:name="_Ref118477993"/>
      <w:bookmarkStart w:id="550" w:name="_Toc131687318"/>
      <w:bookmarkStart w:id="551" w:name="_Hlk118481870"/>
      <w:r w:rsidRPr="00C0415C">
        <w:rPr>
          <w:lang w:val="el-GR"/>
        </w:rPr>
        <w:t>ΠΑΡΑΡΤΗΜΑ</w:t>
      </w:r>
      <w:r w:rsidRPr="002A51E1">
        <w:rPr>
          <w:lang w:val="el-GR"/>
        </w:rPr>
        <w:t xml:space="preserve"> </w:t>
      </w:r>
      <w:r>
        <w:t>X</w:t>
      </w:r>
      <w:r w:rsidRPr="002A51E1">
        <w:rPr>
          <w:lang w:val="el-GR"/>
        </w:rPr>
        <w:t xml:space="preserve"> – </w:t>
      </w:r>
      <w:r>
        <w:rPr>
          <w:lang w:val="el-GR"/>
        </w:rPr>
        <w:t>Ρήτρα Ακεραιότητας</w:t>
      </w:r>
      <w:bookmarkEnd w:id="549"/>
      <w:bookmarkEnd w:id="550"/>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51"/>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BDFB0" w14:textId="77777777" w:rsidR="004D644D" w:rsidRDefault="004D644D">
      <w:pPr>
        <w:spacing w:after="0"/>
      </w:pPr>
      <w:r>
        <w:separator/>
      </w:r>
    </w:p>
  </w:endnote>
  <w:endnote w:type="continuationSeparator" w:id="0">
    <w:p w14:paraId="202AF3CB" w14:textId="77777777" w:rsidR="004D644D" w:rsidRDefault="004D64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EB71A3">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00AA68A7" w:rsidR="00F1538B" w:rsidRPr="00603221" w:rsidRDefault="00EB71A3">
    <w:pPr>
      <w:pStyle w:val="af2"/>
      <w:rPr>
        <w:sz w:val="20"/>
        <w:szCs w:val="20"/>
      </w:rPr>
    </w:pPr>
    <w:r w:rsidRPr="00810AC1">
      <w:rPr>
        <w:rStyle w:val="WW8Num5z1"/>
        <w:noProof/>
      </w:rPr>
      <w:drawing>
        <wp:inline distT="0" distB="0" distL="0" distR="0" wp14:anchorId="247D81D9" wp14:editId="6249386C">
          <wp:extent cx="6120130" cy="447675"/>
          <wp:effectExtent l="0" t="0" r="0" b="9525"/>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7524" b="17254"/>
                  <a:stretch/>
                </pic:blipFill>
                <pic:spPr bwMode="auto">
                  <a:xfrm>
                    <a:off x="0" y="0"/>
                    <a:ext cx="6120130" cy="44767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994167" w:rsidRPr="00994167" w14:paraId="653895B2" w14:textId="77777777" w:rsidTr="0099341F">
      <w:trPr>
        <w:jc w:val="center"/>
      </w:trPr>
      <w:tc>
        <w:tcPr>
          <w:tcW w:w="8505" w:type="dxa"/>
          <w:tcBorders>
            <w:top w:val="single" w:sz="4" w:space="0" w:color="auto"/>
          </w:tcBorders>
        </w:tcPr>
        <w:p w14:paraId="4B6685C5" w14:textId="77777777" w:rsidR="00994167" w:rsidRPr="00994167" w:rsidRDefault="00994167"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3726C3F6" w14:textId="77777777" w:rsidR="00994167" w:rsidRPr="00994167" w:rsidRDefault="00994167" w:rsidP="00994167">
          <w:pPr>
            <w:spacing w:after="0" w:line="288" w:lineRule="auto"/>
            <w:jc w:val="right"/>
            <w:rPr>
              <w:rFonts w:cs="Calibri"/>
              <w:szCs w:val="24"/>
              <w:lang w:val="el-GR"/>
            </w:rPr>
          </w:pPr>
          <w:r w:rsidRPr="00994167">
            <w:rPr>
              <w:rFonts w:cs="Calibri"/>
              <w:szCs w:val="24"/>
            </w:rPr>
            <w:fldChar w:fldCharType="begin"/>
          </w:r>
          <w:r w:rsidRPr="00994167">
            <w:rPr>
              <w:rFonts w:cs="Calibri"/>
              <w:szCs w:val="24"/>
            </w:rPr>
            <w:instrText xml:space="preserve"> PAGE </w:instrText>
          </w:r>
          <w:r w:rsidRPr="00994167">
            <w:rPr>
              <w:rFonts w:cs="Calibri"/>
              <w:szCs w:val="24"/>
            </w:rPr>
            <w:fldChar w:fldCharType="separate"/>
          </w:r>
          <w:r w:rsidRPr="00994167">
            <w:rPr>
              <w:rFonts w:cs="Calibri"/>
              <w:noProof/>
              <w:szCs w:val="24"/>
            </w:rPr>
            <w:t>1</w:t>
          </w:r>
          <w:r w:rsidRPr="00994167">
            <w:rPr>
              <w:rFonts w:cs="Calibri"/>
              <w:szCs w:val="24"/>
            </w:rPr>
            <w:fldChar w:fldCharType="end"/>
          </w:r>
          <w:r w:rsidRPr="00994167">
            <w:rPr>
              <w:rFonts w:cs="Calibri"/>
              <w:szCs w:val="24"/>
            </w:rPr>
            <w:t xml:space="preserve"> - </w:t>
          </w:r>
          <w:r w:rsidRPr="00994167">
            <w:rPr>
              <w:rFonts w:cs="Calibri"/>
              <w:noProof/>
              <w:szCs w:val="24"/>
            </w:rPr>
            <w:fldChar w:fldCharType="begin"/>
          </w:r>
          <w:r w:rsidRPr="00994167">
            <w:rPr>
              <w:rFonts w:cs="Calibri"/>
              <w:noProof/>
              <w:szCs w:val="24"/>
            </w:rPr>
            <w:instrText xml:space="preserve"> NUMPAGES   \* MERGEFORMAT </w:instrText>
          </w:r>
          <w:r w:rsidRPr="00994167">
            <w:rPr>
              <w:rFonts w:cs="Calibri"/>
              <w:noProof/>
              <w:szCs w:val="24"/>
            </w:rPr>
            <w:fldChar w:fldCharType="separate"/>
          </w:r>
          <w:r w:rsidRPr="00994167">
            <w:rPr>
              <w:rFonts w:cs="Calibri"/>
              <w:noProof/>
              <w:szCs w:val="24"/>
            </w:rPr>
            <w:t>111</w:t>
          </w:r>
          <w:r w:rsidRPr="00994167">
            <w:rPr>
              <w:rFonts w:cs="Calibri"/>
              <w:noProof/>
              <w:szCs w:val="24"/>
            </w:rPr>
            <w:fldChar w:fldCharType="end"/>
          </w:r>
        </w:p>
      </w:tc>
    </w:tr>
  </w:tbl>
  <w:p w14:paraId="2D0E0305" w14:textId="4036CFF7" w:rsidR="00994167" w:rsidRDefault="00EB71A3">
    <w:pPr>
      <w:pStyle w:val="af2"/>
    </w:pPr>
    <w:r w:rsidRPr="00810AC1">
      <w:rPr>
        <w:rStyle w:val="WW8Num5z1"/>
        <w:noProof/>
      </w:rPr>
      <w:drawing>
        <wp:inline distT="0" distB="0" distL="0" distR="0" wp14:anchorId="11D504BC" wp14:editId="34235725">
          <wp:extent cx="5524500" cy="404106"/>
          <wp:effectExtent l="0" t="0" r="0" b="0"/>
          <wp:docPr id="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7524" b="17254"/>
                  <a:stretch/>
                </pic:blipFill>
                <pic:spPr bwMode="auto">
                  <a:xfrm>
                    <a:off x="0" y="0"/>
                    <a:ext cx="5631786" cy="411954"/>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66B7E" w14:textId="77777777" w:rsidR="004D644D" w:rsidRDefault="004D644D">
      <w:pPr>
        <w:spacing w:after="0"/>
      </w:pPr>
      <w:r>
        <w:separator/>
      </w:r>
    </w:p>
  </w:footnote>
  <w:footnote w:type="continuationSeparator" w:id="0">
    <w:p w14:paraId="1DEE8F0D" w14:textId="77777777" w:rsidR="004D644D" w:rsidRDefault="004D644D">
      <w:pPr>
        <w:spacing w:after="0"/>
      </w:pPr>
      <w:r>
        <w:continuationSeparator/>
      </w:r>
    </w:p>
  </w:footnote>
  <w:footnote w:id="1">
    <w:p w14:paraId="43D17F2B" w14:textId="77777777" w:rsidR="00F1538B" w:rsidRPr="006B2C94" w:rsidRDefault="00F1538B"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4">
    <w:p w14:paraId="6D3EADC3" w14:textId="77777777" w:rsidR="00B943B8" w:rsidRDefault="006A6D3A" w:rsidP="00B943B8">
      <w:pPr>
        <w:pStyle w:val="af4"/>
        <w:ind w:left="0"/>
        <w:rPr>
          <w:lang w:val="el-GR"/>
        </w:rPr>
      </w:pPr>
      <w:r>
        <w:rPr>
          <w:lang w:val="el-GR"/>
        </w:rPr>
        <w:t xml:space="preserve">          </w:t>
      </w:r>
      <w:r>
        <w:rPr>
          <w:rStyle w:val="0"/>
        </w:rPr>
        <w:footnoteRef/>
      </w:r>
      <w:r>
        <w:rPr>
          <w:lang w:val="el-GR"/>
        </w:rPr>
        <w:t xml:space="preserve">     </w:t>
      </w:r>
      <w:r w:rsidR="00B943B8" w:rsidRPr="00B943B8">
        <w:rPr>
          <w:lang w:val="el-GR"/>
        </w:rPr>
        <w:t>Άρθρο 96, παρ. 7 του ν. 4412/2016</w:t>
      </w:r>
      <w:r w:rsidR="00B943B8">
        <w:rPr>
          <w:lang w:val="el-GR"/>
        </w:rPr>
        <w:t xml:space="preserve"> </w:t>
      </w:r>
    </w:p>
    <w:p w14:paraId="6D5673EF" w14:textId="4F83D201" w:rsidR="00B943B8" w:rsidRPr="00B943B8" w:rsidRDefault="00B943B8" w:rsidP="007326A1">
      <w:pPr>
        <w:pStyle w:val="af4"/>
        <w:ind w:left="0" w:firstLine="142"/>
        <w:rPr>
          <w:color w:val="000000"/>
          <w:lang w:val="el-GR"/>
        </w:rPr>
      </w:pPr>
      <w:r w:rsidRPr="007326A1">
        <w:rPr>
          <w:vertAlign w:val="superscript"/>
          <w:lang w:val="el-GR"/>
        </w:rPr>
        <w:t>5</w:t>
      </w:r>
      <w:r w:rsidRPr="007326A1">
        <w:rPr>
          <w:lang w:val="el-GR"/>
        </w:rPr>
        <w:t xml:space="preserve">  </w:t>
      </w:r>
      <w:r w:rsidR="006249C5">
        <w:rPr>
          <w:lang w:val="el-GR"/>
        </w:rPr>
        <w:t xml:space="preserve">   </w:t>
      </w:r>
      <w:r w:rsidRPr="007326A1">
        <w:rPr>
          <w:lang w:val="el-GR"/>
        </w:rPr>
        <w:t>Άρθρο 15 ΚΥΑ ΕΣΗΔΗΣ Προμήθειες και Υπηρεσίες</w:t>
      </w:r>
      <w:r w:rsidR="007326A1">
        <w:rPr>
          <w:lang w:val="el-GR"/>
        </w:rPr>
        <w:t xml:space="preserve"> </w:t>
      </w:r>
      <w:r w:rsidR="006A6D3A" w:rsidRPr="006249C5">
        <w:rPr>
          <w:color w:val="FFFFFF" w:themeColor="background1"/>
          <w:lang w:val="el-GR"/>
        </w:rPr>
        <w:t>υ</w:t>
      </w:r>
    </w:p>
  </w:footnote>
  <w:footnote w:id="5">
    <w:p w14:paraId="786BCF7E" w14:textId="77777777" w:rsidR="00B943B8" w:rsidRPr="00B943B8" w:rsidRDefault="00B943B8" w:rsidP="007326A1">
      <w:pPr>
        <w:pStyle w:val="af4"/>
        <w:ind w:left="0" w:firstLine="142"/>
        <w:rPr>
          <w:color w:val="000000"/>
          <w:lang w:val="el-GR"/>
        </w:rPr>
      </w:pPr>
    </w:p>
  </w:footnote>
  <w:footnote w:id="6">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7">
    <w:p w14:paraId="02D477BF" w14:textId="77777777" w:rsidR="00F1538B" w:rsidRPr="00FF4138" w:rsidRDefault="00F1538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8">
    <w:p w14:paraId="711DD93E" w14:textId="77777777" w:rsidR="00F1538B" w:rsidRPr="00EE7F42" w:rsidRDefault="00F1538B"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83109" w14:textId="73BD992E" w:rsidR="00994167" w:rsidRPr="009F5FF3" w:rsidRDefault="00994167" w:rsidP="003E1CBC">
    <w:pPr>
      <w:pBdr>
        <w:bottom w:val="single" w:sz="4" w:space="1" w:color="auto"/>
      </w:pBdr>
      <w:rPr>
        <w:i/>
        <w:iCs/>
        <w:sz w:val="20"/>
        <w:lang w:val="el-GR"/>
      </w:rPr>
    </w:pPr>
    <w:r w:rsidRPr="006F0660">
      <w:rPr>
        <w:sz w:val="20"/>
        <w:szCs w:val="20"/>
        <w:lang w:val="el-GR"/>
      </w:rPr>
      <w:t xml:space="preserve">Ηλεκτρονικός Ανοικτός Διαγωνισμός Κάτω των Ορίων για το Έργο </w:t>
    </w:r>
    <w:r w:rsidRPr="008063A1">
      <w:rPr>
        <w:b/>
        <w:bCs/>
        <w:sz w:val="20"/>
        <w:szCs w:val="20"/>
        <w:lang w:val="el-GR"/>
      </w:rPr>
      <w:t>«</w:t>
    </w:r>
    <w:r w:rsidR="008063A1" w:rsidRPr="008063A1">
      <w:rPr>
        <w:b/>
        <w:bCs/>
        <w:sz w:val="20"/>
        <w:szCs w:val="20"/>
        <w:lang w:val="el-GR"/>
      </w:rPr>
      <w:t xml:space="preserve">Υπηρεσίες υλοποίησης και υποστήριξης της παραγωγικής λειτουργίας της ψηφιακής πλατφόρμας αυτοματοποιημένων </w:t>
    </w:r>
    <w:proofErr w:type="spellStart"/>
    <w:r w:rsidR="008063A1" w:rsidRPr="008063A1">
      <w:rPr>
        <w:b/>
        <w:bCs/>
        <w:sz w:val="20"/>
        <w:szCs w:val="20"/>
        <w:lang w:val="el-GR"/>
      </w:rPr>
      <w:t>ερωτοαπαντήσεων</w:t>
    </w:r>
    <w:proofErr w:type="spellEnd"/>
    <w:r w:rsidR="008063A1" w:rsidRPr="008063A1">
      <w:rPr>
        <w:b/>
        <w:bCs/>
        <w:sz w:val="20"/>
        <w:szCs w:val="20"/>
        <w:lang w:val="el-GR"/>
      </w:rPr>
      <w:t xml:space="preserve"> για την υποβοήθηση της επικοινωνίας των πολιτών για τις ανάγκες του Προγράμματος «</w:t>
    </w:r>
    <w:r w:rsidR="00AE22A2">
      <w:rPr>
        <w:b/>
        <w:bCs/>
        <w:sz w:val="20"/>
        <w:szCs w:val="20"/>
        <w:lang w:val="el-GR"/>
      </w:rPr>
      <w:t>Ο</w:t>
    </w:r>
    <w:r w:rsidR="00AE22A2" w:rsidRPr="005A59F0">
      <w:rPr>
        <w:b/>
        <w:bCs/>
        <w:sz w:val="20"/>
        <w:szCs w:val="20"/>
        <w:lang w:val="el-GR"/>
      </w:rPr>
      <w:t xml:space="preserve">ικονομική </w:t>
    </w:r>
    <w:r w:rsidR="005A59F0" w:rsidRPr="005A59F0">
      <w:rPr>
        <w:b/>
        <w:bCs/>
        <w:sz w:val="20"/>
        <w:szCs w:val="20"/>
        <w:lang w:val="el-GR"/>
      </w:rPr>
      <w:t>ενίσχυση για τη διενέργεια πράξεων προληπτικής οδοντιατρικής φροντίδας σε παιδιά ηλικίας έξι έως δώδεκα (6-12) ετών - (</w:t>
    </w:r>
    <w:proofErr w:type="spellStart"/>
    <w:r w:rsidR="005A59F0" w:rsidRPr="005A59F0">
      <w:rPr>
        <w:b/>
        <w:bCs/>
        <w:sz w:val="20"/>
        <w:szCs w:val="20"/>
        <w:lang w:val="el-GR"/>
      </w:rPr>
      <w:t>Dentist</w:t>
    </w:r>
    <w:proofErr w:type="spellEnd"/>
    <w:r w:rsidR="005A59F0" w:rsidRPr="005A59F0">
      <w:rPr>
        <w:b/>
        <w:bCs/>
        <w:sz w:val="20"/>
        <w:szCs w:val="20"/>
        <w:lang w:val="el-GR"/>
      </w:rPr>
      <w:t xml:space="preserve"> PASS)</w:t>
    </w:r>
    <w:r w:rsidRPr="008063A1">
      <w:rPr>
        <w:b/>
        <w:bCs/>
        <w:sz w:val="20"/>
        <w:szCs w:val="20"/>
        <w:lang w:val="el-GR"/>
      </w:rPr>
      <w:t>»</w:t>
    </w:r>
    <w:r w:rsidR="00FC7B6B">
      <w:rPr>
        <w:b/>
        <w:bCs/>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C82DB4" w:rsidRPr="00D219E6" w14:paraId="3AF52D6E" w14:textId="77777777" w:rsidTr="0099341F">
      <w:trPr>
        <w:trHeight w:val="417"/>
      </w:trPr>
      <w:tc>
        <w:tcPr>
          <w:tcW w:w="3104" w:type="dxa"/>
          <w:vMerge w:val="restart"/>
          <w:tcBorders>
            <w:top w:val="nil"/>
            <w:left w:val="nil"/>
            <w:bottom w:val="nil"/>
            <w:right w:val="nil"/>
          </w:tcBorders>
        </w:tcPr>
        <w:p w14:paraId="252F5C47" w14:textId="2A74A1C5" w:rsidR="00C82DB4" w:rsidRPr="00C82DB4" w:rsidRDefault="00C82DB4" w:rsidP="00C82DB4">
          <w:pPr>
            <w:ind w:right="-442"/>
            <w:rPr>
              <w:rFonts w:ascii="Calibri" w:hAnsi="Calibri"/>
              <w:b/>
              <w:lang w:val="en-US" w:eastAsia="en-US"/>
            </w:rPr>
          </w:pPr>
          <w:r w:rsidRPr="00C82DB4">
            <w:rPr>
              <w:rFonts w:ascii="Calibri" w:hAnsi="Calibri"/>
              <w:b/>
              <w:noProof/>
              <w:lang w:val="el-GR" w:eastAsia="el-GR"/>
            </w:rPr>
            <w:drawing>
              <wp:inline distT="0" distB="0" distL="0" distR="0" wp14:anchorId="05C6581F" wp14:editId="0F54274E">
                <wp:extent cx="1558925" cy="492125"/>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4F3E06B" w14:textId="77777777" w:rsidR="00C82DB4" w:rsidRPr="00C82DB4" w:rsidRDefault="00C82DB4"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C82DB4" w:rsidRPr="00C82DB4" w14:paraId="746EBFA4" w14:textId="77777777" w:rsidTr="0099341F">
      <w:tc>
        <w:tcPr>
          <w:tcW w:w="3104" w:type="dxa"/>
          <w:vMerge/>
          <w:tcBorders>
            <w:left w:val="nil"/>
            <w:bottom w:val="nil"/>
            <w:right w:val="nil"/>
          </w:tcBorders>
        </w:tcPr>
        <w:p w14:paraId="6ADCB684" w14:textId="77777777" w:rsidR="00C82DB4" w:rsidRPr="00C82DB4" w:rsidRDefault="00C82DB4" w:rsidP="00C82DB4">
          <w:pPr>
            <w:ind w:right="-442"/>
            <w:rPr>
              <w:rFonts w:ascii="Calibri" w:hAnsi="Calibri"/>
              <w:b/>
              <w:lang w:val="el-GR" w:eastAsia="en-US"/>
            </w:rPr>
          </w:pPr>
        </w:p>
      </w:tc>
      <w:tc>
        <w:tcPr>
          <w:tcW w:w="6426" w:type="dxa"/>
          <w:tcBorders>
            <w:left w:val="nil"/>
            <w:bottom w:val="nil"/>
            <w:right w:val="nil"/>
          </w:tcBorders>
          <w:vAlign w:val="center"/>
        </w:tcPr>
        <w:p w14:paraId="3052D2D3"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C82DB4" w:rsidRPr="00D219E6" w14:paraId="5CCF905B" w14:textId="77777777" w:rsidTr="0099341F">
      <w:trPr>
        <w:trHeight w:val="301"/>
      </w:trPr>
      <w:tc>
        <w:tcPr>
          <w:tcW w:w="3104" w:type="dxa"/>
          <w:vMerge/>
          <w:tcBorders>
            <w:left w:val="nil"/>
            <w:bottom w:val="nil"/>
            <w:right w:val="nil"/>
          </w:tcBorders>
        </w:tcPr>
        <w:p w14:paraId="57BAF25C" w14:textId="77777777" w:rsidR="00C82DB4" w:rsidRPr="00C82DB4" w:rsidRDefault="00C82DB4" w:rsidP="00C82DB4">
          <w:pPr>
            <w:ind w:right="-442"/>
            <w:rPr>
              <w:rFonts w:ascii="Calibri" w:hAnsi="Calibri"/>
              <w:b/>
              <w:lang w:val="it-IT" w:eastAsia="en-US"/>
            </w:rPr>
          </w:pPr>
        </w:p>
      </w:tc>
      <w:tc>
        <w:tcPr>
          <w:tcW w:w="6426" w:type="dxa"/>
          <w:tcBorders>
            <w:top w:val="nil"/>
            <w:left w:val="nil"/>
            <w:bottom w:val="nil"/>
            <w:right w:val="nil"/>
          </w:tcBorders>
          <w:vAlign w:val="center"/>
        </w:tcPr>
        <w:p w14:paraId="39F08FF6"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6EAAB63A" w14:textId="641B3D55" w:rsidR="006D3DA7" w:rsidRPr="006D3DA7" w:rsidRDefault="006D3DA7" w:rsidP="006D3DA7">
    <w:pPr>
      <w:pStyle w:val="af3"/>
      <w:pBdr>
        <w:bottom w:val="single" w:sz="4" w:space="1" w:color="auto"/>
      </w:pBd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0F9E" w14:textId="31CDC54F" w:rsidR="003E1CBC" w:rsidRPr="006D3DA7" w:rsidRDefault="003E1CBC" w:rsidP="003E1CBC">
    <w:pPr>
      <w:pBdr>
        <w:bottom w:val="single" w:sz="4" w:space="1" w:color="auto"/>
      </w:pBdr>
      <w:rPr>
        <w:i/>
        <w:iCs/>
        <w:sz w:val="20"/>
        <w:lang w:val="el-GR"/>
      </w:rPr>
    </w:pPr>
    <w:r w:rsidRPr="006F0660">
      <w:rPr>
        <w:sz w:val="20"/>
        <w:szCs w:val="20"/>
        <w:lang w:val="el-GR"/>
      </w:rPr>
      <w:t xml:space="preserve">Ηλεκτρονικός Ανοικτός Διαγωνισμός Κάτω των Ορίων για το Έργο </w:t>
    </w:r>
    <w:r w:rsidRPr="006F0660">
      <w:rPr>
        <w:b/>
        <w:bCs/>
        <w:sz w:val="20"/>
        <w:szCs w:val="20"/>
        <w:lang w:val="el-GR"/>
      </w:rPr>
      <w:t>«</w:t>
    </w:r>
    <w:r w:rsidR="0002590D" w:rsidRPr="008063A1">
      <w:rPr>
        <w:b/>
        <w:bCs/>
        <w:sz w:val="20"/>
        <w:szCs w:val="20"/>
        <w:lang w:val="el-GR"/>
      </w:rPr>
      <w:t xml:space="preserve">Υπηρεσίες υλοποίησης και υποστήριξης της παραγωγικής λειτουργίας της ψηφιακής πλατφόρμας αυτοματοποιημένων </w:t>
    </w:r>
    <w:proofErr w:type="spellStart"/>
    <w:r w:rsidR="0002590D" w:rsidRPr="008063A1">
      <w:rPr>
        <w:b/>
        <w:bCs/>
        <w:sz w:val="20"/>
        <w:szCs w:val="20"/>
        <w:lang w:val="el-GR"/>
      </w:rPr>
      <w:t>ερωτοαπαντήσεων</w:t>
    </w:r>
    <w:proofErr w:type="spellEnd"/>
    <w:r w:rsidR="0002590D" w:rsidRPr="008063A1">
      <w:rPr>
        <w:b/>
        <w:bCs/>
        <w:sz w:val="20"/>
        <w:szCs w:val="20"/>
        <w:lang w:val="el-GR"/>
      </w:rPr>
      <w:t xml:space="preserve"> για την υποβοήθηση της επικοινωνίας των πολιτών για τις ανάγκες του Προγράμματος «</w:t>
    </w:r>
    <w:r w:rsidR="00061CD2">
      <w:rPr>
        <w:b/>
        <w:bCs/>
        <w:sz w:val="20"/>
        <w:szCs w:val="20"/>
        <w:lang w:val="el-GR"/>
      </w:rPr>
      <w:t>Ο</w:t>
    </w:r>
    <w:r w:rsidR="00061CD2" w:rsidRPr="005A59F0">
      <w:rPr>
        <w:b/>
        <w:bCs/>
        <w:sz w:val="20"/>
        <w:szCs w:val="20"/>
        <w:lang w:val="el-GR"/>
      </w:rPr>
      <w:t xml:space="preserve">ικονομική </w:t>
    </w:r>
    <w:r w:rsidR="0002590D" w:rsidRPr="005A59F0">
      <w:rPr>
        <w:b/>
        <w:bCs/>
        <w:sz w:val="20"/>
        <w:szCs w:val="20"/>
        <w:lang w:val="el-GR"/>
      </w:rPr>
      <w:t>ενίσχυση για τη διενέργεια πράξεων προληπτικής οδοντιατρικής φροντίδας σε παιδιά ηλικίας έξι έως δώδεκα (6-12) ετών - (</w:t>
    </w:r>
    <w:proofErr w:type="spellStart"/>
    <w:r w:rsidR="0002590D" w:rsidRPr="005A59F0">
      <w:rPr>
        <w:b/>
        <w:bCs/>
        <w:sz w:val="20"/>
        <w:szCs w:val="20"/>
        <w:lang w:val="el-GR"/>
      </w:rPr>
      <w:t>Dentist</w:t>
    </w:r>
    <w:proofErr w:type="spellEnd"/>
    <w:r w:rsidR="0002590D" w:rsidRPr="005A59F0">
      <w:rPr>
        <w:b/>
        <w:bCs/>
        <w:sz w:val="20"/>
        <w:szCs w:val="20"/>
        <w:lang w:val="el-GR"/>
      </w:rPr>
      <w:t xml:space="preserve"> PASS)</w:t>
    </w:r>
    <w:r w:rsidRPr="006F0660">
      <w:rPr>
        <w:b/>
        <w:bCs/>
        <w:iCs/>
        <w:sz w:val="20"/>
        <w:szCs w:val="20"/>
        <w:lang w:val="el-GR"/>
      </w:rPr>
      <w:t>»</w:t>
    </w:r>
    <w:r w:rsidR="0002590D">
      <w:rPr>
        <w:b/>
        <w:bCs/>
        <w:iCs/>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FD3A" w14:textId="41BDBA2A" w:rsidR="00AE28D7"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0002590D" w:rsidRPr="008063A1">
      <w:rPr>
        <w:b/>
        <w:bCs/>
        <w:sz w:val="20"/>
        <w:szCs w:val="20"/>
        <w:lang w:val="el-GR"/>
      </w:rPr>
      <w:t xml:space="preserve">Υπηρεσίες υλοποίησης και υποστήριξης της παραγωγικής λειτουργίας της ψηφιακής πλατφόρμας αυτοματοποιημένων </w:t>
    </w:r>
    <w:proofErr w:type="spellStart"/>
    <w:r w:rsidR="0002590D" w:rsidRPr="008063A1">
      <w:rPr>
        <w:b/>
        <w:bCs/>
        <w:sz w:val="20"/>
        <w:szCs w:val="20"/>
        <w:lang w:val="el-GR"/>
      </w:rPr>
      <w:t>ερωτοαπαντήσεων</w:t>
    </w:r>
    <w:proofErr w:type="spellEnd"/>
    <w:r w:rsidR="0002590D" w:rsidRPr="008063A1">
      <w:rPr>
        <w:b/>
        <w:bCs/>
        <w:sz w:val="20"/>
        <w:szCs w:val="20"/>
        <w:lang w:val="el-GR"/>
      </w:rPr>
      <w:t xml:space="preserve"> για την υποβοήθηση της επικοινωνίας των πολιτών για τις ανάγκες του Προγράμματος «</w:t>
    </w:r>
    <w:r w:rsidR="00061CD2">
      <w:rPr>
        <w:b/>
        <w:bCs/>
        <w:sz w:val="20"/>
        <w:szCs w:val="20"/>
        <w:lang w:val="el-GR"/>
      </w:rPr>
      <w:t>Ο</w:t>
    </w:r>
    <w:r w:rsidR="00061CD2" w:rsidRPr="005A59F0">
      <w:rPr>
        <w:b/>
        <w:bCs/>
        <w:sz w:val="20"/>
        <w:szCs w:val="20"/>
        <w:lang w:val="el-GR"/>
      </w:rPr>
      <w:t xml:space="preserve">ικονομική </w:t>
    </w:r>
    <w:r w:rsidR="0002590D" w:rsidRPr="005A59F0">
      <w:rPr>
        <w:b/>
        <w:bCs/>
        <w:sz w:val="20"/>
        <w:szCs w:val="20"/>
        <w:lang w:val="el-GR"/>
      </w:rPr>
      <w:t>ενίσχυση για τη διενέργεια πράξεων προληπτικής οδοντιατρικής φροντίδας σε παιδιά ηλικίας έξι έως δώδεκα (6-12) ετών - (</w:t>
    </w:r>
    <w:proofErr w:type="spellStart"/>
    <w:r w:rsidR="0002590D" w:rsidRPr="005A59F0">
      <w:rPr>
        <w:b/>
        <w:bCs/>
        <w:sz w:val="20"/>
        <w:szCs w:val="20"/>
        <w:lang w:val="el-GR"/>
      </w:rPr>
      <w:t>Dentist</w:t>
    </w:r>
    <w:proofErr w:type="spellEnd"/>
    <w:r w:rsidR="0002590D" w:rsidRPr="005A59F0">
      <w:rPr>
        <w:b/>
        <w:bCs/>
        <w:sz w:val="20"/>
        <w:szCs w:val="20"/>
        <w:lang w:val="el-GR"/>
      </w:rPr>
      <w:t xml:space="preserve"> PASS)</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3EC36C24" w:rsidR="00F1538B"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0002590D" w:rsidRPr="008063A1">
      <w:rPr>
        <w:b/>
        <w:bCs/>
        <w:sz w:val="20"/>
        <w:szCs w:val="20"/>
        <w:lang w:val="el-GR"/>
      </w:rPr>
      <w:t xml:space="preserve">Υπηρεσίες υλοποίησης και υποστήριξης της παραγωγικής λειτουργίας της ψηφιακής πλατφόρμας αυτοματοποιημένων </w:t>
    </w:r>
    <w:proofErr w:type="spellStart"/>
    <w:r w:rsidR="0002590D" w:rsidRPr="008063A1">
      <w:rPr>
        <w:b/>
        <w:bCs/>
        <w:sz w:val="20"/>
        <w:szCs w:val="20"/>
        <w:lang w:val="el-GR"/>
      </w:rPr>
      <w:t>ερωτοαπαντήσεων</w:t>
    </w:r>
    <w:proofErr w:type="spellEnd"/>
    <w:r w:rsidR="0002590D" w:rsidRPr="008063A1">
      <w:rPr>
        <w:b/>
        <w:bCs/>
        <w:sz w:val="20"/>
        <w:szCs w:val="20"/>
        <w:lang w:val="el-GR"/>
      </w:rPr>
      <w:t xml:space="preserve"> για την υποβοήθηση της επικοινωνίας των πολιτών για τις ανάγκες του Προγράμματος «</w:t>
    </w:r>
    <w:r w:rsidR="00061CD2">
      <w:rPr>
        <w:b/>
        <w:bCs/>
        <w:sz w:val="20"/>
        <w:szCs w:val="20"/>
        <w:lang w:val="el-GR"/>
      </w:rPr>
      <w:t>Ο</w:t>
    </w:r>
    <w:r w:rsidR="00061CD2" w:rsidRPr="005A59F0">
      <w:rPr>
        <w:b/>
        <w:bCs/>
        <w:sz w:val="20"/>
        <w:szCs w:val="20"/>
        <w:lang w:val="el-GR"/>
      </w:rPr>
      <w:t xml:space="preserve">ικονομική </w:t>
    </w:r>
    <w:r w:rsidR="0002590D" w:rsidRPr="005A59F0">
      <w:rPr>
        <w:b/>
        <w:bCs/>
        <w:sz w:val="20"/>
        <w:szCs w:val="20"/>
        <w:lang w:val="el-GR"/>
      </w:rPr>
      <w:t>ενίσχυση για τη διενέργεια πράξεων προληπτικής οδοντιατρικής φροντίδας σε παιδιά ηλικίας έξι έως δώδεκα (6-12) ετών - (</w:t>
    </w:r>
    <w:proofErr w:type="spellStart"/>
    <w:r w:rsidR="0002590D" w:rsidRPr="005A59F0">
      <w:rPr>
        <w:b/>
        <w:bCs/>
        <w:sz w:val="20"/>
        <w:szCs w:val="20"/>
        <w:lang w:val="el-GR"/>
      </w:rPr>
      <w:t>Dentist</w:t>
    </w:r>
    <w:proofErr w:type="spellEnd"/>
    <w:r w:rsidR="0002590D" w:rsidRPr="005A59F0">
      <w:rPr>
        <w:b/>
        <w:bCs/>
        <w:sz w:val="20"/>
        <w:szCs w:val="20"/>
        <w:lang w:val="el-GR"/>
      </w:rPr>
      <w:t xml:space="preserve"> PASS)</w:t>
    </w:r>
    <w:r w:rsidRPr="006E6191">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49F9667B" w:rsidR="00F1538B"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0002590D" w:rsidRPr="008063A1">
      <w:rPr>
        <w:b/>
        <w:bCs/>
        <w:sz w:val="20"/>
        <w:szCs w:val="20"/>
        <w:lang w:val="el-GR"/>
      </w:rPr>
      <w:t xml:space="preserve">Υπηρεσίες υλοποίησης και υποστήριξης της παραγωγικής λειτουργίας της ψηφιακής πλατφόρμας αυτοματοποιημένων </w:t>
    </w:r>
    <w:proofErr w:type="spellStart"/>
    <w:r w:rsidR="0002590D" w:rsidRPr="008063A1">
      <w:rPr>
        <w:b/>
        <w:bCs/>
        <w:sz w:val="20"/>
        <w:szCs w:val="20"/>
        <w:lang w:val="el-GR"/>
      </w:rPr>
      <w:t>ερωτοαπαντήσεων</w:t>
    </w:r>
    <w:proofErr w:type="spellEnd"/>
    <w:r w:rsidR="0002590D" w:rsidRPr="008063A1">
      <w:rPr>
        <w:b/>
        <w:bCs/>
        <w:sz w:val="20"/>
        <w:szCs w:val="20"/>
        <w:lang w:val="el-GR"/>
      </w:rPr>
      <w:t xml:space="preserve"> για την υποβοήθηση της επικοινωνίας των πολιτών για τις ανάγκες του Προγράμματος «</w:t>
    </w:r>
    <w:r w:rsidR="00061CD2">
      <w:rPr>
        <w:b/>
        <w:bCs/>
        <w:sz w:val="20"/>
        <w:szCs w:val="20"/>
        <w:lang w:val="el-GR"/>
      </w:rPr>
      <w:t>Ο</w:t>
    </w:r>
    <w:r w:rsidR="00061CD2" w:rsidRPr="005A59F0">
      <w:rPr>
        <w:b/>
        <w:bCs/>
        <w:sz w:val="20"/>
        <w:szCs w:val="20"/>
        <w:lang w:val="el-GR"/>
      </w:rPr>
      <w:t xml:space="preserve">ικονομική </w:t>
    </w:r>
    <w:r w:rsidR="0002590D" w:rsidRPr="005A59F0">
      <w:rPr>
        <w:b/>
        <w:bCs/>
        <w:sz w:val="20"/>
        <w:szCs w:val="20"/>
        <w:lang w:val="el-GR"/>
      </w:rPr>
      <w:t>ενίσχυση για τη διενέργεια πράξεων προληπτικής οδοντιατρικής φροντίδας σε παιδιά ηλικίας έξι έως δώδεκα (6-12) ετών - (</w:t>
    </w:r>
    <w:proofErr w:type="spellStart"/>
    <w:r w:rsidR="0002590D" w:rsidRPr="005A59F0">
      <w:rPr>
        <w:b/>
        <w:bCs/>
        <w:sz w:val="20"/>
        <w:szCs w:val="20"/>
        <w:lang w:val="el-GR"/>
      </w:rPr>
      <w:t>Dentist</w:t>
    </w:r>
    <w:proofErr w:type="spellEnd"/>
    <w:r w:rsidR="0002590D" w:rsidRPr="005A59F0">
      <w:rPr>
        <w:b/>
        <w:bCs/>
        <w:sz w:val="20"/>
        <w:szCs w:val="20"/>
        <w:lang w:val="el-GR"/>
      </w:rPr>
      <w:t xml:space="preserve"> PASS)</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61207A7"/>
    <w:multiLevelType w:val="hybridMultilevel"/>
    <w:tmpl w:val="53F66E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09BA4658"/>
    <w:multiLevelType w:val="hybridMultilevel"/>
    <w:tmpl w:val="41EE98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12340E9D"/>
    <w:multiLevelType w:val="multilevel"/>
    <w:tmpl w:val="3334AD20"/>
    <w:numStyleLink w:val="Style4"/>
  </w:abstractNum>
  <w:abstractNum w:abstractNumId="1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718"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4"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FF26E96"/>
    <w:multiLevelType w:val="hybridMultilevel"/>
    <w:tmpl w:val="7D885E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7" w15:restartNumberingAfterBreak="0">
    <w:nsid w:val="418558FD"/>
    <w:multiLevelType w:val="hybridMultilevel"/>
    <w:tmpl w:val="4456EB4C"/>
    <w:lvl w:ilvl="0" w:tplc="55A6199E">
      <w:start w:val="2"/>
      <w:numFmt w:val="bullet"/>
      <w:lvlText w:val="-"/>
      <w:lvlJc w:val="left"/>
      <w:pPr>
        <w:ind w:left="360" w:hanging="360"/>
      </w:pPr>
      <w:rPr>
        <w:rFonts w:ascii="Calibri" w:eastAsia="Arial"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9"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0" w15:restartNumberingAfterBreak="0">
    <w:nsid w:val="4C15773E"/>
    <w:multiLevelType w:val="hybridMultilevel"/>
    <w:tmpl w:val="C116DFA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7B2198"/>
    <w:multiLevelType w:val="hybridMultilevel"/>
    <w:tmpl w:val="109687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38F74AD"/>
    <w:multiLevelType w:val="hybridMultilevel"/>
    <w:tmpl w:val="E144A26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1045103065">
    <w:abstractNumId w:val="4"/>
  </w:num>
  <w:num w:numId="4" w16cid:durableId="2024472700">
    <w:abstractNumId w:val="8"/>
  </w:num>
  <w:num w:numId="5" w16cid:durableId="914824837">
    <w:abstractNumId w:val="9"/>
  </w:num>
  <w:num w:numId="6" w16cid:durableId="1435127114">
    <w:abstractNumId w:val="38"/>
  </w:num>
  <w:num w:numId="7" w16cid:durableId="313485463">
    <w:abstractNumId w:val="40"/>
  </w:num>
  <w:num w:numId="8" w16cid:durableId="605237122">
    <w:abstractNumId w:val="20"/>
  </w:num>
  <w:num w:numId="9" w16cid:durableId="1300720310">
    <w:abstractNumId w:val="32"/>
  </w:num>
  <w:num w:numId="10" w16cid:durableId="462308385">
    <w:abstractNumId w:val="23"/>
  </w:num>
  <w:num w:numId="11" w16cid:durableId="453914364">
    <w:abstractNumId w:val="16"/>
  </w:num>
  <w:num w:numId="12" w16cid:durableId="1123307480">
    <w:abstractNumId w:val="37"/>
  </w:num>
  <w:num w:numId="13" w16cid:durableId="1451170884">
    <w:abstractNumId w:val="42"/>
  </w:num>
  <w:num w:numId="14" w16cid:durableId="416292648">
    <w:abstractNumId w:val="29"/>
  </w:num>
  <w:num w:numId="15" w16cid:durableId="1696033305">
    <w:abstractNumId w:val="18"/>
  </w:num>
  <w:num w:numId="16" w16cid:durableId="1359700348">
    <w:abstractNumId w:val="26"/>
  </w:num>
  <w:num w:numId="17" w16cid:durableId="1593975839">
    <w:abstractNumId w:val="24"/>
  </w:num>
  <w:num w:numId="18" w16cid:durableId="640691960">
    <w:abstractNumId w:val="15"/>
  </w:num>
  <w:num w:numId="19" w16cid:durableId="16699464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3630262">
    <w:abstractNumId w:val="21"/>
  </w:num>
  <w:num w:numId="21" w16cid:durableId="1966036465">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2109421997">
    <w:abstractNumId w:val="28"/>
  </w:num>
  <w:num w:numId="23" w16cid:durableId="2004817948">
    <w:abstractNumId w:val="31"/>
  </w:num>
  <w:num w:numId="24" w16cid:durableId="1322656694">
    <w:abstractNumId w:val="36"/>
  </w:num>
  <w:num w:numId="25" w16cid:durableId="1391339948">
    <w:abstractNumId w:val="41"/>
  </w:num>
  <w:num w:numId="26" w16cid:durableId="1961640555">
    <w:abstractNumId w:val="22"/>
  </w:num>
  <w:num w:numId="27" w16cid:durableId="1149325577">
    <w:abstractNumId w:val="19"/>
  </w:num>
  <w:num w:numId="28" w16cid:durableId="865102802">
    <w:abstractNumId w:val="33"/>
  </w:num>
  <w:num w:numId="29" w16cid:durableId="1813447264">
    <w:abstractNumId w:val="35"/>
  </w:num>
  <w:num w:numId="30" w16cid:durableId="1213151024">
    <w:abstractNumId w:val="13"/>
  </w:num>
  <w:num w:numId="31" w16cid:durableId="1478762088">
    <w:abstractNumId w:val="17"/>
  </w:num>
  <w:num w:numId="32" w16cid:durableId="1340742860">
    <w:abstractNumId w:val="12"/>
  </w:num>
  <w:num w:numId="33" w16cid:durableId="2102025460">
    <w:abstractNumId w:val="25"/>
  </w:num>
  <w:num w:numId="34" w16cid:durableId="1145127871">
    <w:abstractNumId w:val="34"/>
  </w:num>
  <w:num w:numId="35" w16cid:durableId="923227122">
    <w:abstractNumId w:val="30"/>
  </w:num>
  <w:num w:numId="36" w16cid:durableId="1014696309">
    <w:abstractNumId w:val="27"/>
  </w:num>
  <w:num w:numId="37" w16cid:durableId="273486221">
    <w:abstractNumId w:val="39"/>
  </w:num>
  <w:num w:numId="38" w16cid:durableId="561019218">
    <w:abstractNumId w:val="1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5F5C"/>
    <w:rsid w:val="000062FA"/>
    <w:rsid w:val="0000716D"/>
    <w:rsid w:val="0001217D"/>
    <w:rsid w:val="0001375B"/>
    <w:rsid w:val="00013A52"/>
    <w:rsid w:val="00014410"/>
    <w:rsid w:val="00014F48"/>
    <w:rsid w:val="000152A8"/>
    <w:rsid w:val="00015953"/>
    <w:rsid w:val="00015A9D"/>
    <w:rsid w:val="00015F06"/>
    <w:rsid w:val="00022569"/>
    <w:rsid w:val="000237CF"/>
    <w:rsid w:val="000244B8"/>
    <w:rsid w:val="0002590D"/>
    <w:rsid w:val="00025B9C"/>
    <w:rsid w:val="00025CD5"/>
    <w:rsid w:val="00026667"/>
    <w:rsid w:val="0002765E"/>
    <w:rsid w:val="000303BF"/>
    <w:rsid w:val="000309DB"/>
    <w:rsid w:val="000326F6"/>
    <w:rsid w:val="00032A9F"/>
    <w:rsid w:val="00032BBA"/>
    <w:rsid w:val="0003389C"/>
    <w:rsid w:val="00033BA0"/>
    <w:rsid w:val="00034E19"/>
    <w:rsid w:val="00034FF1"/>
    <w:rsid w:val="00035295"/>
    <w:rsid w:val="00035C19"/>
    <w:rsid w:val="00036CBD"/>
    <w:rsid w:val="00037B97"/>
    <w:rsid w:val="00041C07"/>
    <w:rsid w:val="00041E6B"/>
    <w:rsid w:val="00042DB8"/>
    <w:rsid w:val="00043D44"/>
    <w:rsid w:val="00043F27"/>
    <w:rsid w:val="000443AD"/>
    <w:rsid w:val="00045DCF"/>
    <w:rsid w:val="00046044"/>
    <w:rsid w:val="00046293"/>
    <w:rsid w:val="0004724C"/>
    <w:rsid w:val="00047C57"/>
    <w:rsid w:val="000527FB"/>
    <w:rsid w:val="00052BA1"/>
    <w:rsid w:val="0005488E"/>
    <w:rsid w:val="00055804"/>
    <w:rsid w:val="0005617B"/>
    <w:rsid w:val="00057BBA"/>
    <w:rsid w:val="00057F4A"/>
    <w:rsid w:val="000610D4"/>
    <w:rsid w:val="00061ADD"/>
    <w:rsid w:val="00061CD2"/>
    <w:rsid w:val="00061DF4"/>
    <w:rsid w:val="00062F74"/>
    <w:rsid w:val="000631F7"/>
    <w:rsid w:val="00063FB6"/>
    <w:rsid w:val="00064494"/>
    <w:rsid w:val="0006490A"/>
    <w:rsid w:val="000650A9"/>
    <w:rsid w:val="000653F1"/>
    <w:rsid w:val="00065F38"/>
    <w:rsid w:val="00067067"/>
    <w:rsid w:val="000674D2"/>
    <w:rsid w:val="0006771D"/>
    <w:rsid w:val="000705D7"/>
    <w:rsid w:val="000706B1"/>
    <w:rsid w:val="00070731"/>
    <w:rsid w:val="00072601"/>
    <w:rsid w:val="000738BC"/>
    <w:rsid w:val="00074865"/>
    <w:rsid w:val="00080112"/>
    <w:rsid w:val="0008087C"/>
    <w:rsid w:val="00084419"/>
    <w:rsid w:val="00086782"/>
    <w:rsid w:val="00087FEA"/>
    <w:rsid w:val="00092ADB"/>
    <w:rsid w:val="00092F07"/>
    <w:rsid w:val="00093A9F"/>
    <w:rsid w:val="00094D2D"/>
    <w:rsid w:val="00095840"/>
    <w:rsid w:val="0009738D"/>
    <w:rsid w:val="000A4A55"/>
    <w:rsid w:val="000A60A0"/>
    <w:rsid w:val="000A7747"/>
    <w:rsid w:val="000B187C"/>
    <w:rsid w:val="000B236D"/>
    <w:rsid w:val="000B3A30"/>
    <w:rsid w:val="000B6F4E"/>
    <w:rsid w:val="000B7FA2"/>
    <w:rsid w:val="000C04E3"/>
    <w:rsid w:val="000C1AAF"/>
    <w:rsid w:val="000C4648"/>
    <w:rsid w:val="000C4B25"/>
    <w:rsid w:val="000C59AD"/>
    <w:rsid w:val="000C5D2B"/>
    <w:rsid w:val="000D2ED0"/>
    <w:rsid w:val="000D5FB8"/>
    <w:rsid w:val="000D6DFD"/>
    <w:rsid w:val="000D6E10"/>
    <w:rsid w:val="000E04A1"/>
    <w:rsid w:val="000E0B6C"/>
    <w:rsid w:val="000E12F1"/>
    <w:rsid w:val="000E178C"/>
    <w:rsid w:val="000E1C5E"/>
    <w:rsid w:val="000E2020"/>
    <w:rsid w:val="000E2462"/>
    <w:rsid w:val="000E27C3"/>
    <w:rsid w:val="000E3C4E"/>
    <w:rsid w:val="000E6B11"/>
    <w:rsid w:val="000E6DC6"/>
    <w:rsid w:val="000E6F5C"/>
    <w:rsid w:val="000E7169"/>
    <w:rsid w:val="000F0E29"/>
    <w:rsid w:val="000F62F0"/>
    <w:rsid w:val="000F6FD9"/>
    <w:rsid w:val="000F7CF2"/>
    <w:rsid w:val="00100156"/>
    <w:rsid w:val="00103061"/>
    <w:rsid w:val="0010314F"/>
    <w:rsid w:val="00105242"/>
    <w:rsid w:val="00105367"/>
    <w:rsid w:val="00105FBE"/>
    <w:rsid w:val="001061A0"/>
    <w:rsid w:val="00111D5A"/>
    <w:rsid w:val="00114833"/>
    <w:rsid w:val="00115643"/>
    <w:rsid w:val="001201B6"/>
    <w:rsid w:val="001202D5"/>
    <w:rsid w:val="00122891"/>
    <w:rsid w:val="00123153"/>
    <w:rsid w:val="001253B5"/>
    <w:rsid w:val="00125BF8"/>
    <w:rsid w:val="001308CC"/>
    <w:rsid w:val="00130942"/>
    <w:rsid w:val="001312AF"/>
    <w:rsid w:val="0013350B"/>
    <w:rsid w:val="00133814"/>
    <w:rsid w:val="00133E0F"/>
    <w:rsid w:val="00135A3A"/>
    <w:rsid w:val="00137A93"/>
    <w:rsid w:val="00137DAA"/>
    <w:rsid w:val="0014064C"/>
    <w:rsid w:val="00140781"/>
    <w:rsid w:val="00140CA7"/>
    <w:rsid w:val="00141E27"/>
    <w:rsid w:val="00143040"/>
    <w:rsid w:val="001452C0"/>
    <w:rsid w:val="00146631"/>
    <w:rsid w:val="00147AA3"/>
    <w:rsid w:val="00147B71"/>
    <w:rsid w:val="00151DC8"/>
    <w:rsid w:val="00153F0B"/>
    <w:rsid w:val="00154368"/>
    <w:rsid w:val="00154623"/>
    <w:rsid w:val="0015499C"/>
    <w:rsid w:val="00155375"/>
    <w:rsid w:val="0015675F"/>
    <w:rsid w:val="00157F39"/>
    <w:rsid w:val="00160C0C"/>
    <w:rsid w:val="00160FCE"/>
    <w:rsid w:val="00163311"/>
    <w:rsid w:val="00163845"/>
    <w:rsid w:val="001649E0"/>
    <w:rsid w:val="001652F4"/>
    <w:rsid w:val="0016530B"/>
    <w:rsid w:val="001665DD"/>
    <w:rsid w:val="00166662"/>
    <w:rsid w:val="00166AA6"/>
    <w:rsid w:val="00167F10"/>
    <w:rsid w:val="001702B0"/>
    <w:rsid w:val="00170758"/>
    <w:rsid w:val="00170B30"/>
    <w:rsid w:val="00170CA8"/>
    <w:rsid w:val="001732D9"/>
    <w:rsid w:val="001735CA"/>
    <w:rsid w:val="00175FFA"/>
    <w:rsid w:val="00177F66"/>
    <w:rsid w:val="001811C1"/>
    <w:rsid w:val="00181C40"/>
    <w:rsid w:val="00182529"/>
    <w:rsid w:val="001852F3"/>
    <w:rsid w:val="001859FA"/>
    <w:rsid w:val="00186621"/>
    <w:rsid w:val="001867FF"/>
    <w:rsid w:val="001869A5"/>
    <w:rsid w:val="00186BF5"/>
    <w:rsid w:val="00187D66"/>
    <w:rsid w:val="001941BC"/>
    <w:rsid w:val="00194C49"/>
    <w:rsid w:val="00195A7F"/>
    <w:rsid w:val="001962F3"/>
    <w:rsid w:val="00196E2A"/>
    <w:rsid w:val="001971AE"/>
    <w:rsid w:val="00197834"/>
    <w:rsid w:val="001A317F"/>
    <w:rsid w:val="001A61D3"/>
    <w:rsid w:val="001A6CEB"/>
    <w:rsid w:val="001B0443"/>
    <w:rsid w:val="001B235A"/>
    <w:rsid w:val="001B2758"/>
    <w:rsid w:val="001B41E5"/>
    <w:rsid w:val="001B4860"/>
    <w:rsid w:val="001B55ED"/>
    <w:rsid w:val="001B56F1"/>
    <w:rsid w:val="001B585C"/>
    <w:rsid w:val="001B5981"/>
    <w:rsid w:val="001B5CA2"/>
    <w:rsid w:val="001B65F9"/>
    <w:rsid w:val="001C3012"/>
    <w:rsid w:val="001C4403"/>
    <w:rsid w:val="001C44A3"/>
    <w:rsid w:val="001C5002"/>
    <w:rsid w:val="001C5415"/>
    <w:rsid w:val="001C6408"/>
    <w:rsid w:val="001C673F"/>
    <w:rsid w:val="001D06AA"/>
    <w:rsid w:val="001D0C1B"/>
    <w:rsid w:val="001D0D7B"/>
    <w:rsid w:val="001D0F05"/>
    <w:rsid w:val="001D6B30"/>
    <w:rsid w:val="001E03E9"/>
    <w:rsid w:val="001E0711"/>
    <w:rsid w:val="001E11F9"/>
    <w:rsid w:val="001E3887"/>
    <w:rsid w:val="001E38A4"/>
    <w:rsid w:val="001E3C20"/>
    <w:rsid w:val="001E3E1E"/>
    <w:rsid w:val="001E4E76"/>
    <w:rsid w:val="001E54F6"/>
    <w:rsid w:val="001E5968"/>
    <w:rsid w:val="001E5DE0"/>
    <w:rsid w:val="001E6103"/>
    <w:rsid w:val="001E64FE"/>
    <w:rsid w:val="001E75C5"/>
    <w:rsid w:val="001F11F8"/>
    <w:rsid w:val="001F3A88"/>
    <w:rsid w:val="001F40A2"/>
    <w:rsid w:val="001F4428"/>
    <w:rsid w:val="001F455A"/>
    <w:rsid w:val="001F500A"/>
    <w:rsid w:val="001F5F4A"/>
    <w:rsid w:val="00200224"/>
    <w:rsid w:val="00201A77"/>
    <w:rsid w:val="00201E03"/>
    <w:rsid w:val="00202AF8"/>
    <w:rsid w:val="00203D78"/>
    <w:rsid w:val="00207A57"/>
    <w:rsid w:val="002124D4"/>
    <w:rsid w:val="0021350B"/>
    <w:rsid w:val="00213B08"/>
    <w:rsid w:val="002145A1"/>
    <w:rsid w:val="00214DD7"/>
    <w:rsid w:val="0021584B"/>
    <w:rsid w:val="00215C1A"/>
    <w:rsid w:val="002165C3"/>
    <w:rsid w:val="0022021B"/>
    <w:rsid w:val="00220C6B"/>
    <w:rsid w:val="00221291"/>
    <w:rsid w:val="0022772A"/>
    <w:rsid w:val="00231358"/>
    <w:rsid w:val="002333E4"/>
    <w:rsid w:val="00235435"/>
    <w:rsid w:val="0023731E"/>
    <w:rsid w:val="002373E7"/>
    <w:rsid w:val="00240449"/>
    <w:rsid w:val="0024279E"/>
    <w:rsid w:val="00242FCA"/>
    <w:rsid w:val="00243C69"/>
    <w:rsid w:val="00243F84"/>
    <w:rsid w:val="00244A68"/>
    <w:rsid w:val="00244E0C"/>
    <w:rsid w:val="0024503F"/>
    <w:rsid w:val="00245754"/>
    <w:rsid w:val="00246172"/>
    <w:rsid w:val="00246973"/>
    <w:rsid w:val="0025005A"/>
    <w:rsid w:val="00250252"/>
    <w:rsid w:val="00250B80"/>
    <w:rsid w:val="00252398"/>
    <w:rsid w:val="00252498"/>
    <w:rsid w:val="00253F52"/>
    <w:rsid w:val="002548C3"/>
    <w:rsid w:val="002554B6"/>
    <w:rsid w:val="00255F74"/>
    <w:rsid w:val="00257626"/>
    <w:rsid w:val="002604B4"/>
    <w:rsid w:val="002616A3"/>
    <w:rsid w:val="00263C2C"/>
    <w:rsid w:val="00263FBB"/>
    <w:rsid w:val="002654F7"/>
    <w:rsid w:val="00265688"/>
    <w:rsid w:val="00270326"/>
    <w:rsid w:val="00272B7A"/>
    <w:rsid w:val="00272F1F"/>
    <w:rsid w:val="0027382B"/>
    <w:rsid w:val="00274473"/>
    <w:rsid w:val="002768B4"/>
    <w:rsid w:val="00277F8F"/>
    <w:rsid w:val="0028077E"/>
    <w:rsid w:val="00280B8B"/>
    <w:rsid w:val="00281410"/>
    <w:rsid w:val="00281EC3"/>
    <w:rsid w:val="00282306"/>
    <w:rsid w:val="002858E5"/>
    <w:rsid w:val="00286B99"/>
    <w:rsid w:val="0028724A"/>
    <w:rsid w:val="002906DD"/>
    <w:rsid w:val="00290B29"/>
    <w:rsid w:val="00294393"/>
    <w:rsid w:val="0029545C"/>
    <w:rsid w:val="00295C2E"/>
    <w:rsid w:val="00295FEE"/>
    <w:rsid w:val="0029613C"/>
    <w:rsid w:val="00296F4A"/>
    <w:rsid w:val="002A0196"/>
    <w:rsid w:val="002A0D47"/>
    <w:rsid w:val="002A332A"/>
    <w:rsid w:val="002A3476"/>
    <w:rsid w:val="002A37B5"/>
    <w:rsid w:val="002A5438"/>
    <w:rsid w:val="002A63C2"/>
    <w:rsid w:val="002A65B3"/>
    <w:rsid w:val="002A7C7B"/>
    <w:rsid w:val="002B04BB"/>
    <w:rsid w:val="002B1225"/>
    <w:rsid w:val="002B2EA7"/>
    <w:rsid w:val="002B2F6A"/>
    <w:rsid w:val="002B33C9"/>
    <w:rsid w:val="002B7D7E"/>
    <w:rsid w:val="002C263A"/>
    <w:rsid w:val="002C42F5"/>
    <w:rsid w:val="002C4383"/>
    <w:rsid w:val="002C50EB"/>
    <w:rsid w:val="002C7E9A"/>
    <w:rsid w:val="002D0CD6"/>
    <w:rsid w:val="002D0D70"/>
    <w:rsid w:val="002D1817"/>
    <w:rsid w:val="002D1A70"/>
    <w:rsid w:val="002D20D2"/>
    <w:rsid w:val="002D24F8"/>
    <w:rsid w:val="002D2A70"/>
    <w:rsid w:val="002D2CC2"/>
    <w:rsid w:val="002D4295"/>
    <w:rsid w:val="002D42B9"/>
    <w:rsid w:val="002D63D3"/>
    <w:rsid w:val="002E1FDE"/>
    <w:rsid w:val="002E219D"/>
    <w:rsid w:val="002E3CAD"/>
    <w:rsid w:val="002E4932"/>
    <w:rsid w:val="002E6472"/>
    <w:rsid w:val="002E6C04"/>
    <w:rsid w:val="002F15FA"/>
    <w:rsid w:val="002F2BED"/>
    <w:rsid w:val="002F2DE5"/>
    <w:rsid w:val="002F2E92"/>
    <w:rsid w:val="002F337B"/>
    <w:rsid w:val="002F345D"/>
    <w:rsid w:val="002F5250"/>
    <w:rsid w:val="002F5759"/>
    <w:rsid w:val="002F59C9"/>
    <w:rsid w:val="002F59FE"/>
    <w:rsid w:val="002F6676"/>
    <w:rsid w:val="002F718F"/>
    <w:rsid w:val="002F74B3"/>
    <w:rsid w:val="00300DF4"/>
    <w:rsid w:val="003023BD"/>
    <w:rsid w:val="003061E3"/>
    <w:rsid w:val="0030791E"/>
    <w:rsid w:val="003103DA"/>
    <w:rsid w:val="00310A95"/>
    <w:rsid w:val="0031166C"/>
    <w:rsid w:val="0031232C"/>
    <w:rsid w:val="00312F18"/>
    <w:rsid w:val="00313255"/>
    <w:rsid w:val="00313E31"/>
    <w:rsid w:val="0031449B"/>
    <w:rsid w:val="00314687"/>
    <w:rsid w:val="00314AB5"/>
    <w:rsid w:val="0031527A"/>
    <w:rsid w:val="003153CD"/>
    <w:rsid w:val="0031590C"/>
    <w:rsid w:val="00317788"/>
    <w:rsid w:val="0032146B"/>
    <w:rsid w:val="003218ED"/>
    <w:rsid w:val="00322BC3"/>
    <w:rsid w:val="00325734"/>
    <w:rsid w:val="00325C93"/>
    <w:rsid w:val="003260E1"/>
    <w:rsid w:val="00331981"/>
    <w:rsid w:val="00332192"/>
    <w:rsid w:val="003329FF"/>
    <w:rsid w:val="0033462B"/>
    <w:rsid w:val="00334AD6"/>
    <w:rsid w:val="00334FCA"/>
    <w:rsid w:val="003352C8"/>
    <w:rsid w:val="003355E7"/>
    <w:rsid w:val="003366E9"/>
    <w:rsid w:val="00336E40"/>
    <w:rsid w:val="00341581"/>
    <w:rsid w:val="0034186C"/>
    <w:rsid w:val="00341F6A"/>
    <w:rsid w:val="003423F4"/>
    <w:rsid w:val="00343BB2"/>
    <w:rsid w:val="0034473B"/>
    <w:rsid w:val="00344FB9"/>
    <w:rsid w:val="0034647E"/>
    <w:rsid w:val="00346ADE"/>
    <w:rsid w:val="00346EFF"/>
    <w:rsid w:val="00347430"/>
    <w:rsid w:val="00352231"/>
    <w:rsid w:val="003528AF"/>
    <w:rsid w:val="0035781F"/>
    <w:rsid w:val="00357CEB"/>
    <w:rsid w:val="00363799"/>
    <w:rsid w:val="00365129"/>
    <w:rsid w:val="0036512D"/>
    <w:rsid w:val="00366319"/>
    <w:rsid w:val="0036645B"/>
    <w:rsid w:val="00367AD5"/>
    <w:rsid w:val="00370D99"/>
    <w:rsid w:val="00370EB2"/>
    <w:rsid w:val="00371877"/>
    <w:rsid w:val="00372204"/>
    <w:rsid w:val="00372DB8"/>
    <w:rsid w:val="00373B83"/>
    <w:rsid w:val="003744A8"/>
    <w:rsid w:val="00375FD8"/>
    <w:rsid w:val="00376A3A"/>
    <w:rsid w:val="00377A13"/>
    <w:rsid w:val="00380F25"/>
    <w:rsid w:val="003822A5"/>
    <w:rsid w:val="003844DC"/>
    <w:rsid w:val="00385477"/>
    <w:rsid w:val="003857CF"/>
    <w:rsid w:val="003859F5"/>
    <w:rsid w:val="00387954"/>
    <w:rsid w:val="00390733"/>
    <w:rsid w:val="0039187D"/>
    <w:rsid w:val="00395A63"/>
    <w:rsid w:val="00395B4A"/>
    <w:rsid w:val="003967C9"/>
    <w:rsid w:val="003A0B33"/>
    <w:rsid w:val="003A109E"/>
    <w:rsid w:val="003A206A"/>
    <w:rsid w:val="003A4033"/>
    <w:rsid w:val="003A5502"/>
    <w:rsid w:val="003A58A3"/>
    <w:rsid w:val="003A5AAC"/>
    <w:rsid w:val="003A7F76"/>
    <w:rsid w:val="003B04C4"/>
    <w:rsid w:val="003B0AEB"/>
    <w:rsid w:val="003B0E89"/>
    <w:rsid w:val="003B13AE"/>
    <w:rsid w:val="003B188D"/>
    <w:rsid w:val="003B211F"/>
    <w:rsid w:val="003B2FC7"/>
    <w:rsid w:val="003B3131"/>
    <w:rsid w:val="003B4D3A"/>
    <w:rsid w:val="003B51C3"/>
    <w:rsid w:val="003B5439"/>
    <w:rsid w:val="003C0732"/>
    <w:rsid w:val="003C0ACD"/>
    <w:rsid w:val="003C2BEF"/>
    <w:rsid w:val="003C5B37"/>
    <w:rsid w:val="003D0035"/>
    <w:rsid w:val="003D047E"/>
    <w:rsid w:val="003D0692"/>
    <w:rsid w:val="003D154A"/>
    <w:rsid w:val="003D1750"/>
    <w:rsid w:val="003D21DA"/>
    <w:rsid w:val="003D2525"/>
    <w:rsid w:val="003D3032"/>
    <w:rsid w:val="003D5F3C"/>
    <w:rsid w:val="003D5F82"/>
    <w:rsid w:val="003D60E4"/>
    <w:rsid w:val="003E1CBC"/>
    <w:rsid w:val="003E1DB4"/>
    <w:rsid w:val="003E289C"/>
    <w:rsid w:val="003E315D"/>
    <w:rsid w:val="003E3336"/>
    <w:rsid w:val="003E34BF"/>
    <w:rsid w:val="003E35FD"/>
    <w:rsid w:val="003E366C"/>
    <w:rsid w:val="003E4177"/>
    <w:rsid w:val="003E44A9"/>
    <w:rsid w:val="003E4A7B"/>
    <w:rsid w:val="003E5239"/>
    <w:rsid w:val="003E609D"/>
    <w:rsid w:val="003F02EE"/>
    <w:rsid w:val="003F0D9A"/>
    <w:rsid w:val="003F29C4"/>
    <w:rsid w:val="003F2A53"/>
    <w:rsid w:val="003F3008"/>
    <w:rsid w:val="003F6F09"/>
    <w:rsid w:val="003F7D30"/>
    <w:rsid w:val="00400357"/>
    <w:rsid w:val="004004AE"/>
    <w:rsid w:val="00401C3F"/>
    <w:rsid w:val="0040268E"/>
    <w:rsid w:val="00402DA7"/>
    <w:rsid w:val="0040438A"/>
    <w:rsid w:val="00405F8E"/>
    <w:rsid w:val="00407351"/>
    <w:rsid w:val="004076A7"/>
    <w:rsid w:val="004119B6"/>
    <w:rsid w:val="0041248A"/>
    <w:rsid w:val="00413294"/>
    <w:rsid w:val="00413CF0"/>
    <w:rsid w:val="00414212"/>
    <w:rsid w:val="004143A0"/>
    <w:rsid w:val="004143F5"/>
    <w:rsid w:val="00414507"/>
    <w:rsid w:val="00416246"/>
    <w:rsid w:val="0041770C"/>
    <w:rsid w:val="00417984"/>
    <w:rsid w:val="00417A19"/>
    <w:rsid w:val="00421C3D"/>
    <w:rsid w:val="00422D27"/>
    <w:rsid w:val="00423C09"/>
    <w:rsid w:val="004251B0"/>
    <w:rsid w:val="004255F2"/>
    <w:rsid w:val="004256B8"/>
    <w:rsid w:val="004335C6"/>
    <w:rsid w:val="00433A40"/>
    <w:rsid w:val="00433D32"/>
    <w:rsid w:val="00433E35"/>
    <w:rsid w:val="00434A26"/>
    <w:rsid w:val="004355E9"/>
    <w:rsid w:val="00437CE2"/>
    <w:rsid w:val="004415F3"/>
    <w:rsid w:val="00441D66"/>
    <w:rsid w:val="004443B1"/>
    <w:rsid w:val="00451F31"/>
    <w:rsid w:val="004552CB"/>
    <w:rsid w:val="00456381"/>
    <w:rsid w:val="00457061"/>
    <w:rsid w:val="00457DC9"/>
    <w:rsid w:val="00460746"/>
    <w:rsid w:val="00461CF6"/>
    <w:rsid w:val="004629AE"/>
    <w:rsid w:val="0046383D"/>
    <w:rsid w:val="00465DC2"/>
    <w:rsid w:val="004717A5"/>
    <w:rsid w:val="0047223E"/>
    <w:rsid w:val="0047274B"/>
    <w:rsid w:val="0047394F"/>
    <w:rsid w:val="004754F1"/>
    <w:rsid w:val="004819F3"/>
    <w:rsid w:val="00482B15"/>
    <w:rsid w:val="00482D88"/>
    <w:rsid w:val="00483340"/>
    <w:rsid w:val="004836C9"/>
    <w:rsid w:val="00483953"/>
    <w:rsid w:val="00483F87"/>
    <w:rsid w:val="00485456"/>
    <w:rsid w:val="0048569A"/>
    <w:rsid w:val="00485A0C"/>
    <w:rsid w:val="00485DD7"/>
    <w:rsid w:val="00486D17"/>
    <w:rsid w:val="00486E56"/>
    <w:rsid w:val="00487AA2"/>
    <w:rsid w:val="00487AA3"/>
    <w:rsid w:val="00490EA5"/>
    <w:rsid w:val="00493846"/>
    <w:rsid w:val="0049631E"/>
    <w:rsid w:val="004963E3"/>
    <w:rsid w:val="00497512"/>
    <w:rsid w:val="00497D35"/>
    <w:rsid w:val="00497D93"/>
    <w:rsid w:val="004A1634"/>
    <w:rsid w:val="004A23B9"/>
    <w:rsid w:val="004A3382"/>
    <w:rsid w:val="004A4285"/>
    <w:rsid w:val="004A5344"/>
    <w:rsid w:val="004A6155"/>
    <w:rsid w:val="004A7BC0"/>
    <w:rsid w:val="004B162A"/>
    <w:rsid w:val="004B24A7"/>
    <w:rsid w:val="004B29C9"/>
    <w:rsid w:val="004B44F4"/>
    <w:rsid w:val="004B5E49"/>
    <w:rsid w:val="004B759E"/>
    <w:rsid w:val="004B7E25"/>
    <w:rsid w:val="004C145A"/>
    <w:rsid w:val="004C19BF"/>
    <w:rsid w:val="004C3A66"/>
    <w:rsid w:val="004C3BBE"/>
    <w:rsid w:val="004C402D"/>
    <w:rsid w:val="004C4576"/>
    <w:rsid w:val="004C54F8"/>
    <w:rsid w:val="004C64D0"/>
    <w:rsid w:val="004C72B8"/>
    <w:rsid w:val="004D042A"/>
    <w:rsid w:val="004D0444"/>
    <w:rsid w:val="004D19FB"/>
    <w:rsid w:val="004D1C23"/>
    <w:rsid w:val="004D3907"/>
    <w:rsid w:val="004D53E4"/>
    <w:rsid w:val="004D644D"/>
    <w:rsid w:val="004E084D"/>
    <w:rsid w:val="004E0B63"/>
    <w:rsid w:val="004E1D73"/>
    <w:rsid w:val="004E23FC"/>
    <w:rsid w:val="004E36A7"/>
    <w:rsid w:val="004E3E33"/>
    <w:rsid w:val="004E4A59"/>
    <w:rsid w:val="004E535D"/>
    <w:rsid w:val="004E5A48"/>
    <w:rsid w:val="004E704A"/>
    <w:rsid w:val="004E7082"/>
    <w:rsid w:val="004E79B7"/>
    <w:rsid w:val="004E7E09"/>
    <w:rsid w:val="004F0985"/>
    <w:rsid w:val="004F101E"/>
    <w:rsid w:val="004F203B"/>
    <w:rsid w:val="004F34C6"/>
    <w:rsid w:val="004F5F72"/>
    <w:rsid w:val="004F7285"/>
    <w:rsid w:val="004F7472"/>
    <w:rsid w:val="004F75FA"/>
    <w:rsid w:val="004F7C52"/>
    <w:rsid w:val="00501A34"/>
    <w:rsid w:val="00501C7A"/>
    <w:rsid w:val="0050219F"/>
    <w:rsid w:val="00504020"/>
    <w:rsid w:val="00505022"/>
    <w:rsid w:val="005052DB"/>
    <w:rsid w:val="005052FB"/>
    <w:rsid w:val="00505708"/>
    <w:rsid w:val="00505BF7"/>
    <w:rsid w:val="00507584"/>
    <w:rsid w:val="00507BF8"/>
    <w:rsid w:val="00510D76"/>
    <w:rsid w:val="005117CA"/>
    <w:rsid w:val="0051184D"/>
    <w:rsid w:val="00512083"/>
    <w:rsid w:val="00514DAC"/>
    <w:rsid w:val="005158F1"/>
    <w:rsid w:val="0051599E"/>
    <w:rsid w:val="0052106E"/>
    <w:rsid w:val="00523863"/>
    <w:rsid w:val="00523EEE"/>
    <w:rsid w:val="00523F26"/>
    <w:rsid w:val="00524F33"/>
    <w:rsid w:val="005252D6"/>
    <w:rsid w:val="00527ABB"/>
    <w:rsid w:val="00527CB1"/>
    <w:rsid w:val="00527CC2"/>
    <w:rsid w:val="005314D0"/>
    <w:rsid w:val="00533BF0"/>
    <w:rsid w:val="00533E9E"/>
    <w:rsid w:val="00535BFB"/>
    <w:rsid w:val="00536181"/>
    <w:rsid w:val="0054025C"/>
    <w:rsid w:val="0054042A"/>
    <w:rsid w:val="00540A73"/>
    <w:rsid w:val="00542891"/>
    <w:rsid w:val="00544548"/>
    <w:rsid w:val="00544615"/>
    <w:rsid w:val="00544A26"/>
    <w:rsid w:val="005450AE"/>
    <w:rsid w:val="005452CE"/>
    <w:rsid w:val="00545346"/>
    <w:rsid w:val="0054657E"/>
    <w:rsid w:val="00550040"/>
    <w:rsid w:val="005502CE"/>
    <w:rsid w:val="00550D8B"/>
    <w:rsid w:val="00550DF5"/>
    <w:rsid w:val="0055409C"/>
    <w:rsid w:val="005550B0"/>
    <w:rsid w:val="00556A23"/>
    <w:rsid w:val="00560C7F"/>
    <w:rsid w:val="0056194A"/>
    <w:rsid w:val="005632FF"/>
    <w:rsid w:val="00565241"/>
    <w:rsid w:val="00567706"/>
    <w:rsid w:val="005709FC"/>
    <w:rsid w:val="0057126B"/>
    <w:rsid w:val="00573F8E"/>
    <w:rsid w:val="00574DB6"/>
    <w:rsid w:val="0057514C"/>
    <w:rsid w:val="00576767"/>
    <w:rsid w:val="00580BCD"/>
    <w:rsid w:val="0058155F"/>
    <w:rsid w:val="005818CF"/>
    <w:rsid w:val="00582A95"/>
    <w:rsid w:val="0058394A"/>
    <w:rsid w:val="00585042"/>
    <w:rsid w:val="00586C4A"/>
    <w:rsid w:val="005875C2"/>
    <w:rsid w:val="00587638"/>
    <w:rsid w:val="00592BCD"/>
    <w:rsid w:val="00592F60"/>
    <w:rsid w:val="00594441"/>
    <w:rsid w:val="00594FE8"/>
    <w:rsid w:val="00596075"/>
    <w:rsid w:val="00597F8A"/>
    <w:rsid w:val="005A0ACC"/>
    <w:rsid w:val="005A1609"/>
    <w:rsid w:val="005A1CDF"/>
    <w:rsid w:val="005A1E91"/>
    <w:rsid w:val="005A3530"/>
    <w:rsid w:val="005A402F"/>
    <w:rsid w:val="005A4339"/>
    <w:rsid w:val="005A59F0"/>
    <w:rsid w:val="005A6D1D"/>
    <w:rsid w:val="005A6D30"/>
    <w:rsid w:val="005A74FF"/>
    <w:rsid w:val="005B1089"/>
    <w:rsid w:val="005B1D5A"/>
    <w:rsid w:val="005B2CE7"/>
    <w:rsid w:val="005B2FB9"/>
    <w:rsid w:val="005B4566"/>
    <w:rsid w:val="005B57E8"/>
    <w:rsid w:val="005B5A2B"/>
    <w:rsid w:val="005B6E69"/>
    <w:rsid w:val="005C1119"/>
    <w:rsid w:val="005C3380"/>
    <w:rsid w:val="005C5855"/>
    <w:rsid w:val="005C747A"/>
    <w:rsid w:val="005D123B"/>
    <w:rsid w:val="005D1542"/>
    <w:rsid w:val="005D1B15"/>
    <w:rsid w:val="005D22D7"/>
    <w:rsid w:val="005D2713"/>
    <w:rsid w:val="005D3218"/>
    <w:rsid w:val="005D3E33"/>
    <w:rsid w:val="005D3F14"/>
    <w:rsid w:val="005D47EF"/>
    <w:rsid w:val="005D5446"/>
    <w:rsid w:val="005D6014"/>
    <w:rsid w:val="005D675C"/>
    <w:rsid w:val="005D71F9"/>
    <w:rsid w:val="005D73ED"/>
    <w:rsid w:val="005D780B"/>
    <w:rsid w:val="005E22AD"/>
    <w:rsid w:val="005E433F"/>
    <w:rsid w:val="005E7812"/>
    <w:rsid w:val="005E7CFF"/>
    <w:rsid w:val="005F143F"/>
    <w:rsid w:val="005F1735"/>
    <w:rsid w:val="005F219A"/>
    <w:rsid w:val="005F6BF2"/>
    <w:rsid w:val="005F6FEE"/>
    <w:rsid w:val="00600A42"/>
    <w:rsid w:val="00600E82"/>
    <w:rsid w:val="00600F4E"/>
    <w:rsid w:val="00601749"/>
    <w:rsid w:val="00602A33"/>
    <w:rsid w:val="00603221"/>
    <w:rsid w:val="00603A43"/>
    <w:rsid w:val="00605A3F"/>
    <w:rsid w:val="00606D5A"/>
    <w:rsid w:val="00606EF6"/>
    <w:rsid w:val="006116B0"/>
    <w:rsid w:val="006119DB"/>
    <w:rsid w:val="00611C19"/>
    <w:rsid w:val="00612E68"/>
    <w:rsid w:val="006134D0"/>
    <w:rsid w:val="006137C2"/>
    <w:rsid w:val="00614898"/>
    <w:rsid w:val="00621A10"/>
    <w:rsid w:val="00621C15"/>
    <w:rsid w:val="00621EF0"/>
    <w:rsid w:val="00623457"/>
    <w:rsid w:val="00624353"/>
    <w:rsid w:val="006249C5"/>
    <w:rsid w:val="006250CC"/>
    <w:rsid w:val="00626490"/>
    <w:rsid w:val="006266B1"/>
    <w:rsid w:val="00635DF7"/>
    <w:rsid w:val="0063694E"/>
    <w:rsid w:val="00636D5B"/>
    <w:rsid w:val="00641561"/>
    <w:rsid w:val="00641C65"/>
    <w:rsid w:val="0064201A"/>
    <w:rsid w:val="00643224"/>
    <w:rsid w:val="00643AB6"/>
    <w:rsid w:val="00644158"/>
    <w:rsid w:val="0064449A"/>
    <w:rsid w:val="00644670"/>
    <w:rsid w:val="006458F8"/>
    <w:rsid w:val="00646262"/>
    <w:rsid w:val="00647B24"/>
    <w:rsid w:val="00651392"/>
    <w:rsid w:val="0065188A"/>
    <w:rsid w:val="00651A97"/>
    <w:rsid w:val="00653F07"/>
    <w:rsid w:val="006559B4"/>
    <w:rsid w:val="006572C1"/>
    <w:rsid w:val="006607CE"/>
    <w:rsid w:val="00661F3B"/>
    <w:rsid w:val="00663A09"/>
    <w:rsid w:val="00670E43"/>
    <w:rsid w:val="006712BB"/>
    <w:rsid w:val="006712BF"/>
    <w:rsid w:val="006719D5"/>
    <w:rsid w:val="00671CE2"/>
    <w:rsid w:val="006726E4"/>
    <w:rsid w:val="00672C9B"/>
    <w:rsid w:val="00672DE1"/>
    <w:rsid w:val="00673490"/>
    <w:rsid w:val="00675282"/>
    <w:rsid w:val="006755FB"/>
    <w:rsid w:val="006771AF"/>
    <w:rsid w:val="00680005"/>
    <w:rsid w:val="00683114"/>
    <w:rsid w:val="00683307"/>
    <w:rsid w:val="006838F7"/>
    <w:rsid w:val="00684434"/>
    <w:rsid w:val="00685B7D"/>
    <w:rsid w:val="00685FDF"/>
    <w:rsid w:val="0068732F"/>
    <w:rsid w:val="00687D77"/>
    <w:rsid w:val="00687F93"/>
    <w:rsid w:val="00692A78"/>
    <w:rsid w:val="0069435C"/>
    <w:rsid w:val="00694974"/>
    <w:rsid w:val="00695491"/>
    <w:rsid w:val="00697532"/>
    <w:rsid w:val="006A1396"/>
    <w:rsid w:val="006A37AB"/>
    <w:rsid w:val="006A3CA8"/>
    <w:rsid w:val="006A656C"/>
    <w:rsid w:val="006A67B9"/>
    <w:rsid w:val="006A6A63"/>
    <w:rsid w:val="006A6AE4"/>
    <w:rsid w:val="006A6D3A"/>
    <w:rsid w:val="006A7951"/>
    <w:rsid w:val="006A7CB6"/>
    <w:rsid w:val="006B06BF"/>
    <w:rsid w:val="006B2319"/>
    <w:rsid w:val="006B3489"/>
    <w:rsid w:val="006B55CD"/>
    <w:rsid w:val="006B6AD9"/>
    <w:rsid w:val="006B7B33"/>
    <w:rsid w:val="006C03D6"/>
    <w:rsid w:val="006C055E"/>
    <w:rsid w:val="006C086E"/>
    <w:rsid w:val="006C0D33"/>
    <w:rsid w:val="006C358D"/>
    <w:rsid w:val="006C38D8"/>
    <w:rsid w:val="006C47C8"/>
    <w:rsid w:val="006C61C1"/>
    <w:rsid w:val="006D17B0"/>
    <w:rsid w:val="006D3DA7"/>
    <w:rsid w:val="006D523A"/>
    <w:rsid w:val="006D5EF5"/>
    <w:rsid w:val="006D70E7"/>
    <w:rsid w:val="006E092B"/>
    <w:rsid w:val="006E4901"/>
    <w:rsid w:val="006E4C2E"/>
    <w:rsid w:val="006E5AB3"/>
    <w:rsid w:val="006E5DB7"/>
    <w:rsid w:val="006E75EE"/>
    <w:rsid w:val="006E7ADD"/>
    <w:rsid w:val="006F0660"/>
    <w:rsid w:val="006F430F"/>
    <w:rsid w:val="006F4821"/>
    <w:rsid w:val="006F691A"/>
    <w:rsid w:val="00701BF0"/>
    <w:rsid w:val="00703EB9"/>
    <w:rsid w:val="00704D1F"/>
    <w:rsid w:val="007059C8"/>
    <w:rsid w:val="007060B5"/>
    <w:rsid w:val="007079D6"/>
    <w:rsid w:val="0071259E"/>
    <w:rsid w:val="0071303E"/>
    <w:rsid w:val="00715492"/>
    <w:rsid w:val="00716C59"/>
    <w:rsid w:val="007173E9"/>
    <w:rsid w:val="0071754A"/>
    <w:rsid w:val="007178D4"/>
    <w:rsid w:val="007201B2"/>
    <w:rsid w:val="00720790"/>
    <w:rsid w:val="0072081D"/>
    <w:rsid w:val="00720EE6"/>
    <w:rsid w:val="00722D14"/>
    <w:rsid w:val="00723994"/>
    <w:rsid w:val="00725FEA"/>
    <w:rsid w:val="0072750F"/>
    <w:rsid w:val="00730200"/>
    <w:rsid w:val="00730982"/>
    <w:rsid w:val="00730E2E"/>
    <w:rsid w:val="00730FB9"/>
    <w:rsid w:val="007326A1"/>
    <w:rsid w:val="0073285E"/>
    <w:rsid w:val="00732902"/>
    <w:rsid w:val="007340CA"/>
    <w:rsid w:val="00740870"/>
    <w:rsid w:val="0074334B"/>
    <w:rsid w:val="00743848"/>
    <w:rsid w:val="00745634"/>
    <w:rsid w:val="00747739"/>
    <w:rsid w:val="0075145D"/>
    <w:rsid w:val="0075191E"/>
    <w:rsid w:val="007541C6"/>
    <w:rsid w:val="00754574"/>
    <w:rsid w:val="00754F62"/>
    <w:rsid w:val="00755711"/>
    <w:rsid w:val="007574C4"/>
    <w:rsid w:val="00760738"/>
    <w:rsid w:val="00761998"/>
    <w:rsid w:val="00762389"/>
    <w:rsid w:val="00763FE8"/>
    <w:rsid w:val="00764AD3"/>
    <w:rsid w:val="007662F0"/>
    <w:rsid w:val="00766AC6"/>
    <w:rsid w:val="00767047"/>
    <w:rsid w:val="00767D08"/>
    <w:rsid w:val="007702DC"/>
    <w:rsid w:val="00770BE5"/>
    <w:rsid w:val="00770F53"/>
    <w:rsid w:val="00772112"/>
    <w:rsid w:val="00772723"/>
    <w:rsid w:val="00774C51"/>
    <w:rsid w:val="007800C1"/>
    <w:rsid w:val="00780173"/>
    <w:rsid w:val="0078035A"/>
    <w:rsid w:val="007848FB"/>
    <w:rsid w:val="00784CFD"/>
    <w:rsid w:val="0078594A"/>
    <w:rsid w:val="00786855"/>
    <w:rsid w:val="007879F0"/>
    <w:rsid w:val="0079396E"/>
    <w:rsid w:val="00793D43"/>
    <w:rsid w:val="00796046"/>
    <w:rsid w:val="007A0404"/>
    <w:rsid w:val="007A0CF7"/>
    <w:rsid w:val="007A2205"/>
    <w:rsid w:val="007A29CC"/>
    <w:rsid w:val="007A36BD"/>
    <w:rsid w:val="007A3AC0"/>
    <w:rsid w:val="007A42C6"/>
    <w:rsid w:val="007A778C"/>
    <w:rsid w:val="007A7DCA"/>
    <w:rsid w:val="007B024B"/>
    <w:rsid w:val="007B453F"/>
    <w:rsid w:val="007B5925"/>
    <w:rsid w:val="007B62F5"/>
    <w:rsid w:val="007C009B"/>
    <w:rsid w:val="007C06F4"/>
    <w:rsid w:val="007C3D4C"/>
    <w:rsid w:val="007C4F19"/>
    <w:rsid w:val="007C6571"/>
    <w:rsid w:val="007C6DF1"/>
    <w:rsid w:val="007C6E3D"/>
    <w:rsid w:val="007D167A"/>
    <w:rsid w:val="007D2CC2"/>
    <w:rsid w:val="007D3A48"/>
    <w:rsid w:val="007D679C"/>
    <w:rsid w:val="007D69F3"/>
    <w:rsid w:val="007D6E7B"/>
    <w:rsid w:val="007D6FE2"/>
    <w:rsid w:val="007D792E"/>
    <w:rsid w:val="007E000B"/>
    <w:rsid w:val="007E243D"/>
    <w:rsid w:val="007E2EB5"/>
    <w:rsid w:val="007E61C0"/>
    <w:rsid w:val="007E6DF3"/>
    <w:rsid w:val="007E6FDE"/>
    <w:rsid w:val="007E73F5"/>
    <w:rsid w:val="007E74EC"/>
    <w:rsid w:val="007F03FD"/>
    <w:rsid w:val="007F07A4"/>
    <w:rsid w:val="007F2C74"/>
    <w:rsid w:val="007F3E46"/>
    <w:rsid w:val="007F4A27"/>
    <w:rsid w:val="007F7282"/>
    <w:rsid w:val="007F7398"/>
    <w:rsid w:val="00801202"/>
    <w:rsid w:val="00801521"/>
    <w:rsid w:val="008037A6"/>
    <w:rsid w:val="00803EC4"/>
    <w:rsid w:val="008063A1"/>
    <w:rsid w:val="00806C9F"/>
    <w:rsid w:val="0080736B"/>
    <w:rsid w:val="00810EBB"/>
    <w:rsid w:val="00811DEB"/>
    <w:rsid w:val="008129E2"/>
    <w:rsid w:val="0081422D"/>
    <w:rsid w:val="00814752"/>
    <w:rsid w:val="0081766D"/>
    <w:rsid w:val="00821852"/>
    <w:rsid w:val="0082284D"/>
    <w:rsid w:val="008246E5"/>
    <w:rsid w:val="00824950"/>
    <w:rsid w:val="00824E13"/>
    <w:rsid w:val="008277DE"/>
    <w:rsid w:val="00827C49"/>
    <w:rsid w:val="00827CEF"/>
    <w:rsid w:val="008306FF"/>
    <w:rsid w:val="008338F0"/>
    <w:rsid w:val="00833988"/>
    <w:rsid w:val="00833A04"/>
    <w:rsid w:val="00833DEA"/>
    <w:rsid w:val="00836A2B"/>
    <w:rsid w:val="00837145"/>
    <w:rsid w:val="008376F9"/>
    <w:rsid w:val="008379CC"/>
    <w:rsid w:val="00840707"/>
    <w:rsid w:val="008413C1"/>
    <w:rsid w:val="00842CDC"/>
    <w:rsid w:val="00843142"/>
    <w:rsid w:val="00843444"/>
    <w:rsid w:val="0084469B"/>
    <w:rsid w:val="0084517C"/>
    <w:rsid w:val="008457D8"/>
    <w:rsid w:val="00847E15"/>
    <w:rsid w:val="00853A4C"/>
    <w:rsid w:val="00854F57"/>
    <w:rsid w:val="0085638E"/>
    <w:rsid w:val="00860443"/>
    <w:rsid w:val="00860683"/>
    <w:rsid w:val="008617EB"/>
    <w:rsid w:val="00865C6A"/>
    <w:rsid w:val="00865C7D"/>
    <w:rsid w:val="00866D81"/>
    <w:rsid w:val="008679A7"/>
    <w:rsid w:val="00867A8D"/>
    <w:rsid w:val="008702D8"/>
    <w:rsid w:val="00872F65"/>
    <w:rsid w:val="0087631A"/>
    <w:rsid w:val="0087656E"/>
    <w:rsid w:val="0087763B"/>
    <w:rsid w:val="00877F68"/>
    <w:rsid w:val="008818C6"/>
    <w:rsid w:val="00881FDA"/>
    <w:rsid w:val="00882E06"/>
    <w:rsid w:val="00882E44"/>
    <w:rsid w:val="008833AE"/>
    <w:rsid w:val="00883EF7"/>
    <w:rsid w:val="0088463F"/>
    <w:rsid w:val="0088471E"/>
    <w:rsid w:val="00885D8B"/>
    <w:rsid w:val="0088655F"/>
    <w:rsid w:val="00891776"/>
    <w:rsid w:val="008917A8"/>
    <w:rsid w:val="00892358"/>
    <w:rsid w:val="00892932"/>
    <w:rsid w:val="00893B0F"/>
    <w:rsid w:val="00893CDA"/>
    <w:rsid w:val="00893E05"/>
    <w:rsid w:val="00895656"/>
    <w:rsid w:val="008A116E"/>
    <w:rsid w:val="008A2615"/>
    <w:rsid w:val="008A3546"/>
    <w:rsid w:val="008A3DAA"/>
    <w:rsid w:val="008A3FC9"/>
    <w:rsid w:val="008A4C03"/>
    <w:rsid w:val="008B04E3"/>
    <w:rsid w:val="008B09BD"/>
    <w:rsid w:val="008B18E4"/>
    <w:rsid w:val="008B32FB"/>
    <w:rsid w:val="008B41C9"/>
    <w:rsid w:val="008B4966"/>
    <w:rsid w:val="008B546A"/>
    <w:rsid w:val="008B685D"/>
    <w:rsid w:val="008B6FE1"/>
    <w:rsid w:val="008B7637"/>
    <w:rsid w:val="008C0BF3"/>
    <w:rsid w:val="008C3823"/>
    <w:rsid w:val="008C4A29"/>
    <w:rsid w:val="008C6F6A"/>
    <w:rsid w:val="008C7FFC"/>
    <w:rsid w:val="008D181B"/>
    <w:rsid w:val="008D1CFE"/>
    <w:rsid w:val="008D45DB"/>
    <w:rsid w:val="008D5706"/>
    <w:rsid w:val="008E0D9D"/>
    <w:rsid w:val="008E15CB"/>
    <w:rsid w:val="008E18C3"/>
    <w:rsid w:val="008E36D7"/>
    <w:rsid w:val="008E4236"/>
    <w:rsid w:val="008E43C4"/>
    <w:rsid w:val="008E444E"/>
    <w:rsid w:val="008F1CDD"/>
    <w:rsid w:val="008F2472"/>
    <w:rsid w:val="008F30DE"/>
    <w:rsid w:val="008F3F57"/>
    <w:rsid w:val="008F4C61"/>
    <w:rsid w:val="008F5B72"/>
    <w:rsid w:val="008F63C5"/>
    <w:rsid w:val="008F6735"/>
    <w:rsid w:val="008F7E20"/>
    <w:rsid w:val="009006B5"/>
    <w:rsid w:val="00907391"/>
    <w:rsid w:val="00907FAD"/>
    <w:rsid w:val="009144E7"/>
    <w:rsid w:val="009152EB"/>
    <w:rsid w:val="00915939"/>
    <w:rsid w:val="00915C7C"/>
    <w:rsid w:val="00915DD9"/>
    <w:rsid w:val="00916110"/>
    <w:rsid w:val="009177D5"/>
    <w:rsid w:val="0092107C"/>
    <w:rsid w:val="00921082"/>
    <w:rsid w:val="009214A9"/>
    <w:rsid w:val="00921670"/>
    <w:rsid w:val="00921D35"/>
    <w:rsid w:val="00922468"/>
    <w:rsid w:val="009237A9"/>
    <w:rsid w:val="00925636"/>
    <w:rsid w:val="00930E97"/>
    <w:rsid w:val="009325D7"/>
    <w:rsid w:val="00932CAD"/>
    <w:rsid w:val="009331B5"/>
    <w:rsid w:val="00933266"/>
    <w:rsid w:val="00934091"/>
    <w:rsid w:val="00935088"/>
    <w:rsid w:val="009354F1"/>
    <w:rsid w:val="00937DE5"/>
    <w:rsid w:val="00941CA2"/>
    <w:rsid w:val="00942D7E"/>
    <w:rsid w:val="009433B4"/>
    <w:rsid w:val="009449F8"/>
    <w:rsid w:val="009453B2"/>
    <w:rsid w:val="00946839"/>
    <w:rsid w:val="00947DDB"/>
    <w:rsid w:val="00947FD2"/>
    <w:rsid w:val="00950000"/>
    <w:rsid w:val="009502E1"/>
    <w:rsid w:val="0095061E"/>
    <w:rsid w:val="00950927"/>
    <w:rsid w:val="009520E2"/>
    <w:rsid w:val="00952126"/>
    <w:rsid w:val="00953C2E"/>
    <w:rsid w:val="00953E50"/>
    <w:rsid w:val="009549C5"/>
    <w:rsid w:val="00955BDD"/>
    <w:rsid w:val="00955C56"/>
    <w:rsid w:val="009560E9"/>
    <w:rsid w:val="009567C7"/>
    <w:rsid w:val="00957117"/>
    <w:rsid w:val="00957A03"/>
    <w:rsid w:val="0096190B"/>
    <w:rsid w:val="009625FC"/>
    <w:rsid w:val="009649DC"/>
    <w:rsid w:val="00964D8C"/>
    <w:rsid w:val="009652BD"/>
    <w:rsid w:val="0096539B"/>
    <w:rsid w:val="009658D3"/>
    <w:rsid w:val="00966FED"/>
    <w:rsid w:val="0096799D"/>
    <w:rsid w:val="00970864"/>
    <w:rsid w:val="009715CE"/>
    <w:rsid w:val="009732FC"/>
    <w:rsid w:val="00976CBB"/>
    <w:rsid w:val="00980FFC"/>
    <w:rsid w:val="0098350A"/>
    <w:rsid w:val="00983B09"/>
    <w:rsid w:val="00984A46"/>
    <w:rsid w:val="0098582F"/>
    <w:rsid w:val="0098596D"/>
    <w:rsid w:val="00985ED9"/>
    <w:rsid w:val="00986151"/>
    <w:rsid w:val="00987460"/>
    <w:rsid w:val="009877DD"/>
    <w:rsid w:val="00990911"/>
    <w:rsid w:val="009914CC"/>
    <w:rsid w:val="00993706"/>
    <w:rsid w:val="00994167"/>
    <w:rsid w:val="00996C3E"/>
    <w:rsid w:val="00997953"/>
    <w:rsid w:val="009A0F79"/>
    <w:rsid w:val="009A1C0F"/>
    <w:rsid w:val="009A284F"/>
    <w:rsid w:val="009A2B17"/>
    <w:rsid w:val="009A3D76"/>
    <w:rsid w:val="009A3E22"/>
    <w:rsid w:val="009A656D"/>
    <w:rsid w:val="009A66CB"/>
    <w:rsid w:val="009B195F"/>
    <w:rsid w:val="009B1A8B"/>
    <w:rsid w:val="009B278A"/>
    <w:rsid w:val="009B5911"/>
    <w:rsid w:val="009B695C"/>
    <w:rsid w:val="009B6AAD"/>
    <w:rsid w:val="009C0AFF"/>
    <w:rsid w:val="009C14A3"/>
    <w:rsid w:val="009C1885"/>
    <w:rsid w:val="009C1BEB"/>
    <w:rsid w:val="009C1F70"/>
    <w:rsid w:val="009C260B"/>
    <w:rsid w:val="009C3C60"/>
    <w:rsid w:val="009C5254"/>
    <w:rsid w:val="009C54A1"/>
    <w:rsid w:val="009C5EA6"/>
    <w:rsid w:val="009C6FF6"/>
    <w:rsid w:val="009C7D79"/>
    <w:rsid w:val="009D2D0A"/>
    <w:rsid w:val="009D32E1"/>
    <w:rsid w:val="009D3802"/>
    <w:rsid w:val="009D3BDA"/>
    <w:rsid w:val="009D5082"/>
    <w:rsid w:val="009D55F1"/>
    <w:rsid w:val="009E1A71"/>
    <w:rsid w:val="009E2028"/>
    <w:rsid w:val="009E25A5"/>
    <w:rsid w:val="009E2813"/>
    <w:rsid w:val="009E2949"/>
    <w:rsid w:val="009E35AB"/>
    <w:rsid w:val="009E3BD5"/>
    <w:rsid w:val="009E58E5"/>
    <w:rsid w:val="009F0263"/>
    <w:rsid w:val="009F2455"/>
    <w:rsid w:val="009F473A"/>
    <w:rsid w:val="009F5FF3"/>
    <w:rsid w:val="009F688B"/>
    <w:rsid w:val="00A00118"/>
    <w:rsid w:val="00A008D4"/>
    <w:rsid w:val="00A01EC2"/>
    <w:rsid w:val="00A05069"/>
    <w:rsid w:val="00A06BE3"/>
    <w:rsid w:val="00A07192"/>
    <w:rsid w:val="00A12F7D"/>
    <w:rsid w:val="00A204F8"/>
    <w:rsid w:val="00A20DEF"/>
    <w:rsid w:val="00A212E2"/>
    <w:rsid w:val="00A22261"/>
    <w:rsid w:val="00A22456"/>
    <w:rsid w:val="00A22DAD"/>
    <w:rsid w:val="00A23DF2"/>
    <w:rsid w:val="00A23EAB"/>
    <w:rsid w:val="00A2526D"/>
    <w:rsid w:val="00A30F24"/>
    <w:rsid w:val="00A31B41"/>
    <w:rsid w:val="00A321A6"/>
    <w:rsid w:val="00A334BA"/>
    <w:rsid w:val="00A406A5"/>
    <w:rsid w:val="00A41B17"/>
    <w:rsid w:val="00A41E03"/>
    <w:rsid w:val="00A4342C"/>
    <w:rsid w:val="00A43B99"/>
    <w:rsid w:val="00A43E67"/>
    <w:rsid w:val="00A449C6"/>
    <w:rsid w:val="00A4737C"/>
    <w:rsid w:val="00A47972"/>
    <w:rsid w:val="00A5214E"/>
    <w:rsid w:val="00A52A34"/>
    <w:rsid w:val="00A54AB4"/>
    <w:rsid w:val="00A5670E"/>
    <w:rsid w:val="00A57790"/>
    <w:rsid w:val="00A57BD8"/>
    <w:rsid w:val="00A57FE4"/>
    <w:rsid w:val="00A60B6C"/>
    <w:rsid w:val="00A6133A"/>
    <w:rsid w:val="00A6137F"/>
    <w:rsid w:val="00A613D1"/>
    <w:rsid w:val="00A61AA7"/>
    <w:rsid w:val="00A632B2"/>
    <w:rsid w:val="00A64408"/>
    <w:rsid w:val="00A651BA"/>
    <w:rsid w:val="00A6584E"/>
    <w:rsid w:val="00A659E1"/>
    <w:rsid w:val="00A66112"/>
    <w:rsid w:val="00A66378"/>
    <w:rsid w:val="00A66B44"/>
    <w:rsid w:val="00A70112"/>
    <w:rsid w:val="00A7258D"/>
    <w:rsid w:val="00A73BD3"/>
    <w:rsid w:val="00A7426F"/>
    <w:rsid w:val="00A74C33"/>
    <w:rsid w:val="00A75509"/>
    <w:rsid w:val="00A75EDF"/>
    <w:rsid w:val="00A817FC"/>
    <w:rsid w:val="00A81D32"/>
    <w:rsid w:val="00A81E32"/>
    <w:rsid w:val="00A82C89"/>
    <w:rsid w:val="00A82E78"/>
    <w:rsid w:val="00A8382B"/>
    <w:rsid w:val="00A848D1"/>
    <w:rsid w:val="00A84DDC"/>
    <w:rsid w:val="00A84E44"/>
    <w:rsid w:val="00A84FBC"/>
    <w:rsid w:val="00A8538B"/>
    <w:rsid w:val="00A85627"/>
    <w:rsid w:val="00A87CDA"/>
    <w:rsid w:val="00A9034C"/>
    <w:rsid w:val="00A90399"/>
    <w:rsid w:val="00A932BD"/>
    <w:rsid w:val="00A93898"/>
    <w:rsid w:val="00A9669D"/>
    <w:rsid w:val="00A96A46"/>
    <w:rsid w:val="00A96C33"/>
    <w:rsid w:val="00AA077B"/>
    <w:rsid w:val="00AA0AE1"/>
    <w:rsid w:val="00AA1BDA"/>
    <w:rsid w:val="00AA21D0"/>
    <w:rsid w:val="00AA2807"/>
    <w:rsid w:val="00AA2F17"/>
    <w:rsid w:val="00AA6688"/>
    <w:rsid w:val="00AB04E1"/>
    <w:rsid w:val="00AB0675"/>
    <w:rsid w:val="00AB0AFA"/>
    <w:rsid w:val="00AB0B86"/>
    <w:rsid w:val="00AB0E23"/>
    <w:rsid w:val="00AB12DA"/>
    <w:rsid w:val="00AB1716"/>
    <w:rsid w:val="00AB1DCF"/>
    <w:rsid w:val="00AB3462"/>
    <w:rsid w:val="00AB36A7"/>
    <w:rsid w:val="00AB3750"/>
    <w:rsid w:val="00AB488D"/>
    <w:rsid w:val="00AB4EFC"/>
    <w:rsid w:val="00AB50E3"/>
    <w:rsid w:val="00AC27B1"/>
    <w:rsid w:val="00AC2E76"/>
    <w:rsid w:val="00AC3AFC"/>
    <w:rsid w:val="00AC5EFF"/>
    <w:rsid w:val="00AC6490"/>
    <w:rsid w:val="00AD2F7C"/>
    <w:rsid w:val="00AD3C9D"/>
    <w:rsid w:val="00AD558F"/>
    <w:rsid w:val="00AD6824"/>
    <w:rsid w:val="00AD70BB"/>
    <w:rsid w:val="00AD76E6"/>
    <w:rsid w:val="00AD7DFB"/>
    <w:rsid w:val="00AE09AD"/>
    <w:rsid w:val="00AE1240"/>
    <w:rsid w:val="00AE21AF"/>
    <w:rsid w:val="00AE22A2"/>
    <w:rsid w:val="00AE28D7"/>
    <w:rsid w:val="00AE32CA"/>
    <w:rsid w:val="00AE3E98"/>
    <w:rsid w:val="00AE5595"/>
    <w:rsid w:val="00AE5B7C"/>
    <w:rsid w:val="00AF20F1"/>
    <w:rsid w:val="00AF2362"/>
    <w:rsid w:val="00AF4A90"/>
    <w:rsid w:val="00AF6BC2"/>
    <w:rsid w:val="00AF7640"/>
    <w:rsid w:val="00AF7A8A"/>
    <w:rsid w:val="00B00DE1"/>
    <w:rsid w:val="00B02D71"/>
    <w:rsid w:val="00B048E7"/>
    <w:rsid w:val="00B04AF3"/>
    <w:rsid w:val="00B04C97"/>
    <w:rsid w:val="00B05B5D"/>
    <w:rsid w:val="00B07864"/>
    <w:rsid w:val="00B07C02"/>
    <w:rsid w:val="00B11217"/>
    <w:rsid w:val="00B1145F"/>
    <w:rsid w:val="00B1259E"/>
    <w:rsid w:val="00B143DA"/>
    <w:rsid w:val="00B1565B"/>
    <w:rsid w:val="00B16B8B"/>
    <w:rsid w:val="00B20201"/>
    <w:rsid w:val="00B21041"/>
    <w:rsid w:val="00B21220"/>
    <w:rsid w:val="00B2164A"/>
    <w:rsid w:val="00B21B27"/>
    <w:rsid w:val="00B21E1B"/>
    <w:rsid w:val="00B21F56"/>
    <w:rsid w:val="00B21FF1"/>
    <w:rsid w:val="00B22C3C"/>
    <w:rsid w:val="00B22F8D"/>
    <w:rsid w:val="00B2314B"/>
    <w:rsid w:val="00B23EC8"/>
    <w:rsid w:val="00B23FCC"/>
    <w:rsid w:val="00B24E47"/>
    <w:rsid w:val="00B256BC"/>
    <w:rsid w:val="00B305B0"/>
    <w:rsid w:val="00B3313C"/>
    <w:rsid w:val="00B34884"/>
    <w:rsid w:val="00B3743C"/>
    <w:rsid w:val="00B3759B"/>
    <w:rsid w:val="00B37D0A"/>
    <w:rsid w:val="00B40363"/>
    <w:rsid w:val="00B40B33"/>
    <w:rsid w:val="00B411FF"/>
    <w:rsid w:val="00B42BA2"/>
    <w:rsid w:val="00B43BB4"/>
    <w:rsid w:val="00B44182"/>
    <w:rsid w:val="00B44C86"/>
    <w:rsid w:val="00B45A63"/>
    <w:rsid w:val="00B4685E"/>
    <w:rsid w:val="00B50C47"/>
    <w:rsid w:val="00B52059"/>
    <w:rsid w:val="00B530BB"/>
    <w:rsid w:val="00B53297"/>
    <w:rsid w:val="00B53859"/>
    <w:rsid w:val="00B55E73"/>
    <w:rsid w:val="00B56A76"/>
    <w:rsid w:val="00B6066A"/>
    <w:rsid w:val="00B60E7A"/>
    <w:rsid w:val="00B6180B"/>
    <w:rsid w:val="00B622FA"/>
    <w:rsid w:val="00B63602"/>
    <w:rsid w:val="00B64D00"/>
    <w:rsid w:val="00B64F94"/>
    <w:rsid w:val="00B6523D"/>
    <w:rsid w:val="00B65713"/>
    <w:rsid w:val="00B65D70"/>
    <w:rsid w:val="00B66786"/>
    <w:rsid w:val="00B674BF"/>
    <w:rsid w:val="00B736B9"/>
    <w:rsid w:val="00B739BB"/>
    <w:rsid w:val="00B765DD"/>
    <w:rsid w:val="00B802EF"/>
    <w:rsid w:val="00B8382F"/>
    <w:rsid w:val="00B842C8"/>
    <w:rsid w:val="00B8528C"/>
    <w:rsid w:val="00B852FB"/>
    <w:rsid w:val="00B8545D"/>
    <w:rsid w:val="00B86104"/>
    <w:rsid w:val="00B86703"/>
    <w:rsid w:val="00B8683B"/>
    <w:rsid w:val="00B86F1D"/>
    <w:rsid w:val="00B86F4B"/>
    <w:rsid w:val="00B90581"/>
    <w:rsid w:val="00B909E5"/>
    <w:rsid w:val="00B90B4B"/>
    <w:rsid w:val="00B9111A"/>
    <w:rsid w:val="00B92A37"/>
    <w:rsid w:val="00B94118"/>
    <w:rsid w:val="00B941FC"/>
    <w:rsid w:val="00B9437F"/>
    <w:rsid w:val="00B943B8"/>
    <w:rsid w:val="00B94EF9"/>
    <w:rsid w:val="00B96028"/>
    <w:rsid w:val="00B97398"/>
    <w:rsid w:val="00BA02D6"/>
    <w:rsid w:val="00BA0693"/>
    <w:rsid w:val="00BA1D8E"/>
    <w:rsid w:val="00BA2DC9"/>
    <w:rsid w:val="00BB14D1"/>
    <w:rsid w:val="00BB1C71"/>
    <w:rsid w:val="00BB3801"/>
    <w:rsid w:val="00BB4613"/>
    <w:rsid w:val="00BB555C"/>
    <w:rsid w:val="00BB5BD6"/>
    <w:rsid w:val="00BB63F6"/>
    <w:rsid w:val="00BB7146"/>
    <w:rsid w:val="00BC373E"/>
    <w:rsid w:val="00BC485D"/>
    <w:rsid w:val="00BC50F5"/>
    <w:rsid w:val="00BC5C8E"/>
    <w:rsid w:val="00BD0298"/>
    <w:rsid w:val="00BD15F9"/>
    <w:rsid w:val="00BD2017"/>
    <w:rsid w:val="00BD318C"/>
    <w:rsid w:val="00BD358F"/>
    <w:rsid w:val="00BD3F4C"/>
    <w:rsid w:val="00BD55C4"/>
    <w:rsid w:val="00BD5E53"/>
    <w:rsid w:val="00BD6D0B"/>
    <w:rsid w:val="00BD7321"/>
    <w:rsid w:val="00BE0328"/>
    <w:rsid w:val="00BE40FF"/>
    <w:rsid w:val="00BE6F4C"/>
    <w:rsid w:val="00BE73E8"/>
    <w:rsid w:val="00BE74F7"/>
    <w:rsid w:val="00BE779C"/>
    <w:rsid w:val="00BF1D2A"/>
    <w:rsid w:val="00BF6024"/>
    <w:rsid w:val="00C00860"/>
    <w:rsid w:val="00C00AC3"/>
    <w:rsid w:val="00C0210C"/>
    <w:rsid w:val="00C066AE"/>
    <w:rsid w:val="00C103BA"/>
    <w:rsid w:val="00C1135D"/>
    <w:rsid w:val="00C12ADD"/>
    <w:rsid w:val="00C131D0"/>
    <w:rsid w:val="00C148B6"/>
    <w:rsid w:val="00C15414"/>
    <w:rsid w:val="00C15797"/>
    <w:rsid w:val="00C15B52"/>
    <w:rsid w:val="00C16D10"/>
    <w:rsid w:val="00C20660"/>
    <w:rsid w:val="00C20F40"/>
    <w:rsid w:val="00C23EE8"/>
    <w:rsid w:val="00C24419"/>
    <w:rsid w:val="00C25AFF"/>
    <w:rsid w:val="00C267C9"/>
    <w:rsid w:val="00C277E3"/>
    <w:rsid w:val="00C27CEC"/>
    <w:rsid w:val="00C32872"/>
    <w:rsid w:val="00C32AE0"/>
    <w:rsid w:val="00C33C73"/>
    <w:rsid w:val="00C34B9F"/>
    <w:rsid w:val="00C35C21"/>
    <w:rsid w:val="00C3643F"/>
    <w:rsid w:val="00C36FBE"/>
    <w:rsid w:val="00C40EC3"/>
    <w:rsid w:val="00C40FB9"/>
    <w:rsid w:val="00C4217E"/>
    <w:rsid w:val="00C43722"/>
    <w:rsid w:val="00C442A6"/>
    <w:rsid w:val="00C50319"/>
    <w:rsid w:val="00C52DD2"/>
    <w:rsid w:val="00C535AC"/>
    <w:rsid w:val="00C54C91"/>
    <w:rsid w:val="00C570AF"/>
    <w:rsid w:val="00C5722A"/>
    <w:rsid w:val="00C5749E"/>
    <w:rsid w:val="00C57BFF"/>
    <w:rsid w:val="00C622A6"/>
    <w:rsid w:val="00C63081"/>
    <w:rsid w:val="00C63FB4"/>
    <w:rsid w:val="00C6427F"/>
    <w:rsid w:val="00C6622B"/>
    <w:rsid w:val="00C66EE2"/>
    <w:rsid w:val="00C673A6"/>
    <w:rsid w:val="00C70979"/>
    <w:rsid w:val="00C70B7E"/>
    <w:rsid w:val="00C71236"/>
    <w:rsid w:val="00C71722"/>
    <w:rsid w:val="00C7239E"/>
    <w:rsid w:val="00C74072"/>
    <w:rsid w:val="00C7538D"/>
    <w:rsid w:val="00C776C3"/>
    <w:rsid w:val="00C777E7"/>
    <w:rsid w:val="00C77CBD"/>
    <w:rsid w:val="00C77D57"/>
    <w:rsid w:val="00C81258"/>
    <w:rsid w:val="00C82832"/>
    <w:rsid w:val="00C82DB4"/>
    <w:rsid w:val="00C8339C"/>
    <w:rsid w:val="00C837EE"/>
    <w:rsid w:val="00C843CA"/>
    <w:rsid w:val="00C84B11"/>
    <w:rsid w:val="00C86E94"/>
    <w:rsid w:val="00C87C2F"/>
    <w:rsid w:val="00C908BD"/>
    <w:rsid w:val="00C90A04"/>
    <w:rsid w:val="00C91AA6"/>
    <w:rsid w:val="00C92505"/>
    <w:rsid w:val="00C93069"/>
    <w:rsid w:val="00C931A2"/>
    <w:rsid w:val="00C93CF5"/>
    <w:rsid w:val="00C94338"/>
    <w:rsid w:val="00C946E9"/>
    <w:rsid w:val="00C95ACA"/>
    <w:rsid w:val="00C960CF"/>
    <w:rsid w:val="00C96424"/>
    <w:rsid w:val="00C9729F"/>
    <w:rsid w:val="00C9790A"/>
    <w:rsid w:val="00CA11FB"/>
    <w:rsid w:val="00CA18FE"/>
    <w:rsid w:val="00CA1F25"/>
    <w:rsid w:val="00CA2027"/>
    <w:rsid w:val="00CA4C44"/>
    <w:rsid w:val="00CA50A3"/>
    <w:rsid w:val="00CA543A"/>
    <w:rsid w:val="00CA5BBB"/>
    <w:rsid w:val="00CA6082"/>
    <w:rsid w:val="00CA7AEF"/>
    <w:rsid w:val="00CA7CA9"/>
    <w:rsid w:val="00CB09B1"/>
    <w:rsid w:val="00CB1740"/>
    <w:rsid w:val="00CB27A7"/>
    <w:rsid w:val="00CB3073"/>
    <w:rsid w:val="00CB670F"/>
    <w:rsid w:val="00CC2818"/>
    <w:rsid w:val="00CC3540"/>
    <w:rsid w:val="00CC477D"/>
    <w:rsid w:val="00CC5353"/>
    <w:rsid w:val="00CC5F3F"/>
    <w:rsid w:val="00CD1C1F"/>
    <w:rsid w:val="00CD22D1"/>
    <w:rsid w:val="00CD2A7F"/>
    <w:rsid w:val="00CD3B0E"/>
    <w:rsid w:val="00CD3B97"/>
    <w:rsid w:val="00CD3BDA"/>
    <w:rsid w:val="00CD4F51"/>
    <w:rsid w:val="00CD5633"/>
    <w:rsid w:val="00CD776A"/>
    <w:rsid w:val="00CD7843"/>
    <w:rsid w:val="00CE0239"/>
    <w:rsid w:val="00CE12C7"/>
    <w:rsid w:val="00CE145E"/>
    <w:rsid w:val="00CE1C80"/>
    <w:rsid w:val="00CE2561"/>
    <w:rsid w:val="00CE3230"/>
    <w:rsid w:val="00CE64F0"/>
    <w:rsid w:val="00CF03E5"/>
    <w:rsid w:val="00CF092F"/>
    <w:rsid w:val="00CF0EAB"/>
    <w:rsid w:val="00CF1C2C"/>
    <w:rsid w:val="00CF3A5B"/>
    <w:rsid w:val="00CF3CCB"/>
    <w:rsid w:val="00CF6DA6"/>
    <w:rsid w:val="00CF74F2"/>
    <w:rsid w:val="00D00F43"/>
    <w:rsid w:val="00D04758"/>
    <w:rsid w:val="00D05559"/>
    <w:rsid w:val="00D05C7B"/>
    <w:rsid w:val="00D06422"/>
    <w:rsid w:val="00D06739"/>
    <w:rsid w:val="00D06965"/>
    <w:rsid w:val="00D06EDA"/>
    <w:rsid w:val="00D12CF6"/>
    <w:rsid w:val="00D148A9"/>
    <w:rsid w:val="00D157B7"/>
    <w:rsid w:val="00D160E1"/>
    <w:rsid w:val="00D160EF"/>
    <w:rsid w:val="00D17DD0"/>
    <w:rsid w:val="00D204CA"/>
    <w:rsid w:val="00D219E6"/>
    <w:rsid w:val="00D2218E"/>
    <w:rsid w:val="00D22739"/>
    <w:rsid w:val="00D241A4"/>
    <w:rsid w:val="00D2436F"/>
    <w:rsid w:val="00D246C2"/>
    <w:rsid w:val="00D25C82"/>
    <w:rsid w:val="00D27608"/>
    <w:rsid w:val="00D30600"/>
    <w:rsid w:val="00D32087"/>
    <w:rsid w:val="00D322BC"/>
    <w:rsid w:val="00D3541D"/>
    <w:rsid w:val="00D370A8"/>
    <w:rsid w:val="00D37B8E"/>
    <w:rsid w:val="00D41480"/>
    <w:rsid w:val="00D415B7"/>
    <w:rsid w:val="00D4164C"/>
    <w:rsid w:val="00D4298A"/>
    <w:rsid w:val="00D44208"/>
    <w:rsid w:val="00D4442C"/>
    <w:rsid w:val="00D44A42"/>
    <w:rsid w:val="00D455EC"/>
    <w:rsid w:val="00D45D61"/>
    <w:rsid w:val="00D472F0"/>
    <w:rsid w:val="00D50CDE"/>
    <w:rsid w:val="00D50D14"/>
    <w:rsid w:val="00D51954"/>
    <w:rsid w:val="00D5279B"/>
    <w:rsid w:val="00D52D6B"/>
    <w:rsid w:val="00D54321"/>
    <w:rsid w:val="00D54636"/>
    <w:rsid w:val="00D547CD"/>
    <w:rsid w:val="00D54FB9"/>
    <w:rsid w:val="00D5590E"/>
    <w:rsid w:val="00D56132"/>
    <w:rsid w:val="00D570B4"/>
    <w:rsid w:val="00D6202B"/>
    <w:rsid w:val="00D62ABC"/>
    <w:rsid w:val="00D62BA6"/>
    <w:rsid w:val="00D63113"/>
    <w:rsid w:val="00D633BE"/>
    <w:rsid w:val="00D670EE"/>
    <w:rsid w:val="00D705C7"/>
    <w:rsid w:val="00D70DF4"/>
    <w:rsid w:val="00D712DF"/>
    <w:rsid w:val="00D72C0C"/>
    <w:rsid w:val="00D743A6"/>
    <w:rsid w:val="00D75347"/>
    <w:rsid w:val="00D75A0F"/>
    <w:rsid w:val="00D76AD7"/>
    <w:rsid w:val="00D77616"/>
    <w:rsid w:val="00D820D3"/>
    <w:rsid w:val="00D82765"/>
    <w:rsid w:val="00D83E2D"/>
    <w:rsid w:val="00D84BF4"/>
    <w:rsid w:val="00D86293"/>
    <w:rsid w:val="00D873EA"/>
    <w:rsid w:val="00D87E8F"/>
    <w:rsid w:val="00D92011"/>
    <w:rsid w:val="00D92E5F"/>
    <w:rsid w:val="00D9353E"/>
    <w:rsid w:val="00D9390F"/>
    <w:rsid w:val="00D93C0C"/>
    <w:rsid w:val="00D9608C"/>
    <w:rsid w:val="00DA0893"/>
    <w:rsid w:val="00DA0EE7"/>
    <w:rsid w:val="00DA1579"/>
    <w:rsid w:val="00DA2A67"/>
    <w:rsid w:val="00DA32CE"/>
    <w:rsid w:val="00DA360B"/>
    <w:rsid w:val="00DA4667"/>
    <w:rsid w:val="00DB024C"/>
    <w:rsid w:val="00DB125B"/>
    <w:rsid w:val="00DB13B2"/>
    <w:rsid w:val="00DB2700"/>
    <w:rsid w:val="00DB2BAF"/>
    <w:rsid w:val="00DB4A5E"/>
    <w:rsid w:val="00DB65C6"/>
    <w:rsid w:val="00DB6E4F"/>
    <w:rsid w:val="00DC11E3"/>
    <w:rsid w:val="00DC4851"/>
    <w:rsid w:val="00DC5139"/>
    <w:rsid w:val="00DC5735"/>
    <w:rsid w:val="00DC687B"/>
    <w:rsid w:val="00DD0F6F"/>
    <w:rsid w:val="00DD1A4B"/>
    <w:rsid w:val="00DD223D"/>
    <w:rsid w:val="00DD2BF2"/>
    <w:rsid w:val="00DD2EB2"/>
    <w:rsid w:val="00DD5DDD"/>
    <w:rsid w:val="00DD65EE"/>
    <w:rsid w:val="00DD72A9"/>
    <w:rsid w:val="00DD7305"/>
    <w:rsid w:val="00DD7432"/>
    <w:rsid w:val="00DE03FC"/>
    <w:rsid w:val="00DE2EF3"/>
    <w:rsid w:val="00DE2F1D"/>
    <w:rsid w:val="00DE31C0"/>
    <w:rsid w:val="00DE4869"/>
    <w:rsid w:val="00DE4AD2"/>
    <w:rsid w:val="00DE4E97"/>
    <w:rsid w:val="00DE60EF"/>
    <w:rsid w:val="00DE6525"/>
    <w:rsid w:val="00DF02B0"/>
    <w:rsid w:val="00DF0C2D"/>
    <w:rsid w:val="00DF1C80"/>
    <w:rsid w:val="00DF2EE5"/>
    <w:rsid w:val="00DF3663"/>
    <w:rsid w:val="00DF4927"/>
    <w:rsid w:val="00DF6924"/>
    <w:rsid w:val="00DF6A45"/>
    <w:rsid w:val="00DF6A64"/>
    <w:rsid w:val="00E009C3"/>
    <w:rsid w:val="00E012D7"/>
    <w:rsid w:val="00E01F92"/>
    <w:rsid w:val="00E02986"/>
    <w:rsid w:val="00E03665"/>
    <w:rsid w:val="00E03D45"/>
    <w:rsid w:val="00E03D9F"/>
    <w:rsid w:val="00E049A1"/>
    <w:rsid w:val="00E05F03"/>
    <w:rsid w:val="00E05F3A"/>
    <w:rsid w:val="00E0652D"/>
    <w:rsid w:val="00E0686B"/>
    <w:rsid w:val="00E1000A"/>
    <w:rsid w:val="00E122D5"/>
    <w:rsid w:val="00E13273"/>
    <w:rsid w:val="00E1337D"/>
    <w:rsid w:val="00E1385D"/>
    <w:rsid w:val="00E14418"/>
    <w:rsid w:val="00E14FF7"/>
    <w:rsid w:val="00E15015"/>
    <w:rsid w:val="00E15229"/>
    <w:rsid w:val="00E15F1E"/>
    <w:rsid w:val="00E167C9"/>
    <w:rsid w:val="00E17CF3"/>
    <w:rsid w:val="00E17EA6"/>
    <w:rsid w:val="00E2271E"/>
    <w:rsid w:val="00E249E2"/>
    <w:rsid w:val="00E256F9"/>
    <w:rsid w:val="00E30ACC"/>
    <w:rsid w:val="00E30C75"/>
    <w:rsid w:val="00E32531"/>
    <w:rsid w:val="00E348B3"/>
    <w:rsid w:val="00E36548"/>
    <w:rsid w:val="00E403E0"/>
    <w:rsid w:val="00E4164C"/>
    <w:rsid w:val="00E4169B"/>
    <w:rsid w:val="00E41FE4"/>
    <w:rsid w:val="00E428EC"/>
    <w:rsid w:val="00E44F7C"/>
    <w:rsid w:val="00E45012"/>
    <w:rsid w:val="00E457A5"/>
    <w:rsid w:val="00E45842"/>
    <w:rsid w:val="00E4675B"/>
    <w:rsid w:val="00E46C13"/>
    <w:rsid w:val="00E47160"/>
    <w:rsid w:val="00E5020E"/>
    <w:rsid w:val="00E50CFE"/>
    <w:rsid w:val="00E51A16"/>
    <w:rsid w:val="00E536F5"/>
    <w:rsid w:val="00E53D8A"/>
    <w:rsid w:val="00E57533"/>
    <w:rsid w:val="00E6336A"/>
    <w:rsid w:val="00E633B9"/>
    <w:rsid w:val="00E6373E"/>
    <w:rsid w:val="00E64237"/>
    <w:rsid w:val="00E6489A"/>
    <w:rsid w:val="00E67229"/>
    <w:rsid w:val="00E7109D"/>
    <w:rsid w:val="00E7277B"/>
    <w:rsid w:val="00E72FB5"/>
    <w:rsid w:val="00E73849"/>
    <w:rsid w:val="00E75240"/>
    <w:rsid w:val="00E757DA"/>
    <w:rsid w:val="00E817D9"/>
    <w:rsid w:val="00E83D26"/>
    <w:rsid w:val="00E848F0"/>
    <w:rsid w:val="00E87A4F"/>
    <w:rsid w:val="00E87EA9"/>
    <w:rsid w:val="00E90691"/>
    <w:rsid w:val="00E9143D"/>
    <w:rsid w:val="00E931A1"/>
    <w:rsid w:val="00E942FD"/>
    <w:rsid w:val="00E9706C"/>
    <w:rsid w:val="00E975FD"/>
    <w:rsid w:val="00E97689"/>
    <w:rsid w:val="00E97E4D"/>
    <w:rsid w:val="00EA086C"/>
    <w:rsid w:val="00EA090F"/>
    <w:rsid w:val="00EA149B"/>
    <w:rsid w:val="00EA3400"/>
    <w:rsid w:val="00EA6A06"/>
    <w:rsid w:val="00EA7814"/>
    <w:rsid w:val="00EA7E9C"/>
    <w:rsid w:val="00EB0718"/>
    <w:rsid w:val="00EB0ADB"/>
    <w:rsid w:val="00EB11B7"/>
    <w:rsid w:val="00EB1543"/>
    <w:rsid w:val="00EB2712"/>
    <w:rsid w:val="00EB4107"/>
    <w:rsid w:val="00EB4B2B"/>
    <w:rsid w:val="00EB57EE"/>
    <w:rsid w:val="00EB68A5"/>
    <w:rsid w:val="00EB71A3"/>
    <w:rsid w:val="00EB736E"/>
    <w:rsid w:val="00EC271F"/>
    <w:rsid w:val="00EC2CA4"/>
    <w:rsid w:val="00EC5F01"/>
    <w:rsid w:val="00EC638C"/>
    <w:rsid w:val="00EC678C"/>
    <w:rsid w:val="00EC71C5"/>
    <w:rsid w:val="00ED0CBA"/>
    <w:rsid w:val="00ED44A8"/>
    <w:rsid w:val="00ED4715"/>
    <w:rsid w:val="00ED783C"/>
    <w:rsid w:val="00ED7FB8"/>
    <w:rsid w:val="00EE109D"/>
    <w:rsid w:val="00EE1E0B"/>
    <w:rsid w:val="00EE24BC"/>
    <w:rsid w:val="00EE2614"/>
    <w:rsid w:val="00EE2684"/>
    <w:rsid w:val="00EE40A0"/>
    <w:rsid w:val="00EE47C5"/>
    <w:rsid w:val="00EE7F42"/>
    <w:rsid w:val="00EF0725"/>
    <w:rsid w:val="00EF2204"/>
    <w:rsid w:val="00EF6F6E"/>
    <w:rsid w:val="00F005B4"/>
    <w:rsid w:val="00F05738"/>
    <w:rsid w:val="00F07A67"/>
    <w:rsid w:val="00F10040"/>
    <w:rsid w:val="00F10998"/>
    <w:rsid w:val="00F109E1"/>
    <w:rsid w:val="00F11417"/>
    <w:rsid w:val="00F13D19"/>
    <w:rsid w:val="00F148CE"/>
    <w:rsid w:val="00F14ACB"/>
    <w:rsid w:val="00F152D3"/>
    <w:rsid w:val="00F1538B"/>
    <w:rsid w:val="00F158EB"/>
    <w:rsid w:val="00F1622E"/>
    <w:rsid w:val="00F205C3"/>
    <w:rsid w:val="00F21C80"/>
    <w:rsid w:val="00F21EE1"/>
    <w:rsid w:val="00F23046"/>
    <w:rsid w:val="00F242FC"/>
    <w:rsid w:val="00F24EB5"/>
    <w:rsid w:val="00F26D6D"/>
    <w:rsid w:val="00F30CA3"/>
    <w:rsid w:val="00F33E70"/>
    <w:rsid w:val="00F371B3"/>
    <w:rsid w:val="00F37A74"/>
    <w:rsid w:val="00F41119"/>
    <w:rsid w:val="00F41A21"/>
    <w:rsid w:val="00F41DF5"/>
    <w:rsid w:val="00F42164"/>
    <w:rsid w:val="00F423FA"/>
    <w:rsid w:val="00F42E1F"/>
    <w:rsid w:val="00F43A71"/>
    <w:rsid w:val="00F4407D"/>
    <w:rsid w:val="00F447F8"/>
    <w:rsid w:val="00F457A7"/>
    <w:rsid w:val="00F50D0A"/>
    <w:rsid w:val="00F524BD"/>
    <w:rsid w:val="00F525CA"/>
    <w:rsid w:val="00F52CBD"/>
    <w:rsid w:val="00F5475A"/>
    <w:rsid w:val="00F573D8"/>
    <w:rsid w:val="00F6060F"/>
    <w:rsid w:val="00F60D4F"/>
    <w:rsid w:val="00F60DA7"/>
    <w:rsid w:val="00F610B7"/>
    <w:rsid w:val="00F61A10"/>
    <w:rsid w:val="00F62DB8"/>
    <w:rsid w:val="00F64037"/>
    <w:rsid w:val="00F66A19"/>
    <w:rsid w:val="00F73196"/>
    <w:rsid w:val="00F745C2"/>
    <w:rsid w:val="00F76019"/>
    <w:rsid w:val="00F77E5B"/>
    <w:rsid w:val="00F80923"/>
    <w:rsid w:val="00F82263"/>
    <w:rsid w:val="00F82A8D"/>
    <w:rsid w:val="00F844B3"/>
    <w:rsid w:val="00F850FF"/>
    <w:rsid w:val="00F85BB2"/>
    <w:rsid w:val="00F86B7A"/>
    <w:rsid w:val="00F90218"/>
    <w:rsid w:val="00F914D6"/>
    <w:rsid w:val="00F9267D"/>
    <w:rsid w:val="00F92D57"/>
    <w:rsid w:val="00F92F1A"/>
    <w:rsid w:val="00F94BDA"/>
    <w:rsid w:val="00F950F6"/>
    <w:rsid w:val="00F95B06"/>
    <w:rsid w:val="00F966BE"/>
    <w:rsid w:val="00F9746F"/>
    <w:rsid w:val="00F97A6E"/>
    <w:rsid w:val="00F97C41"/>
    <w:rsid w:val="00FA03E7"/>
    <w:rsid w:val="00FA06DD"/>
    <w:rsid w:val="00FA0A70"/>
    <w:rsid w:val="00FA0DA6"/>
    <w:rsid w:val="00FA1669"/>
    <w:rsid w:val="00FA1BBC"/>
    <w:rsid w:val="00FA1FF9"/>
    <w:rsid w:val="00FA2B14"/>
    <w:rsid w:val="00FA35DE"/>
    <w:rsid w:val="00FA46BA"/>
    <w:rsid w:val="00FA4CDD"/>
    <w:rsid w:val="00FA6962"/>
    <w:rsid w:val="00FA7283"/>
    <w:rsid w:val="00FB0168"/>
    <w:rsid w:val="00FB03E0"/>
    <w:rsid w:val="00FB0FA2"/>
    <w:rsid w:val="00FB3E29"/>
    <w:rsid w:val="00FB429E"/>
    <w:rsid w:val="00FB5021"/>
    <w:rsid w:val="00FB65FD"/>
    <w:rsid w:val="00FB6863"/>
    <w:rsid w:val="00FC039B"/>
    <w:rsid w:val="00FC087C"/>
    <w:rsid w:val="00FC1693"/>
    <w:rsid w:val="00FC1B9E"/>
    <w:rsid w:val="00FC2696"/>
    <w:rsid w:val="00FC2B8A"/>
    <w:rsid w:val="00FC3085"/>
    <w:rsid w:val="00FC3100"/>
    <w:rsid w:val="00FC6E92"/>
    <w:rsid w:val="00FC7AD5"/>
    <w:rsid w:val="00FC7B6B"/>
    <w:rsid w:val="00FD0021"/>
    <w:rsid w:val="00FD09E7"/>
    <w:rsid w:val="00FD0DEB"/>
    <w:rsid w:val="00FD1EC4"/>
    <w:rsid w:val="00FD25A2"/>
    <w:rsid w:val="00FD26DD"/>
    <w:rsid w:val="00FD28E4"/>
    <w:rsid w:val="00FD40D7"/>
    <w:rsid w:val="00FD42A0"/>
    <w:rsid w:val="00FD7D0F"/>
    <w:rsid w:val="00FD7F96"/>
    <w:rsid w:val="00FE037B"/>
    <w:rsid w:val="00FE0D21"/>
    <w:rsid w:val="00FE1B6B"/>
    <w:rsid w:val="00FE1C26"/>
    <w:rsid w:val="00FE3AAE"/>
    <w:rsid w:val="00FE5D8C"/>
    <w:rsid w:val="00FF2022"/>
    <w:rsid w:val="00FF344D"/>
    <w:rsid w:val="00FF4A66"/>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ind w:left="576"/>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0"/>
    <w:uiPriority w:val="99"/>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5"/>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046683004">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51147261">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tpae.gr" TargetMode="Externa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3" Type="http://schemas.openxmlformats.org/officeDocument/2006/relationships/styles" Target="styles.xml"/><Relationship Id="rId21" Type="http://schemas.openxmlformats.org/officeDocument/2006/relationships/hyperlink" Target="http://www.eaadhsy.gr/"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info@ktpae.gr" TargetMode="Externa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aadhsy.gr/n4412/n4412fulltextlinks.html"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ktpae.gr/" TargetMode="External"/><Relationship Id="rId22" Type="http://schemas.openxmlformats.org/officeDocument/2006/relationships/hyperlink" Target="http://www.hsppa.gr/" TargetMode="External"/><Relationship Id="rId27" Type="http://schemas.openxmlformats.org/officeDocument/2006/relationships/hyperlink" Target="http://www.eaadhsy.gr/n4412/art79a" TargetMode="Externa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28F51-D304-454A-9977-492683888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96</Pages>
  <Words>36516</Words>
  <Characters>208145</Characters>
  <Application>Microsoft Office Word</Application>
  <DocSecurity>0</DocSecurity>
  <Lines>1734</Lines>
  <Paragraphs>488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2023-03-17T13:36:00Z</dcterms:created>
  <dcterms:modified xsi:type="dcterms:W3CDTF">2023-04-10T08:56:00Z</dcterms:modified>
</cp:coreProperties>
</file>