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64BDE7" w14:textId="77777777" w:rsidR="007F3641" w:rsidRPr="007E511E" w:rsidRDefault="007F3641" w:rsidP="0024279E">
      <w:pPr>
        <w:jc w:val="center"/>
        <w:rPr>
          <w:rFonts w:asciiTheme="minorHAnsi" w:hAnsiTheme="minorHAnsi" w:cstheme="minorHAnsi"/>
          <w:b/>
          <w:szCs w:val="22"/>
          <w:lang w:val="en-US"/>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768F9E96" w14:textId="4D34844B" w:rsidR="00923697" w:rsidRDefault="0024279E" w:rsidP="00A406A5">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121405881"/>
      <w:r w:rsidRPr="00923697">
        <w:rPr>
          <w:rFonts w:cs="Tahoma"/>
          <w:b/>
          <w:iCs/>
          <w:sz w:val="32"/>
          <w:szCs w:val="32"/>
          <w:lang w:val="el-GR"/>
        </w:rPr>
        <w:t>«</w:t>
      </w:r>
      <w:r w:rsidR="00923697" w:rsidRPr="00923697">
        <w:rPr>
          <w:rFonts w:cs="Tahoma"/>
          <w:b/>
          <w:sz w:val="32"/>
          <w:szCs w:val="32"/>
          <w:lang w:val="el-GR"/>
        </w:rPr>
        <w:t xml:space="preserve">Παροχή </w:t>
      </w:r>
      <w:r w:rsidR="00923697">
        <w:rPr>
          <w:rFonts w:cs="Tahoma"/>
          <w:b/>
          <w:sz w:val="32"/>
          <w:szCs w:val="32"/>
          <w:lang w:val="el-GR"/>
        </w:rPr>
        <w:t xml:space="preserve">Υποστηρικτικών </w:t>
      </w:r>
      <w:r w:rsidR="00923697" w:rsidRPr="00923697">
        <w:rPr>
          <w:rFonts w:cs="Tahoma"/>
          <w:b/>
          <w:sz w:val="32"/>
          <w:szCs w:val="32"/>
          <w:lang w:val="el-GR"/>
        </w:rPr>
        <w:t xml:space="preserve">Υπηρεσιών </w:t>
      </w:r>
      <w:r w:rsidR="00923697">
        <w:rPr>
          <w:rFonts w:cs="Tahoma"/>
          <w:b/>
          <w:sz w:val="32"/>
          <w:szCs w:val="32"/>
          <w:lang w:val="el-GR"/>
        </w:rPr>
        <w:t xml:space="preserve">στην </w:t>
      </w:r>
      <w:r w:rsidR="00923697" w:rsidRPr="00923697">
        <w:rPr>
          <w:rFonts w:cs="Tahoma"/>
          <w:b/>
          <w:sz w:val="32"/>
          <w:szCs w:val="32"/>
          <w:lang w:val="el-GR"/>
        </w:rPr>
        <w:t xml:space="preserve">«Κοινωνία της Πληροφορίας </w:t>
      </w:r>
      <w:r w:rsidR="00923697">
        <w:rPr>
          <w:rFonts w:cs="Tahoma"/>
          <w:b/>
          <w:sz w:val="32"/>
          <w:szCs w:val="32"/>
          <w:lang w:val="el-GR"/>
        </w:rPr>
        <w:t>Μ.</w:t>
      </w:r>
      <w:r w:rsidR="00923697" w:rsidRPr="00923697">
        <w:rPr>
          <w:rFonts w:cs="Tahoma"/>
          <w:b/>
          <w:sz w:val="32"/>
          <w:szCs w:val="32"/>
          <w:lang w:val="el-GR"/>
        </w:rPr>
        <w:t>Α.Ε.»</w:t>
      </w:r>
      <w:r w:rsidR="003E7927" w:rsidRPr="003E7927">
        <w:rPr>
          <w:rFonts w:cs="Tahoma"/>
          <w:b/>
          <w:sz w:val="32"/>
          <w:szCs w:val="32"/>
          <w:lang w:val="el-GR"/>
        </w:rPr>
        <w:t xml:space="preserve"> υπό </w:t>
      </w:r>
      <w:r w:rsidR="003E7927">
        <w:rPr>
          <w:rFonts w:cs="Tahoma"/>
          <w:b/>
          <w:sz w:val="32"/>
          <w:szCs w:val="32"/>
          <w:lang w:val="el-GR"/>
        </w:rPr>
        <w:t>την ιδιότητα του Βασικού</w:t>
      </w:r>
      <w:r w:rsidR="0073701A">
        <w:rPr>
          <w:rFonts w:cs="Tahoma"/>
          <w:b/>
          <w:sz w:val="32"/>
          <w:szCs w:val="32"/>
          <w:lang w:val="el-GR"/>
        </w:rPr>
        <w:t xml:space="preserve"> Βραχίονα</w:t>
      </w:r>
      <w:r w:rsidR="003E7927" w:rsidRPr="003E7927">
        <w:rPr>
          <w:rFonts w:cs="Tahoma"/>
          <w:b/>
          <w:sz w:val="32"/>
          <w:szCs w:val="32"/>
          <w:lang w:val="el-GR"/>
        </w:rPr>
        <w:t xml:space="preserve"> Υλοποίησης</w:t>
      </w:r>
      <w:r w:rsidR="00923697">
        <w:rPr>
          <w:rFonts w:cs="Tahoma"/>
          <w:b/>
          <w:sz w:val="32"/>
          <w:szCs w:val="32"/>
          <w:lang w:val="el-GR"/>
        </w:rPr>
        <w:t xml:space="preserve"> στο πλαίσιο εκτέλεσης έργων για τον Ψηφιακό Μετασχηματισμό της Χώρας» </w:t>
      </w:r>
      <w:bookmarkEnd w:id="0"/>
    </w:p>
    <w:p w14:paraId="7EC3D30E" w14:textId="77777777" w:rsidR="00CA4528" w:rsidRDefault="00CA4528" w:rsidP="00A406A5">
      <w:pPr>
        <w:jc w:val="center"/>
        <w:rPr>
          <w:rFonts w:cs="Tahoma"/>
          <w:b/>
          <w:sz w:val="32"/>
          <w:szCs w:val="32"/>
          <w:lang w:val="el-GR"/>
        </w:rPr>
      </w:pPr>
    </w:p>
    <w:p w14:paraId="3984B5F3"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6F39E1" w14:paraId="481FFAF4" w14:textId="77777777" w:rsidTr="00E944C7">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849F3EE" w14:textId="078D5781" w:rsidR="00623844" w:rsidRPr="005203CC" w:rsidRDefault="00CD542D" w:rsidP="00E7474A">
            <w:pPr>
              <w:suppressAutoHyphens w:val="0"/>
              <w:spacing w:after="91" w:line="236" w:lineRule="auto"/>
              <w:rPr>
                <w:rFonts w:cs="Tahoma"/>
                <w:highlight w:val="cyan"/>
                <w:lang w:val="el-GR"/>
              </w:rPr>
            </w:pPr>
            <w:bookmarkStart w:id="1" w:name="_Hlk83389980"/>
            <w:r w:rsidRPr="00E944C7">
              <w:rPr>
                <w:rFonts w:cs="Tahoma"/>
                <w:lang w:val="el-GR"/>
              </w:rPr>
              <w:t xml:space="preserve">Προϋπολογισμός Έργου </w:t>
            </w:r>
            <w:r w:rsidR="00F65A6C" w:rsidRPr="00E944C7">
              <w:rPr>
                <w:rFonts w:cs="Tahoma"/>
                <w:lang w:val="el-GR"/>
              </w:rPr>
              <w:t xml:space="preserve">– συνολική </w:t>
            </w:r>
            <w:r w:rsidRPr="00E944C7">
              <w:rPr>
                <w:rFonts w:cs="Tahoma"/>
                <w:lang w:val="el-GR"/>
              </w:rPr>
              <w:t xml:space="preserve"> εκτιμώμενη αξ</w:t>
            </w:r>
            <w:r w:rsidR="00E7474A" w:rsidRPr="00E944C7">
              <w:rPr>
                <w:rFonts w:cs="Tahoma"/>
                <w:lang w:val="el-GR"/>
              </w:rPr>
              <w:t xml:space="preserve">ία σύμβασης: </w:t>
            </w:r>
            <w:r w:rsidR="00C04A05" w:rsidRPr="00E944C7">
              <w:rPr>
                <w:rFonts w:cs="Tahoma"/>
                <w:lang w:val="el-GR"/>
              </w:rPr>
              <w:t xml:space="preserve">τετρακόσιες σαράντα </w:t>
            </w:r>
            <w:r w:rsidR="00E7474A" w:rsidRPr="00E944C7">
              <w:rPr>
                <w:rFonts w:cs="Tahoma"/>
                <w:lang w:val="el-GR"/>
              </w:rPr>
              <w:t xml:space="preserve">χιλιάδες </w:t>
            </w:r>
            <w:r w:rsidR="007834D4" w:rsidRPr="00E944C7">
              <w:rPr>
                <w:rFonts w:cs="Tahoma"/>
                <w:lang w:val="el-GR"/>
              </w:rPr>
              <w:t xml:space="preserve">τετρακόσια </w:t>
            </w:r>
            <w:r w:rsidR="00E7474A" w:rsidRPr="00E944C7">
              <w:rPr>
                <w:rFonts w:cs="Tahoma"/>
                <w:lang w:val="el-GR"/>
              </w:rPr>
              <w:t xml:space="preserve">ευρώ </w:t>
            </w:r>
            <w:r w:rsidR="00163FE4" w:rsidRPr="00E944C7">
              <w:rPr>
                <w:rFonts w:cs="Tahoma"/>
                <w:lang w:val="el-GR"/>
              </w:rPr>
              <w:t xml:space="preserve">          </w:t>
            </w:r>
            <w:r w:rsidR="00E7474A" w:rsidRPr="00E944C7">
              <w:rPr>
                <w:rFonts w:cs="Tahoma"/>
                <w:lang w:val="el-GR"/>
              </w:rPr>
              <w:t xml:space="preserve"> </w:t>
            </w:r>
            <w:r w:rsidR="00E7474A" w:rsidRPr="00E944C7">
              <w:rPr>
                <w:rFonts w:cs="Tahoma"/>
                <w:b/>
                <w:lang w:val="el-GR"/>
              </w:rPr>
              <w:t>(</w:t>
            </w:r>
            <w:r w:rsidR="00C04A05" w:rsidRPr="00E944C7">
              <w:rPr>
                <w:rFonts w:cs="Tahoma"/>
                <w:b/>
                <w:lang w:val="el-GR"/>
              </w:rPr>
              <w:t>440</w:t>
            </w:r>
            <w:r w:rsidR="00E7474A" w:rsidRPr="00E944C7">
              <w:rPr>
                <w:rFonts w:cs="Tahoma"/>
                <w:b/>
                <w:lang w:val="el-GR"/>
              </w:rPr>
              <w:t>.</w:t>
            </w:r>
            <w:r w:rsidR="00C04A05" w:rsidRPr="00E944C7">
              <w:rPr>
                <w:rFonts w:cs="Tahoma"/>
                <w:b/>
                <w:lang w:val="el-GR"/>
              </w:rPr>
              <w:t>40</w:t>
            </w:r>
            <w:r w:rsidR="00E7474A" w:rsidRPr="00E944C7">
              <w:rPr>
                <w:rFonts w:cs="Tahoma"/>
                <w:b/>
                <w:lang w:val="el-GR"/>
              </w:rPr>
              <w:t>0,00€)</w:t>
            </w:r>
            <w:r w:rsidR="00E7474A" w:rsidRPr="00E944C7">
              <w:rPr>
                <w:rFonts w:eastAsia="Calibri" w:cs="Tahoma"/>
                <w:color w:val="000000"/>
                <w:lang w:val="el-GR" w:eastAsia="el-GR"/>
              </w:rPr>
              <w:t xml:space="preserve"> μη συμπεριλαμβανομένου Φ.Π.Α. (προϋπολογισμός συμπεριλαμβανομένου ΦΠΑ: </w:t>
            </w:r>
            <w:r w:rsidR="007834D4" w:rsidRPr="00E944C7">
              <w:rPr>
                <w:rFonts w:eastAsia="Calibri" w:cs="Tahoma"/>
                <w:b/>
                <w:bCs/>
                <w:color w:val="000000"/>
                <w:lang w:val="el-GR" w:eastAsia="el-GR"/>
              </w:rPr>
              <w:t>546.096,00</w:t>
            </w:r>
            <w:r w:rsidR="00E7474A" w:rsidRPr="00E944C7">
              <w:rPr>
                <w:rFonts w:eastAsia="Calibri" w:cs="Tahoma"/>
                <w:b/>
                <w:color w:val="000000"/>
                <w:lang w:val="el-GR" w:eastAsia="el-GR"/>
              </w:rPr>
              <w:t xml:space="preserve">€, </w:t>
            </w:r>
            <w:r w:rsidR="00E7474A" w:rsidRPr="00E944C7">
              <w:rPr>
                <w:rFonts w:eastAsia="Calibri" w:cs="Tahoma"/>
                <w:color w:val="000000"/>
                <w:lang w:val="el-GR" w:eastAsia="el-GR"/>
              </w:rPr>
              <w:t>Φ.Π.Α 24%:</w:t>
            </w:r>
            <w:r w:rsidR="00E7474A" w:rsidRPr="00E944C7">
              <w:rPr>
                <w:rFonts w:eastAsia="Calibri" w:cs="Tahoma"/>
                <w:b/>
                <w:color w:val="000000"/>
                <w:lang w:val="el-GR" w:eastAsia="el-GR"/>
              </w:rPr>
              <w:t xml:space="preserve"> </w:t>
            </w:r>
            <w:r w:rsidR="007834D4" w:rsidRPr="00E944C7">
              <w:rPr>
                <w:rFonts w:eastAsia="Calibri" w:cs="Tahoma"/>
                <w:b/>
                <w:color w:val="000000"/>
                <w:lang w:val="el-GR" w:eastAsia="el-GR"/>
              </w:rPr>
              <w:t>105.696,00</w:t>
            </w:r>
            <w:r w:rsidR="00E7474A" w:rsidRPr="00E944C7">
              <w:rPr>
                <w:rFonts w:eastAsia="Calibri" w:cs="Tahoma"/>
                <w:b/>
                <w:color w:val="000000"/>
                <w:lang w:val="el-GR" w:eastAsia="el-GR"/>
              </w:rPr>
              <w:t>€</w:t>
            </w:r>
            <w:r w:rsidR="00E7474A" w:rsidRPr="00E944C7">
              <w:rPr>
                <w:rFonts w:eastAsia="Calibri" w:cs="Tahoma"/>
                <w:color w:val="000000"/>
                <w:lang w:val="el-GR" w:eastAsia="el-GR"/>
              </w:rPr>
              <w:t>)</w:t>
            </w:r>
            <w:bookmarkEnd w:id="1"/>
          </w:p>
        </w:tc>
      </w:tr>
      <w:tr w:rsidR="00623844" w:rsidRPr="006F39E1" w14:paraId="61F506F4" w14:textId="77777777" w:rsidTr="00214D23">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tcPr>
          <w:p w14:paraId="1647F7AB" w14:textId="77777777" w:rsidR="00623844" w:rsidRPr="0007735C" w:rsidRDefault="0007735C" w:rsidP="00623844">
            <w:pPr>
              <w:suppressAutoHyphens w:val="0"/>
              <w:spacing w:after="0" w:line="259" w:lineRule="auto"/>
              <w:jc w:val="left"/>
              <w:rPr>
                <w:rFonts w:eastAsia="Calibri" w:cs="Tahoma"/>
                <w:color w:val="000000"/>
                <w:highlight w:val="yellow"/>
                <w:lang w:val="el-GR" w:eastAsia="el-GR"/>
              </w:rPr>
            </w:pPr>
            <w:r w:rsidRPr="0007735C">
              <w:rPr>
                <w:rFonts w:eastAsia="Calibri" w:cs="Tahoma"/>
                <w:color w:val="000000"/>
                <w:lang w:val="el-GR" w:eastAsia="el-GR"/>
              </w:rPr>
              <w:t>79411100-9 - Υπηρεσίες παροχής συμβουλών σε θέματα ανάπτυξης επιχειρηματικών δραστηριοτήτων</w:t>
            </w:r>
          </w:p>
        </w:tc>
      </w:tr>
      <w:tr w:rsidR="00623844" w:rsidRPr="006F39E1" w14:paraId="171117E9" w14:textId="77777777" w:rsidTr="00214D23">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1C1CC728"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214D23">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3E165A94" w:rsidR="00623844" w:rsidRPr="005203CC" w:rsidRDefault="00DD43FC" w:rsidP="00FF143D">
            <w:pPr>
              <w:suppressAutoHyphens w:val="0"/>
              <w:spacing w:after="0" w:line="259" w:lineRule="auto"/>
              <w:jc w:val="left"/>
              <w:rPr>
                <w:rFonts w:eastAsia="Calibri" w:cs="Tahoma"/>
                <w:b/>
                <w:color w:val="000000"/>
                <w:highlight w:val="cyan"/>
                <w:lang w:val="en-US" w:eastAsia="el-GR"/>
              </w:rPr>
            </w:pPr>
            <w:r w:rsidRPr="00DD43FC">
              <w:rPr>
                <w:rFonts w:eastAsia="Calibri" w:cs="Tahoma"/>
                <w:b/>
                <w:color w:val="000000"/>
                <w:lang w:val="en-US" w:eastAsia="el-GR"/>
              </w:rPr>
              <w:t>18</w:t>
            </w:r>
            <w:r w:rsidR="00711B4A" w:rsidRPr="00DD43FC">
              <w:rPr>
                <w:rFonts w:eastAsia="Calibri" w:cs="Tahoma"/>
                <w:b/>
                <w:color w:val="000000"/>
                <w:lang w:val="en-US" w:eastAsia="el-GR"/>
              </w:rPr>
              <w:t>-</w:t>
            </w:r>
            <w:r w:rsidRPr="00DD43FC">
              <w:rPr>
                <w:rFonts w:eastAsia="Calibri" w:cs="Tahoma"/>
                <w:b/>
                <w:color w:val="000000"/>
                <w:lang w:val="en-US" w:eastAsia="el-GR"/>
              </w:rPr>
              <w:t>01</w:t>
            </w:r>
            <w:r w:rsidR="001960A0" w:rsidRPr="00DD43FC">
              <w:rPr>
                <w:rFonts w:eastAsia="Calibri" w:cs="Tahoma"/>
                <w:b/>
                <w:color w:val="000000"/>
                <w:lang w:val="en-US" w:eastAsia="el-GR"/>
              </w:rPr>
              <w:t>-202</w:t>
            </w:r>
            <w:r w:rsidRPr="00DD43FC">
              <w:rPr>
                <w:rFonts w:eastAsia="Calibri" w:cs="Tahoma"/>
                <w:b/>
                <w:color w:val="000000"/>
                <w:lang w:val="en-US" w:eastAsia="el-GR"/>
              </w:rPr>
              <w:t>3</w:t>
            </w:r>
          </w:p>
        </w:tc>
      </w:tr>
      <w:tr w:rsidR="000823F0" w:rsidRPr="000823F0" w14:paraId="4C773EC8"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472E9B81" w:rsidR="000823F0" w:rsidRPr="00DD43FC" w:rsidRDefault="00DD43FC" w:rsidP="00FF143D">
            <w:pPr>
              <w:suppressAutoHyphens w:val="0"/>
              <w:spacing w:after="0" w:line="259" w:lineRule="auto"/>
              <w:jc w:val="left"/>
              <w:rPr>
                <w:rFonts w:eastAsia="Calibri" w:cs="Tahoma"/>
                <w:b/>
                <w:color w:val="000000"/>
                <w:lang w:val="en-US" w:eastAsia="el-GR"/>
              </w:rPr>
            </w:pPr>
            <w:r w:rsidRPr="00DD43FC">
              <w:rPr>
                <w:rFonts w:eastAsia="Calibri" w:cs="Tahoma"/>
                <w:b/>
                <w:color w:val="000000"/>
                <w:lang w:val="en-US" w:eastAsia="el-GR"/>
              </w:rPr>
              <w:t>21</w:t>
            </w:r>
            <w:r w:rsidR="005203CC" w:rsidRPr="00DD43FC">
              <w:rPr>
                <w:rFonts w:eastAsia="Calibri" w:cs="Tahoma"/>
                <w:b/>
                <w:color w:val="000000"/>
                <w:lang w:val="en-US" w:eastAsia="el-GR"/>
              </w:rPr>
              <w:t>-</w:t>
            </w:r>
            <w:r w:rsidRPr="00DD43FC">
              <w:rPr>
                <w:rFonts w:eastAsia="Calibri" w:cs="Tahoma"/>
                <w:b/>
                <w:color w:val="000000"/>
                <w:lang w:val="en-US" w:eastAsia="el-GR"/>
              </w:rPr>
              <w:t>12</w:t>
            </w:r>
            <w:r w:rsidR="005203CC" w:rsidRPr="00DD43FC">
              <w:rPr>
                <w:rFonts w:eastAsia="Calibri" w:cs="Tahoma"/>
                <w:b/>
                <w:color w:val="000000"/>
                <w:lang w:val="en-US" w:eastAsia="el-GR"/>
              </w:rPr>
              <w:t>-2022</w:t>
            </w:r>
          </w:p>
        </w:tc>
      </w:tr>
      <w:tr w:rsidR="000823F0" w:rsidRPr="000823F0" w14:paraId="2BDB103C"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3E5D4183" w:rsidR="000823F0" w:rsidRPr="00FF143D" w:rsidRDefault="00DD43FC" w:rsidP="00FF143D">
            <w:pPr>
              <w:suppressAutoHyphens w:val="0"/>
              <w:spacing w:after="0" w:line="259" w:lineRule="auto"/>
              <w:jc w:val="left"/>
              <w:rPr>
                <w:rFonts w:eastAsia="Calibri" w:cs="Tahoma"/>
                <w:color w:val="000000"/>
                <w:highlight w:val="cyan"/>
                <w:lang w:val="el-GR" w:eastAsia="el-GR"/>
              </w:rPr>
            </w:pPr>
            <w:r w:rsidRPr="00DD43FC">
              <w:rPr>
                <w:rFonts w:eastAsia="Calibri" w:cs="Tahoma"/>
                <w:b/>
                <w:color w:val="000000"/>
                <w:lang w:val="en-US" w:eastAsia="el-GR"/>
              </w:rPr>
              <w:t>21-12-2022</w:t>
            </w:r>
          </w:p>
        </w:tc>
      </w:tr>
      <w:tr w:rsidR="000823F0" w:rsidRPr="000823F0" w14:paraId="337FF4FF"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7777777" w:rsidR="000823F0" w:rsidRPr="000823F0" w:rsidRDefault="000823F0" w:rsidP="000823F0">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6C5522ED" w:rsidR="000823F0" w:rsidRPr="001960A0" w:rsidRDefault="00DD43FC" w:rsidP="00FF143D">
            <w:pPr>
              <w:suppressAutoHyphens w:val="0"/>
              <w:spacing w:after="0" w:line="259" w:lineRule="auto"/>
              <w:jc w:val="left"/>
              <w:rPr>
                <w:rFonts w:eastAsia="Calibri" w:cs="Tahoma"/>
                <w:color w:val="000000"/>
                <w:lang w:val="en-US" w:eastAsia="el-GR"/>
              </w:rPr>
            </w:pPr>
            <w:r w:rsidRPr="00DD43FC">
              <w:rPr>
                <w:rFonts w:eastAsia="Calibri" w:cs="Tahoma"/>
                <w:b/>
                <w:color w:val="000000"/>
                <w:lang w:val="en-US" w:eastAsia="el-GR"/>
              </w:rPr>
              <w:t>15-12-2022</w:t>
            </w:r>
          </w:p>
        </w:tc>
      </w:tr>
      <w:tr w:rsidR="009D6814" w:rsidRPr="009D6814" w14:paraId="5F755750"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FF5F2C8" w:rsidR="009D6814" w:rsidRPr="000823F0" w:rsidRDefault="009D6814" w:rsidP="009D6814">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4CD5B090" w:rsidR="009D6814" w:rsidRPr="00DD43FC" w:rsidRDefault="00DD43FC" w:rsidP="009D6814">
            <w:pPr>
              <w:suppressAutoHyphens w:val="0"/>
              <w:spacing w:after="0" w:line="259" w:lineRule="auto"/>
              <w:jc w:val="left"/>
              <w:rPr>
                <w:rFonts w:eastAsia="Calibri" w:cs="Tahoma"/>
                <w:b/>
                <w:color w:val="000000"/>
                <w:lang w:val="en-US" w:eastAsia="el-GR"/>
              </w:rPr>
            </w:pPr>
            <w:r w:rsidRPr="00DD43FC">
              <w:rPr>
                <w:rFonts w:eastAsia="Calibri" w:cs="Tahoma"/>
                <w:b/>
                <w:color w:val="000000"/>
                <w:lang w:val="en-US" w:eastAsia="el-GR"/>
              </w:rPr>
              <w:t>20</w:t>
            </w:r>
            <w:r w:rsidR="005203CC" w:rsidRPr="00DD43FC">
              <w:rPr>
                <w:rFonts w:eastAsia="Calibri" w:cs="Tahoma"/>
                <w:b/>
                <w:color w:val="000000"/>
                <w:lang w:val="en-US" w:eastAsia="el-GR"/>
              </w:rPr>
              <w:t>-</w:t>
            </w:r>
            <w:r w:rsidRPr="00DD43FC">
              <w:rPr>
                <w:rFonts w:eastAsia="Calibri" w:cs="Tahoma"/>
                <w:b/>
                <w:color w:val="000000"/>
                <w:lang w:val="en-US" w:eastAsia="el-GR"/>
              </w:rPr>
              <w:t>12</w:t>
            </w:r>
            <w:r w:rsidR="005203CC" w:rsidRPr="00DD43FC">
              <w:rPr>
                <w:rFonts w:eastAsia="Calibri" w:cs="Tahoma"/>
                <w:b/>
                <w:color w:val="000000"/>
                <w:lang w:val="en-US" w:eastAsia="el-GR"/>
              </w:rPr>
              <w:t>-2022</w:t>
            </w:r>
          </w:p>
        </w:tc>
      </w:tr>
      <w:tr w:rsidR="009D6814" w:rsidRPr="000823F0" w14:paraId="4A8C15FC" w14:textId="77777777" w:rsidTr="00D16DF2">
        <w:trPr>
          <w:trHeight w:val="1621"/>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D6814" w:rsidRDefault="009D6814" w:rsidP="009D6814">
            <w:pPr>
              <w:suppressAutoHyphens w:val="0"/>
              <w:spacing w:after="0" w:line="259" w:lineRule="auto"/>
              <w:ind w:right="93"/>
              <w:jc w:val="right"/>
              <w:rPr>
                <w:rFonts w:eastAsia="Calibri" w:cs="Tahoma"/>
                <w:b/>
                <w:color w:val="000000"/>
                <w:lang w:val="el-GR" w:eastAsia="el-GR"/>
              </w:rPr>
            </w:pPr>
          </w:p>
          <w:p w14:paraId="0136BA0F" w14:textId="77777777" w:rsidR="009D6814" w:rsidRPr="000823F0" w:rsidRDefault="009D6814" w:rsidP="009D681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B8C9064" w14:textId="0173D749" w:rsidR="009D6814" w:rsidRPr="001960A0" w:rsidRDefault="00DD43FC" w:rsidP="009D6814">
            <w:pPr>
              <w:suppressAutoHyphens w:val="0"/>
              <w:spacing w:after="0" w:line="259" w:lineRule="auto"/>
              <w:jc w:val="left"/>
              <w:rPr>
                <w:rFonts w:eastAsia="Calibri" w:cs="Tahoma"/>
                <w:color w:val="000000"/>
                <w:lang w:val="en-US" w:eastAsia="el-GR"/>
              </w:rPr>
            </w:pPr>
            <w:r w:rsidRPr="00DD43FC">
              <w:rPr>
                <w:rFonts w:eastAsia="Calibri" w:cs="Tahoma"/>
                <w:b/>
                <w:color w:val="000000"/>
                <w:lang w:val="en-US" w:eastAsia="el-GR"/>
              </w:rPr>
              <w:t>21-12-2022</w:t>
            </w:r>
          </w:p>
        </w:tc>
      </w:tr>
    </w:tbl>
    <w:p w14:paraId="7B3438BA" w14:textId="77777777" w:rsidR="00A86909" w:rsidRDefault="00A86909" w:rsidP="00A86909">
      <w:pPr>
        <w:rPr>
          <w:rFonts w:asciiTheme="minorHAnsi" w:hAnsiTheme="minorHAnsi" w:cstheme="minorHAnsi"/>
          <w:szCs w:val="22"/>
          <w:lang w:val="el-GR"/>
        </w:rPr>
      </w:pPr>
      <w:bookmarkStart w:id="2" w:name="_Ref63781470"/>
      <w:bookmarkStart w:id="3" w:name="_Toc375058496"/>
      <w:bookmarkStart w:id="4" w:name="_Toc418166314"/>
    </w:p>
    <w:p w14:paraId="1D71275E" w14:textId="77777777" w:rsidR="00CA4528" w:rsidRDefault="00CA4528" w:rsidP="00A86909">
      <w:pPr>
        <w:rPr>
          <w:rFonts w:asciiTheme="minorHAnsi" w:hAnsiTheme="minorHAnsi" w:cstheme="minorHAnsi"/>
          <w:szCs w:val="22"/>
          <w:lang w:val="el-GR"/>
        </w:rPr>
      </w:pPr>
    </w:p>
    <w:p w14:paraId="18FFF4ED" w14:textId="77777777" w:rsidR="00CA4528" w:rsidRDefault="00CA4528"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5" w:name="_Toc71708126"/>
      <w:bookmarkStart w:id="6" w:name="_Toc86065946"/>
      <w:bookmarkEnd w:id="2"/>
      <w:r w:rsidRPr="00B15D06">
        <w:rPr>
          <w:rFonts w:asciiTheme="minorHAnsi" w:hAnsiTheme="minorHAnsi" w:cstheme="minorHAnsi"/>
          <w:lang w:val="el-GR"/>
        </w:rPr>
        <w:lastRenderedPageBreak/>
        <w:t>ΓΕΝΙΚΕΣ ΠΛΗΡΟΦΟΡΙΕΣ</w:t>
      </w:r>
      <w:bookmarkEnd w:id="3"/>
      <w:bookmarkEnd w:id="4"/>
      <w:bookmarkEnd w:id="5"/>
      <w:bookmarkEnd w:id="6"/>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488" w:type="dxa"/>
        <w:tblInd w:w="6" w:type="dxa"/>
        <w:tblCellMar>
          <w:top w:w="44" w:type="dxa"/>
          <w:left w:w="100" w:type="dxa"/>
          <w:bottom w:w="51" w:type="dxa"/>
          <w:right w:w="51" w:type="dxa"/>
        </w:tblCellMar>
        <w:tblLook w:val="04A0" w:firstRow="1" w:lastRow="0" w:firstColumn="1" w:lastColumn="0" w:noHBand="0" w:noVBand="1"/>
      </w:tblPr>
      <w:tblGrid>
        <w:gridCol w:w="3818"/>
        <w:gridCol w:w="5670"/>
      </w:tblGrid>
      <w:tr w:rsidR="00623844" w:rsidRPr="004479CD" w14:paraId="6DF1D31C" w14:textId="77777777" w:rsidTr="00D15B2D">
        <w:trPr>
          <w:trHeight w:val="542"/>
        </w:trPr>
        <w:tc>
          <w:tcPr>
            <w:tcW w:w="9488"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6F39E1" w14:paraId="4D43AA04" w14:textId="77777777" w:rsidTr="00282858">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670" w:type="dxa"/>
            <w:tcBorders>
              <w:top w:val="single" w:sz="4" w:space="0" w:color="000000"/>
              <w:left w:val="single" w:sz="4" w:space="0" w:color="000000"/>
              <w:bottom w:val="single" w:sz="3" w:space="0" w:color="000000"/>
              <w:right w:val="single" w:sz="4" w:space="0" w:color="000000"/>
            </w:tcBorders>
          </w:tcPr>
          <w:p w14:paraId="43894AEF" w14:textId="77777777" w:rsidR="00D15B2D" w:rsidRDefault="00923697" w:rsidP="00623844">
            <w:pPr>
              <w:autoSpaceDE w:val="0"/>
              <w:autoSpaceDN w:val="0"/>
              <w:adjustRightInd w:val="0"/>
              <w:ind w:right="-460"/>
              <w:rPr>
                <w:rFonts w:cs="Tahoma"/>
                <w:szCs w:val="22"/>
                <w:lang w:val="el-GR"/>
              </w:rPr>
            </w:pPr>
            <w:r w:rsidRPr="00923697">
              <w:rPr>
                <w:rFonts w:cs="Tahoma"/>
                <w:szCs w:val="22"/>
                <w:lang w:val="el-GR"/>
              </w:rPr>
              <w:t xml:space="preserve">«Παροχή Υποστηρικτικών Υπηρεσιών στην «Κοινωνία της Πληροφορίας Μ.Α.Ε.» στο πλαίσιο εκτέλεσης έργων </w:t>
            </w:r>
          </w:p>
          <w:p w14:paraId="050C8B2B" w14:textId="77777777" w:rsidR="00623844" w:rsidRPr="004479CD" w:rsidRDefault="00923697" w:rsidP="00623844">
            <w:pPr>
              <w:autoSpaceDE w:val="0"/>
              <w:autoSpaceDN w:val="0"/>
              <w:adjustRightInd w:val="0"/>
              <w:ind w:right="-460"/>
              <w:rPr>
                <w:rFonts w:cs="Tahoma"/>
                <w:szCs w:val="22"/>
                <w:lang w:val="el-GR"/>
              </w:rPr>
            </w:pPr>
            <w:r w:rsidRPr="00923697">
              <w:rPr>
                <w:rFonts w:cs="Tahoma"/>
                <w:szCs w:val="22"/>
                <w:lang w:val="el-GR"/>
              </w:rPr>
              <w:t>για τον Ψηφιακό Μετασχηματισμό της Χώρας»</w:t>
            </w:r>
          </w:p>
        </w:tc>
      </w:tr>
      <w:tr w:rsidR="00623844" w:rsidRPr="004479CD" w14:paraId="21DAB81C" w14:textId="77777777" w:rsidTr="00282858">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670"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670"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670"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282858">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670"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25F7657D" w14:textId="77777777" w:rsidTr="00282858">
        <w:trPr>
          <w:trHeight w:val="688"/>
        </w:trPr>
        <w:tc>
          <w:tcPr>
            <w:tcW w:w="3818" w:type="dxa"/>
            <w:tcBorders>
              <w:top w:val="single" w:sz="3" w:space="0" w:color="000000"/>
              <w:left w:val="single" w:sz="3" w:space="0" w:color="000000"/>
              <w:bottom w:val="single" w:sz="4" w:space="0" w:color="000000"/>
              <w:right w:val="single" w:sz="4" w:space="0" w:color="000000"/>
            </w:tcBorders>
          </w:tcPr>
          <w:p w14:paraId="0E253F7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5670" w:type="dxa"/>
            <w:tcBorders>
              <w:top w:val="single" w:sz="3" w:space="0" w:color="000000"/>
              <w:left w:val="single" w:sz="4" w:space="0" w:color="000000"/>
              <w:bottom w:val="single" w:sz="4" w:space="0" w:color="000000"/>
              <w:right w:val="single" w:sz="4" w:space="0" w:color="000000"/>
            </w:tcBorders>
            <w:vAlign w:val="center"/>
          </w:tcPr>
          <w:p w14:paraId="73C9F636" w14:textId="6F9A21A9" w:rsidR="00623844" w:rsidRPr="009D6814" w:rsidRDefault="00BC14C7" w:rsidP="00623844">
            <w:pPr>
              <w:autoSpaceDE w:val="0"/>
              <w:autoSpaceDN w:val="0"/>
              <w:adjustRightInd w:val="0"/>
              <w:ind w:right="-460"/>
              <w:rPr>
                <w:rFonts w:cs="Tahoma"/>
                <w:szCs w:val="22"/>
                <w:lang w:val="en-US"/>
              </w:rPr>
            </w:pPr>
            <w:r w:rsidRPr="00BC14C7">
              <w:rPr>
                <w:rFonts w:cs="Tahoma"/>
                <w:szCs w:val="22"/>
                <w:lang w:val="el-GR"/>
              </w:rPr>
              <w:t>Υπουργείο Ψηφιακής Διακυβέρνησης</w:t>
            </w:r>
          </w:p>
        </w:tc>
      </w:tr>
      <w:tr w:rsidR="00623844" w:rsidRPr="006F39E1" w14:paraId="6157E6FA"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670" w:type="dxa"/>
            <w:tcBorders>
              <w:top w:val="single" w:sz="4" w:space="0" w:color="000000"/>
              <w:left w:val="single" w:sz="4" w:space="0" w:color="000000"/>
              <w:bottom w:val="single" w:sz="4" w:space="0" w:color="000000"/>
              <w:right w:val="single" w:sz="4" w:space="0" w:color="000000"/>
            </w:tcBorders>
          </w:tcPr>
          <w:p w14:paraId="70D6CC76" w14:textId="77777777" w:rsidR="00D15B2D" w:rsidRDefault="00AD588C" w:rsidP="00623844">
            <w:pPr>
              <w:autoSpaceDE w:val="0"/>
              <w:autoSpaceDN w:val="0"/>
              <w:adjustRightInd w:val="0"/>
              <w:ind w:right="-460"/>
              <w:rPr>
                <w:rFonts w:cs="Tahoma"/>
                <w:szCs w:val="22"/>
                <w:lang w:val="el-GR"/>
              </w:rPr>
            </w:pPr>
            <w:r w:rsidRPr="00AD588C">
              <w:rPr>
                <w:rFonts w:cs="Tahoma"/>
                <w:szCs w:val="22"/>
                <w:lang w:val="el-GR"/>
              </w:rPr>
              <w:t xml:space="preserve">79411100-9 - Υπηρεσίες παροχής συμβουλών σε </w:t>
            </w:r>
          </w:p>
          <w:p w14:paraId="7B6EB663" w14:textId="77777777" w:rsidR="00623844" w:rsidRPr="004479CD" w:rsidRDefault="00AD588C" w:rsidP="00623844">
            <w:pPr>
              <w:autoSpaceDE w:val="0"/>
              <w:autoSpaceDN w:val="0"/>
              <w:adjustRightInd w:val="0"/>
              <w:ind w:right="-460"/>
              <w:rPr>
                <w:rFonts w:cs="Tahoma"/>
                <w:szCs w:val="22"/>
                <w:lang w:val="el-GR"/>
              </w:rPr>
            </w:pPr>
            <w:r w:rsidRPr="00AD588C">
              <w:rPr>
                <w:rFonts w:cs="Tahoma"/>
                <w:szCs w:val="22"/>
                <w:lang w:val="el-GR"/>
              </w:rPr>
              <w:t>θέματα ανάπτυξης επιχειρηματικών δραστηριοτήτων</w:t>
            </w:r>
          </w:p>
        </w:tc>
      </w:tr>
      <w:tr w:rsidR="00623844" w:rsidRPr="006F39E1" w14:paraId="60E6DEA4"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670" w:type="dxa"/>
            <w:tcBorders>
              <w:top w:val="single" w:sz="4" w:space="0" w:color="000000"/>
              <w:left w:val="single" w:sz="4" w:space="0" w:color="000000"/>
              <w:bottom w:val="single" w:sz="4" w:space="0" w:color="000000"/>
              <w:right w:val="single" w:sz="4" w:space="0" w:color="000000"/>
            </w:tcBorders>
          </w:tcPr>
          <w:p w14:paraId="65D614BF" w14:textId="77777777" w:rsidR="00623844" w:rsidRPr="004479CD" w:rsidRDefault="00623844" w:rsidP="001E293A">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w:t>
            </w:r>
            <w:r w:rsidR="001E293A">
              <w:rPr>
                <w:rFonts w:cs="Tahoma"/>
                <w:szCs w:val="22"/>
                <w:lang w:val="el-GR"/>
              </w:rPr>
              <w:t>βάσει προσφερό</w:t>
            </w:r>
            <w:r w:rsidR="001E293A" w:rsidRPr="001E293A">
              <w:rPr>
                <w:rFonts w:cs="Tahoma"/>
                <w:szCs w:val="22"/>
                <w:lang w:val="el-GR"/>
              </w:rPr>
              <w:t>μενης τιμής μόνο</w:t>
            </w:r>
          </w:p>
        </w:tc>
      </w:tr>
      <w:tr w:rsidR="00623844" w:rsidRPr="006F39E1" w14:paraId="7F844C0B" w14:textId="77777777" w:rsidTr="00586E65">
        <w:trPr>
          <w:trHeight w:val="1935"/>
        </w:trPr>
        <w:tc>
          <w:tcPr>
            <w:tcW w:w="3818" w:type="dxa"/>
            <w:tcBorders>
              <w:top w:val="single" w:sz="4" w:space="0" w:color="000000"/>
              <w:left w:val="single" w:sz="3" w:space="0" w:color="000000"/>
              <w:bottom w:val="single" w:sz="4" w:space="0" w:color="000000"/>
              <w:right w:val="single" w:sz="4" w:space="0" w:color="000000"/>
            </w:tcBorders>
            <w:vAlign w:val="center"/>
          </w:tcPr>
          <w:p w14:paraId="13F83211"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33A56CA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5670" w:type="dxa"/>
            <w:tcBorders>
              <w:top w:val="single" w:sz="4" w:space="0" w:color="000000"/>
              <w:left w:val="single" w:sz="4" w:space="0" w:color="000000"/>
              <w:bottom w:val="single" w:sz="4" w:space="0" w:color="000000"/>
              <w:right w:val="single" w:sz="4" w:space="0" w:color="000000"/>
            </w:tcBorders>
          </w:tcPr>
          <w:p w14:paraId="4D285C50" w14:textId="77777777" w:rsidR="00586E65" w:rsidRDefault="00586E65" w:rsidP="001E293A">
            <w:pPr>
              <w:suppressAutoHyphens w:val="0"/>
              <w:spacing w:after="91" w:line="236" w:lineRule="auto"/>
              <w:rPr>
                <w:rFonts w:cs="Tahoma"/>
                <w:lang w:val="el-GR"/>
              </w:rPr>
            </w:pPr>
          </w:p>
          <w:p w14:paraId="534E579F" w14:textId="27893438" w:rsidR="00623844" w:rsidRPr="00C9149F" w:rsidRDefault="00C9149F" w:rsidP="001E293A">
            <w:pPr>
              <w:suppressAutoHyphens w:val="0"/>
              <w:spacing w:after="91" w:line="236" w:lineRule="auto"/>
              <w:rPr>
                <w:rFonts w:eastAsia="Calibri" w:cs="Tahoma"/>
                <w:color w:val="000000"/>
                <w:lang w:val="el-GR" w:eastAsia="el-GR"/>
              </w:rPr>
            </w:pPr>
            <w:r w:rsidRPr="00E944C7">
              <w:rPr>
                <w:rFonts w:cs="Tahoma"/>
                <w:lang w:val="el-GR"/>
              </w:rPr>
              <w:t>Προϋπολογισμός Έργου – συνολική  εκτιμώμενη αξία σύμβασης</w:t>
            </w:r>
            <w:r w:rsidR="001E293A" w:rsidRPr="00E944C7">
              <w:rPr>
                <w:rFonts w:cs="Tahoma"/>
                <w:lang w:val="el-GR"/>
              </w:rPr>
              <w:t xml:space="preserve">: </w:t>
            </w:r>
            <w:r w:rsidR="00CD4AAA" w:rsidRPr="00E944C7">
              <w:rPr>
                <w:rFonts w:cs="Tahoma"/>
                <w:lang w:val="el-GR"/>
              </w:rPr>
              <w:t>Τετρακόσιες σαράντα χιλιάδες τετρακόσια ευρώ (440.400,00€) μη συμπεριλαμβανομένου Φ.Π.Α. (προϋπολογισμός συμπεριλαμβανομένου ΦΠΑ: 546.096,00€, Φ.Π.Α 24%: 105.696,00€)</w:t>
            </w:r>
          </w:p>
        </w:tc>
      </w:tr>
      <w:tr w:rsidR="00623844" w:rsidRPr="006F39E1" w14:paraId="531F5FEF" w14:textId="77777777" w:rsidTr="00282858">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ΧΡΗΜΑΤΟΔΟΤΗΣΗ ΕΡΓΟΥ </w:t>
            </w:r>
          </w:p>
        </w:tc>
        <w:tc>
          <w:tcPr>
            <w:tcW w:w="5670" w:type="dxa"/>
            <w:tcBorders>
              <w:top w:val="single" w:sz="4" w:space="0" w:color="000000"/>
              <w:left w:val="single" w:sz="4" w:space="0" w:color="000000"/>
              <w:bottom w:val="single" w:sz="4" w:space="0" w:color="000000"/>
              <w:right w:val="single" w:sz="4" w:space="0" w:color="000000"/>
            </w:tcBorders>
          </w:tcPr>
          <w:p w14:paraId="1BD846C3" w14:textId="20F8941F" w:rsidR="00623844" w:rsidRPr="007F7008" w:rsidRDefault="00B90F95" w:rsidP="00623844">
            <w:pPr>
              <w:autoSpaceDE w:val="0"/>
              <w:autoSpaceDN w:val="0"/>
              <w:adjustRightInd w:val="0"/>
              <w:rPr>
                <w:rFonts w:cs="Tahoma"/>
                <w:szCs w:val="22"/>
                <w:lang w:val="el-GR"/>
              </w:rPr>
            </w:pPr>
            <w:r w:rsidRPr="007F7008">
              <w:rPr>
                <w:rFonts w:cs="Tahoma"/>
                <w:szCs w:val="22"/>
                <w:lang w:val="el-GR"/>
              </w:rPr>
              <w:t>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r w:rsidR="00E944C7" w:rsidRPr="007F7008">
              <w:rPr>
                <w:rFonts w:cs="Tahoma"/>
                <w:szCs w:val="22"/>
                <w:lang w:val="el-GR"/>
              </w:rPr>
              <w:t xml:space="preserve"> ή/και κάθε άλλη νόμιμη πηγή χρηματοδότησης</w:t>
            </w:r>
            <w:r w:rsidR="007F7008">
              <w:rPr>
                <w:rFonts w:cs="Tahoma"/>
                <w:szCs w:val="22"/>
                <w:lang w:val="el-GR"/>
              </w:rPr>
              <w:t>.</w:t>
            </w:r>
          </w:p>
        </w:tc>
      </w:tr>
      <w:tr w:rsidR="00623844" w:rsidRPr="004479CD" w14:paraId="1602BA81"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ΧΡΟΝΟΣ ΥΛΟΠΟΙΗΣΗΣ  </w:t>
            </w:r>
          </w:p>
        </w:tc>
        <w:tc>
          <w:tcPr>
            <w:tcW w:w="5670" w:type="dxa"/>
            <w:tcBorders>
              <w:top w:val="single" w:sz="4" w:space="0" w:color="000000"/>
              <w:left w:val="single" w:sz="4" w:space="0" w:color="000000"/>
              <w:bottom w:val="single" w:sz="4" w:space="0" w:color="000000"/>
              <w:right w:val="single" w:sz="4" w:space="0" w:color="000000"/>
            </w:tcBorders>
          </w:tcPr>
          <w:p w14:paraId="05304946" w14:textId="77777777"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2877C664" w14:textId="7777777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01575336" w14:textId="77777777" w:rsidTr="00282858">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5670" w:type="dxa"/>
            <w:tcBorders>
              <w:top w:val="single" w:sz="4" w:space="0" w:color="000000"/>
              <w:left w:val="single" w:sz="4" w:space="0" w:color="000000"/>
              <w:bottom w:val="single" w:sz="3" w:space="0" w:color="000000"/>
              <w:right w:val="single" w:sz="4" w:space="0" w:color="000000"/>
            </w:tcBorders>
          </w:tcPr>
          <w:p w14:paraId="4A6DF5BD" w14:textId="77777777"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77793E48" w14:textId="77777777" w:rsidR="00623844" w:rsidRPr="004479CD" w:rsidRDefault="00623844" w:rsidP="00623844">
            <w:pPr>
              <w:autoSpaceDE w:val="0"/>
              <w:autoSpaceDN w:val="0"/>
              <w:adjustRightInd w:val="0"/>
              <w:ind w:right="-460"/>
              <w:rPr>
                <w:rFonts w:cs="Tahoma"/>
                <w:szCs w:val="22"/>
                <w:lang w:val="el-GR"/>
              </w:rPr>
            </w:pPr>
          </w:p>
        </w:tc>
      </w:tr>
      <w:tr w:rsidR="00022F3B" w:rsidRPr="004479CD" w14:paraId="0B180A7F" w14:textId="77777777" w:rsidTr="00282858">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8D128D2" w14:textId="42E25EC7" w:rsidR="00022F3B" w:rsidRPr="001960A0" w:rsidRDefault="00F31DB5" w:rsidP="00022F3B">
            <w:pPr>
              <w:autoSpaceDE w:val="0"/>
              <w:autoSpaceDN w:val="0"/>
              <w:adjustRightInd w:val="0"/>
              <w:ind w:right="-460"/>
              <w:rPr>
                <w:rFonts w:cs="Tahoma"/>
                <w:szCs w:val="22"/>
                <w:lang w:val="en-US"/>
              </w:rPr>
            </w:pPr>
            <w:r w:rsidRPr="00F31DB5">
              <w:rPr>
                <w:rFonts w:eastAsia="Calibri" w:cs="Tahoma"/>
                <w:b/>
                <w:color w:val="000000"/>
                <w:lang w:val="en-US" w:eastAsia="el-GR"/>
              </w:rPr>
              <w:t>15</w:t>
            </w:r>
            <w:r w:rsidR="005203CC" w:rsidRPr="00F31DB5">
              <w:rPr>
                <w:rFonts w:eastAsia="Calibri" w:cs="Tahoma"/>
                <w:b/>
                <w:color w:val="000000"/>
                <w:lang w:val="en-US" w:eastAsia="el-GR"/>
              </w:rPr>
              <w:t>-</w:t>
            </w:r>
            <w:r w:rsidRPr="00F31DB5">
              <w:rPr>
                <w:rFonts w:eastAsia="Calibri" w:cs="Tahoma"/>
                <w:b/>
                <w:color w:val="000000"/>
                <w:lang w:val="en-US" w:eastAsia="el-GR"/>
              </w:rPr>
              <w:t>12</w:t>
            </w:r>
            <w:r w:rsidR="005203CC" w:rsidRPr="00F31DB5">
              <w:rPr>
                <w:rFonts w:eastAsia="Calibri" w:cs="Tahoma"/>
                <w:b/>
                <w:color w:val="000000"/>
                <w:lang w:val="en-US" w:eastAsia="el-GR"/>
              </w:rPr>
              <w:t>-2022</w:t>
            </w:r>
          </w:p>
        </w:tc>
      </w:tr>
      <w:tr w:rsidR="00022F3B" w:rsidRPr="004479CD" w14:paraId="06F30D89"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tcPr>
          <w:p w14:paraId="3457724B"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19C87E04"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3B971FF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B22FA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1DA18B7" w14:textId="4DAA5DF6" w:rsidR="00022F3B" w:rsidRPr="00F31DB5" w:rsidRDefault="00F31DB5" w:rsidP="00022F3B">
            <w:pPr>
              <w:autoSpaceDE w:val="0"/>
              <w:autoSpaceDN w:val="0"/>
              <w:adjustRightInd w:val="0"/>
              <w:ind w:right="-460"/>
              <w:rPr>
                <w:rFonts w:eastAsia="Calibri" w:cs="Tahoma"/>
                <w:b/>
                <w:color w:val="000000"/>
                <w:lang w:val="en-US" w:eastAsia="el-GR"/>
              </w:rPr>
            </w:pPr>
            <w:r w:rsidRPr="00F31DB5">
              <w:rPr>
                <w:rFonts w:eastAsia="Calibri" w:cs="Tahoma"/>
                <w:b/>
                <w:color w:val="000000"/>
                <w:lang w:val="en-US" w:eastAsia="el-GR"/>
              </w:rPr>
              <w:t>04-01-2023</w:t>
            </w:r>
          </w:p>
        </w:tc>
      </w:tr>
      <w:tr w:rsidR="00B3013C" w:rsidRPr="001960A0" w14:paraId="55EB8CCC" w14:textId="77777777" w:rsidTr="00282858">
        <w:trPr>
          <w:trHeight w:val="968"/>
        </w:trPr>
        <w:tc>
          <w:tcPr>
            <w:tcW w:w="3818" w:type="dxa"/>
            <w:tcBorders>
              <w:top w:val="single" w:sz="3" w:space="0" w:color="000000"/>
              <w:left w:val="single" w:sz="3" w:space="0" w:color="000000"/>
              <w:bottom w:val="single" w:sz="4" w:space="0" w:color="000000"/>
              <w:right w:val="single" w:sz="4" w:space="0" w:color="000000"/>
            </w:tcBorders>
          </w:tcPr>
          <w:p w14:paraId="355AE73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7B64BD0F"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62B5DC5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5D3B59F" w14:textId="727F38C8" w:rsidR="00B3013C" w:rsidRPr="00B35A37" w:rsidRDefault="00413A02" w:rsidP="00711B4A">
            <w:pPr>
              <w:autoSpaceDE w:val="0"/>
              <w:autoSpaceDN w:val="0"/>
              <w:adjustRightInd w:val="0"/>
              <w:ind w:right="-460"/>
              <w:rPr>
                <w:rFonts w:eastAsia="Calibri" w:cs="Tahoma"/>
                <w:b/>
                <w:color w:val="000000"/>
                <w:lang w:val="el-GR" w:eastAsia="el-GR"/>
              </w:rPr>
            </w:pPr>
            <w:r w:rsidRPr="00413A02">
              <w:rPr>
                <w:rFonts w:eastAsia="Calibri" w:cs="Tahoma"/>
                <w:b/>
                <w:color w:val="000000"/>
                <w:lang w:val="en-US" w:eastAsia="el-GR"/>
              </w:rPr>
              <w:t>21</w:t>
            </w:r>
            <w:r w:rsidR="005203CC" w:rsidRPr="00413A02">
              <w:rPr>
                <w:rFonts w:eastAsia="Calibri" w:cs="Tahoma"/>
                <w:b/>
                <w:color w:val="000000"/>
                <w:lang w:val="en-US" w:eastAsia="el-GR"/>
              </w:rPr>
              <w:t>-</w:t>
            </w:r>
            <w:r w:rsidRPr="00413A02">
              <w:rPr>
                <w:rFonts w:eastAsia="Calibri" w:cs="Tahoma"/>
                <w:b/>
                <w:color w:val="000000"/>
                <w:lang w:val="en-US" w:eastAsia="el-GR"/>
              </w:rPr>
              <w:t>12</w:t>
            </w:r>
            <w:r w:rsidR="005203CC" w:rsidRPr="00413A02">
              <w:rPr>
                <w:rFonts w:eastAsia="Calibri" w:cs="Tahoma"/>
                <w:b/>
                <w:color w:val="000000"/>
                <w:lang w:val="en-US" w:eastAsia="el-GR"/>
              </w:rPr>
              <w:t>-2022</w:t>
            </w:r>
          </w:p>
        </w:tc>
      </w:tr>
      <w:tr w:rsidR="00B3013C" w:rsidRPr="00DD43FC" w14:paraId="1A73739C" w14:textId="77777777" w:rsidTr="00282858">
        <w:trPr>
          <w:trHeight w:val="684"/>
        </w:trPr>
        <w:tc>
          <w:tcPr>
            <w:tcW w:w="3818" w:type="dxa"/>
            <w:tcBorders>
              <w:top w:val="single" w:sz="4" w:space="0" w:color="000000"/>
              <w:left w:val="single" w:sz="3" w:space="0" w:color="000000"/>
              <w:bottom w:val="single" w:sz="3" w:space="0" w:color="000000"/>
              <w:right w:val="single" w:sz="4" w:space="0" w:color="000000"/>
            </w:tcBorders>
          </w:tcPr>
          <w:p w14:paraId="488547A6"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3C1A877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60CBCA1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5670"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6567A67B" w:rsidR="00B3013C" w:rsidRPr="004B73C8" w:rsidRDefault="00413A02" w:rsidP="00B3013C">
            <w:pPr>
              <w:autoSpaceDE w:val="0"/>
              <w:autoSpaceDN w:val="0"/>
              <w:adjustRightInd w:val="0"/>
              <w:ind w:right="-460"/>
              <w:rPr>
                <w:rFonts w:eastAsia="Calibri" w:cs="Tahoma"/>
                <w:b/>
                <w:color w:val="000000"/>
                <w:highlight w:val="cyan"/>
                <w:lang w:val="el-GR" w:eastAsia="el-GR"/>
              </w:rPr>
            </w:pPr>
            <w:r w:rsidRPr="00413A02">
              <w:rPr>
                <w:rFonts w:eastAsia="Calibri" w:cs="Tahoma"/>
                <w:b/>
                <w:color w:val="000000"/>
                <w:lang w:val="en-US" w:eastAsia="el-GR"/>
              </w:rPr>
              <w:t>18</w:t>
            </w:r>
            <w:r w:rsidR="005203CC" w:rsidRPr="00413A02">
              <w:rPr>
                <w:rFonts w:eastAsia="Calibri" w:cs="Tahoma"/>
                <w:b/>
                <w:color w:val="000000"/>
                <w:lang w:val="en-US" w:eastAsia="el-GR"/>
              </w:rPr>
              <w:t>-</w:t>
            </w:r>
            <w:r w:rsidRPr="00413A02">
              <w:rPr>
                <w:rFonts w:eastAsia="Calibri" w:cs="Tahoma"/>
                <w:b/>
                <w:color w:val="000000"/>
                <w:lang w:val="en-US" w:eastAsia="el-GR"/>
              </w:rPr>
              <w:t>01</w:t>
            </w:r>
            <w:r w:rsidR="005203CC" w:rsidRPr="00413A02">
              <w:rPr>
                <w:rFonts w:eastAsia="Calibri" w:cs="Tahoma"/>
                <w:b/>
                <w:color w:val="000000"/>
                <w:lang w:val="en-US" w:eastAsia="el-GR"/>
              </w:rPr>
              <w:t>-202</w:t>
            </w:r>
            <w:r w:rsidRPr="00413A02">
              <w:rPr>
                <w:rFonts w:eastAsia="Calibri" w:cs="Tahoma"/>
                <w:b/>
                <w:color w:val="000000"/>
                <w:lang w:val="en-US" w:eastAsia="el-GR"/>
              </w:rPr>
              <w:t>3</w:t>
            </w:r>
            <w:r w:rsidR="005203CC" w:rsidRPr="00413A02">
              <w:rPr>
                <w:rFonts w:eastAsia="Calibri" w:cs="Tahoma"/>
                <w:b/>
                <w:color w:val="000000"/>
                <w:lang w:val="en-US" w:eastAsia="el-GR"/>
              </w:rPr>
              <w:t xml:space="preserve"> </w:t>
            </w:r>
            <w:r w:rsidR="00B3013C" w:rsidRPr="00413A02">
              <w:rPr>
                <w:rFonts w:eastAsia="Calibri" w:cs="Tahoma"/>
                <w:b/>
                <w:color w:val="000000"/>
                <w:lang w:val="en-US" w:eastAsia="el-GR"/>
              </w:rPr>
              <w:t xml:space="preserve">και ώρα </w:t>
            </w:r>
            <w:r w:rsidRPr="00413A02">
              <w:rPr>
                <w:rFonts w:eastAsia="Calibri" w:cs="Tahoma"/>
                <w:b/>
                <w:color w:val="000000"/>
                <w:lang w:val="en-US" w:eastAsia="el-GR"/>
              </w:rPr>
              <w:t>14</w:t>
            </w:r>
            <w:r w:rsidR="0016081A" w:rsidRPr="00413A02">
              <w:rPr>
                <w:rFonts w:eastAsia="Calibri" w:cs="Tahoma"/>
                <w:b/>
                <w:color w:val="000000"/>
                <w:lang w:val="en-US" w:eastAsia="el-GR"/>
              </w:rPr>
              <w:t>:00</w:t>
            </w:r>
          </w:p>
        </w:tc>
      </w:tr>
      <w:tr w:rsidR="00B3013C" w:rsidRPr="006F39E1" w14:paraId="0F6E1989" w14:textId="77777777" w:rsidTr="00282858">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5A26F95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24387E5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Ηλεκτρονική Υποβολή: </w:t>
            </w:r>
          </w:p>
          <w:p w14:paraId="0D997510"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w:t>
            </w:r>
          </w:p>
          <w:p w14:paraId="532C8C6D"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Εθνικού Συστήματος Ηλεκτρονικών Δημοσίων Συμβάσεων </w:t>
            </w:r>
          </w:p>
          <w:p w14:paraId="6F14127A"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(ΕΣΗΔΗΣ) (ηλεκτρονική μορφή) </w:t>
            </w:r>
          </w:p>
          <w:p w14:paraId="7015CD33"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Πρωτοκόλλου (έντυπη μορφή) Η έδρα της ΚτΠ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282858">
        <w:trPr>
          <w:trHeight w:val="684"/>
        </w:trPr>
        <w:tc>
          <w:tcPr>
            <w:tcW w:w="3818" w:type="dxa"/>
            <w:tcBorders>
              <w:top w:val="single" w:sz="3" w:space="0" w:color="000000"/>
              <w:left w:val="single" w:sz="3" w:space="0" w:color="000000"/>
              <w:bottom w:val="single" w:sz="4" w:space="0" w:color="000000"/>
              <w:right w:val="single" w:sz="4" w:space="0" w:color="000000"/>
            </w:tcBorders>
          </w:tcPr>
          <w:p w14:paraId="0DD667E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755DA9B0"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2543C6C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342E04FB" w14:textId="0CC5E727" w:rsidR="00B3013C" w:rsidRPr="004B73C8" w:rsidRDefault="00413A02" w:rsidP="00871448">
            <w:pPr>
              <w:autoSpaceDE w:val="0"/>
              <w:autoSpaceDN w:val="0"/>
              <w:adjustRightInd w:val="0"/>
              <w:ind w:right="-460"/>
              <w:rPr>
                <w:rFonts w:eastAsia="Calibri" w:cs="Tahoma"/>
                <w:b/>
                <w:color w:val="000000"/>
                <w:highlight w:val="cyan"/>
                <w:lang w:val="el-GR" w:eastAsia="el-GR"/>
              </w:rPr>
            </w:pPr>
            <w:r w:rsidRPr="00413A02">
              <w:rPr>
                <w:rFonts w:eastAsia="Calibri" w:cs="Tahoma"/>
                <w:b/>
                <w:color w:val="000000"/>
                <w:lang w:val="en-US" w:eastAsia="el-GR"/>
              </w:rPr>
              <w:t>21</w:t>
            </w:r>
            <w:r w:rsidR="00EF0EF9" w:rsidRPr="00413A02">
              <w:rPr>
                <w:rFonts w:eastAsia="Calibri" w:cs="Tahoma"/>
                <w:b/>
                <w:color w:val="000000"/>
                <w:lang w:val="en-US" w:eastAsia="el-GR"/>
              </w:rPr>
              <w:t>-</w:t>
            </w:r>
            <w:r w:rsidRPr="00413A02">
              <w:rPr>
                <w:rFonts w:eastAsia="Calibri" w:cs="Tahoma"/>
                <w:b/>
                <w:color w:val="000000"/>
                <w:lang w:val="en-US" w:eastAsia="el-GR"/>
              </w:rPr>
              <w:t>12</w:t>
            </w:r>
            <w:r w:rsidR="00EF0EF9" w:rsidRPr="00413A02">
              <w:rPr>
                <w:rFonts w:eastAsia="Calibri" w:cs="Tahoma"/>
                <w:b/>
                <w:color w:val="000000"/>
                <w:lang w:val="en-US" w:eastAsia="el-GR"/>
              </w:rPr>
              <w:t>-2022</w:t>
            </w:r>
          </w:p>
        </w:tc>
      </w:tr>
      <w:tr w:rsidR="00B3013C" w:rsidRPr="00DD43FC" w14:paraId="57814F24" w14:textId="77777777" w:rsidTr="00282858">
        <w:trPr>
          <w:trHeight w:val="685"/>
        </w:trPr>
        <w:tc>
          <w:tcPr>
            <w:tcW w:w="3818" w:type="dxa"/>
            <w:tcBorders>
              <w:top w:val="single" w:sz="4" w:space="0" w:color="000000"/>
              <w:left w:val="single" w:sz="3" w:space="0" w:color="000000"/>
              <w:bottom w:val="single" w:sz="4" w:space="0" w:color="000000"/>
              <w:right w:val="single" w:sz="4" w:space="0" w:color="000000"/>
            </w:tcBorders>
          </w:tcPr>
          <w:p w14:paraId="660583A7"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7C988F6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3C27EA6" w14:textId="0E6F1C33" w:rsidR="00B3013C" w:rsidRPr="004B73C8" w:rsidRDefault="00413A02" w:rsidP="00615673">
            <w:pPr>
              <w:autoSpaceDE w:val="0"/>
              <w:autoSpaceDN w:val="0"/>
              <w:adjustRightInd w:val="0"/>
              <w:ind w:right="-460"/>
              <w:rPr>
                <w:rFonts w:eastAsia="Calibri" w:cs="Tahoma"/>
                <w:b/>
                <w:color w:val="000000"/>
                <w:highlight w:val="cyan"/>
                <w:lang w:val="el-GR" w:eastAsia="el-GR"/>
              </w:rPr>
            </w:pPr>
            <w:r w:rsidRPr="00413A02">
              <w:rPr>
                <w:rFonts w:eastAsia="Calibri" w:cs="Tahoma"/>
                <w:b/>
                <w:color w:val="000000"/>
                <w:lang w:val="en-US" w:eastAsia="el-GR"/>
              </w:rPr>
              <w:t>24/01/2023</w:t>
            </w:r>
            <w:r>
              <w:rPr>
                <w:rFonts w:eastAsia="Calibri" w:cs="Tahoma"/>
                <w:b/>
                <w:color w:val="000000"/>
                <w:lang w:val="en-US" w:eastAsia="el-GR"/>
              </w:rPr>
              <w:t xml:space="preserve"> </w:t>
            </w:r>
            <w:r w:rsidR="0016081A" w:rsidRPr="00413A02">
              <w:rPr>
                <w:rFonts w:eastAsia="Calibri" w:cs="Tahoma"/>
                <w:b/>
                <w:color w:val="000000"/>
                <w:lang w:val="en-US" w:eastAsia="el-GR"/>
              </w:rPr>
              <w:t xml:space="preserve">και ώρα </w:t>
            </w:r>
            <w:r w:rsidRPr="00413A02">
              <w:rPr>
                <w:rFonts w:eastAsia="Calibri" w:cs="Tahoma"/>
                <w:b/>
                <w:color w:val="000000"/>
                <w:lang w:val="en-US" w:eastAsia="el-GR"/>
              </w:rPr>
              <w:t>14</w:t>
            </w:r>
            <w:r w:rsidR="0016081A" w:rsidRPr="00413A02">
              <w:rPr>
                <w:rFonts w:eastAsia="Calibri" w:cs="Tahoma"/>
                <w:b/>
                <w:color w:val="000000"/>
                <w:lang w:val="en-US" w:eastAsia="el-GR"/>
              </w:rPr>
              <w:t>:00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7" w:name="_Toc86065947"/>
      <w:r w:rsidRPr="00B15D06">
        <w:rPr>
          <w:rFonts w:asciiTheme="minorHAnsi" w:hAnsiTheme="minorHAnsi" w:cstheme="minorHAnsi"/>
          <w:sz w:val="22"/>
          <w:szCs w:val="22"/>
        </w:rPr>
        <w:lastRenderedPageBreak/>
        <w:t>Περιεχόμενα</w:t>
      </w:r>
      <w:bookmarkEnd w:id="7"/>
    </w:p>
    <w:p w14:paraId="255BBFB7" w14:textId="3D5BE41F" w:rsidR="00A71EDE" w:rsidRDefault="0023173B">
      <w:pPr>
        <w:pStyle w:val="28"/>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86065946" w:history="1">
        <w:r w:rsidR="00A71EDE" w:rsidRPr="002A3197">
          <w:rPr>
            <w:rStyle w:val="-"/>
            <w:rFonts w:cstheme="minorHAnsi"/>
            <w:noProof/>
            <w:lang w:val="el-GR"/>
          </w:rPr>
          <w:t>ΓΕΝΙΚΕΣ ΠΛΗΡΟΦΟΡΙΕΣ</w:t>
        </w:r>
        <w:r w:rsidR="00A71EDE">
          <w:rPr>
            <w:noProof/>
          </w:rPr>
          <w:tab/>
        </w:r>
        <w:r w:rsidR="00A71EDE">
          <w:rPr>
            <w:noProof/>
          </w:rPr>
          <w:fldChar w:fldCharType="begin"/>
        </w:r>
        <w:r w:rsidR="00A71EDE">
          <w:rPr>
            <w:noProof/>
          </w:rPr>
          <w:instrText xml:space="preserve"> PAGEREF _Toc86065946 \h </w:instrText>
        </w:r>
        <w:r w:rsidR="00A71EDE">
          <w:rPr>
            <w:noProof/>
          </w:rPr>
        </w:r>
        <w:r w:rsidR="00A71EDE">
          <w:rPr>
            <w:noProof/>
          </w:rPr>
          <w:fldChar w:fldCharType="separate"/>
        </w:r>
        <w:r w:rsidR="004427E8">
          <w:rPr>
            <w:noProof/>
          </w:rPr>
          <w:t>2</w:t>
        </w:r>
        <w:r w:rsidR="00A71EDE">
          <w:rPr>
            <w:noProof/>
          </w:rPr>
          <w:fldChar w:fldCharType="end"/>
        </w:r>
      </w:hyperlink>
    </w:p>
    <w:p w14:paraId="4BD69C95" w14:textId="28D841F7" w:rsidR="00A71EDE" w:rsidRDefault="004427E8">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5947" w:history="1">
        <w:r w:rsidR="00A71EDE" w:rsidRPr="002A3197">
          <w:rPr>
            <w:rStyle w:val="-"/>
            <w:rFonts w:cstheme="minorHAnsi"/>
            <w:noProof/>
          </w:rPr>
          <w:t>Περιεχόμενα</w:t>
        </w:r>
        <w:r w:rsidR="00A71EDE">
          <w:rPr>
            <w:noProof/>
          </w:rPr>
          <w:tab/>
        </w:r>
        <w:r w:rsidR="00A71EDE">
          <w:rPr>
            <w:noProof/>
          </w:rPr>
          <w:fldChar w:fldCharType="begin"/>
        </w:r>
        <w:r w:rsidR="00A71EDE">
          <w:rPr>
            <w:noProof/>
          </w:rPr>
          <w:instrText xml:space="preserve"> PAGEREF _Toc86065947 \h </w:instrText>
        </w:r>
        <w:r w:rsidR="00A71EDE">
          <w:rPr>
            <w:noProof/>
          </w:rPr>
        </w:r>
        <w:r w:rsidR="00A71EDE">
          <w:rPr>
            <w:noProof/>
          </w:rPr>
          <w:fldChar w:fldCharType="separate"/>
        </w:r>
        <w:r>
          <w:rPr>
            <w:noProof/>
          </w:rPr>
          <w:t>4</w:t>
        </w:r>
        <w:r w:rsidR="00A71EDE">
          <w:rPr>
            <w:noProof/>
          </w:rPr>
          <w:fldChar w:fldCharType="end"/>
        </w:r>
      </w:hyperlink>
    </w:p>
    <w:p w14:paraId="0341D673" w14:textId="1877AB83"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48" w:history="1">
        <w:r w:rsidR="00A71EDE" w:rsidRPr="002A3197">
          <w:rPr>
            <w:rStyle w:val="-"/>
            <w:rFonts w:cstheme="minorHAnsi"/>
            <w:noProof/>
            <w:lang w:val="el-GR"/>
          </w:rPr>
          <w:t>1.</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lang w:val="el-GR"/>
          </w:rPr>
          <w:t>ΑΝΑΘΕΤΟΥΣΑ ΑΡΧΗ ΚΑΙ ΑΝΤΙΚΕΙΜΕΝΟ ΣΥΜΒΑΣΗΣ</w:t>
        </w:r>
        <w:r w:rsidR="00A71EDE">
          <w:rPr>
            <w:noProof/>
          </w:rPr>
          <w:tab/>
        </w:r>
        <w:r w:rsidR="00A71EDE">
          <w:rPr>
            <w:noProof/>
          </w:rPr>
          <w:fldChar w:fldCharType="begin"/>
        </w:r>
        <w:r w:rsidR="00A71EDE">
          <w:rPr>
            <w:noProof/>
          </w:rPr>
          <w:instrText xml:space="preserve"> PAGEREF _Toc86065948 \h </w:instrText>
        </w:r>
        <w:r w:rsidR="00A71EDE">
          <w:rPr>
            <w:noProof/>
          </w:rPr>
        </w:r>
        <w:r w:rsidR="00A71EDE">
          <w:rPr>
            <w:noProof/>
          </w:rPr>
          <w:fldChar w:fldCharType="separate"/>
        </w:r>
        <w:r>
          <w:rPr>
            <w:noProof/>
          </w:rPr>
          <w:t>6</w:t>
        </w:r>
        <w:r w:rsidR="00A71EDE">
          <w:rPr>
            <w:noProof/>
          </w:rPr>
          <w:fldChar w:fldCharType="end"/>
        </w:r>
      </w:hyperlink>
    </w:p>
    <w:p w14:paraId="0FCCB6D9" w14:textId="67DCB39F"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49" w:history="1">
        <w:r w:rsidR="00A71EDE" w:rsidRPr="002A3197">
          <w:rPr>
            <w:rStyle w:val="-"/>
            <w:rFonts w:cstheme="minorHAnsi"/>
            <w:noProof/>
            <w:lang w:val="el-GR"/>
          </w:rPr>
          <w:t>1.1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Αναθέτουσας Αρχής</w:t>
        </w:r>
        <w:r w:rsidR="00A71EDE">
          <w:rPr>
            <w:noProof/>
          </w:rPr>
          <w:tab/>
        </w:r>
        <w:r w:rsidR="00A71EDE">
          <w:rPr>
            <w:noProof/>
          </w:rPr>
          <w:fldChar w:fldCharType="begin"/>
        </w:r>
        <w:r w:rsidR="00A71EDE">
          <w:rPr>
            <w:noProof/>
          </w:rPr>
          <w:instrText xml:space="preserve"> PAGEREF _Toc86065949 \h </w:instrText>
        </w:r>
        <w:r w:rsidR="00A71EDE">
          <w:rPr>
            <w:noProof/>
          </w:rPr>
        </w:r>
        <w:r w:rsidR="00A71EDE">
          <w:rPr>
            <w:noProof/>
          </w:rPr>
          <w:fldChar w:fldCharType="separate"/>
        </w:r>
        <w:r>
          <w:rPr>
            <w:noProof/>
          </w:rPr>
          <w:t>6</w:t>
        </w:r>
        <w:r w:rsidR="00A71EDE">
          <w:rPr>
            <w:noProof/>
          </w:rPr>
          <w:fldChar w:fldCharType="end"/>
        </w:r>
      </w:hyperlink>
    </w:p>
    <w:p w14:paraId="3B8F57BC" w14:textId="73913E3C"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0" w:history="1">
        <w:r w:rsidR="00A71EDE" w:rsidRPr="002A3197">
          <w:rPr>
            <w:rStyle w:val="-"/>
            <w:rFonts w:cstheme="minorHAnsi"/>
            <w:noProof/>
            <w:lang w:val="el-GR"/>
          </w:rPr>
          <w:t>1.2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Διαδικασίας - Χρηματοδότηση</w:t>
        </w:r>
        <w:r w:rsidR="00A71EDE">
          <w:rPr>
            <w:noProof/>
          </w:rPr>
          <w:tab/>
        </w:r>
        <w:r w:rsidR="00A71EDE">
          <w:rPr>
            <w:noProof/>
          </w:rPr>
          <w:fldChar w:fldCharType="begin"/>
        </w:r>
        <w:r w:rsidR="00A71EDE">
          <w:rPr>
            <w:noProof/>
          </w:rPr>
          <w:instrText xml:space="preserve"> PAGEREF _Toc86065950 \h </w:instrText>
        </w:r>
        <w:r w:rsidR="00A71EDE">
          <w:rPr>
            <w:noProof/>
          </w:rPr>
        </w:r>
        <w:r w:rsidR="00A71EDE">
          <w:rPr>
            <w:noProof/>
          </w:rPr>
          <w:fldChar w:fldCharType="separate"/>
        </w:r>
        <w:r>
          <w:rPr>
            <w:noProof/>
          </w:rPr>
          <w:t>7</w:t>
        </w:r>
        <w:r w:rsidR="00A71EDE">
          <w:rPr>
            <w:noProof/>
          </w:rPr>
          <w:fldChar w:fldCharType="end"/>
        </w:r>
      </w:hyperlink>
    </w:p>
    <w:p w14:paraId="05259AEC" w14:textId="6CE1A486"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1" w:history="1">
        <w:r w:rsidR="00A71EDE" w:rsidRPr="002A3197">
          <w:rPr>
            <w:rStyle w:val="-"/>
            <w:rFonts w:cstheme="minorHAnsi"/>
            <w:noProof/>
            <w:lang w:val="el-GR"/>
          </w:rPr>
          <w:t>1.3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Συνοπτική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_Toc86065951 \h </w:instrText>
        </w:r>
        <w:r w:rsidR="00A71EDE">
          <w:rPr>
            <w:noProof/>
          </w:rPr>
        </w:r>
        <w:r w:rsidR="00A71EDE">
          <w:rPr>
            <w:noProof/>
          </w:rPr>
          <w:fldChar w:fldCharType="separate"/>
        </w:r>
        <w:r>
          <w:rPr>
            <w:noProof/>
          </w:rPr>
          <w:t>7</w:t>
        </w:r>
        <w:r w:rsidR="00A71EDE">
          <w:rPr>
            <w:noProof/>
          </w:rPr>
          <w:fldChar w:fldCharType="end"/>
        </w:r>
      </w:hyperlink>
    </w:p>
    <w:p w14:paraId="0EB4F820" w14:textId="4CE4A93B"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2" w:history="1">
        <w:r w:rsidR="00A71EDE" w:rsidRPr="002A3197">
          <w:rPr>
            <w:rStyle w:val="-"/>
            <w:rFonts w:cstheme="minorHAnsi"/>
            <w:noProof/>
            <w:lang w:val="el-GR"/>
          </w:rPr>
          <w:t>1.4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Θεσμικό πλαίσιο</w:t>
        </w:r>
        <w:r w:rsidR="00A71EDE">
          <w:rPr>
            <w:noProof/>
          </w:rPr>
          <w:tab/>
        </w:r>
        <w:r w:rsidR="00A71EDE">
          <w:rPr>
            <w:noProof/>
          </w:rPr>
          <w:fldChar w:fldCharType="begin"/>
        </w:r>
        <w:r w:rsidR="00A71EDE">
          <w:rPr>
            <w:noProof/>
          </w:rPr>
          <w:instrText xml:space="preserve"> PAGEREF _Toc86065952 \h </w:instrText>
        </w:r>
        <w:r w:rsidR="00A71EDE">
          <w:rPr>
            <w:noProof/>
          </w:rPr>
        </w:r>
        <w:r w:rsidR="00A71EDE">
          <w:rPr>
            <w:noProof/>
          </w:rPr>
          <w:fldChar w:fldCharType="separate"/>
        </w:r>
        <w:r>
          <w:rPr>
            <w:noProof/>
          </w:rPr>
          <w:t>8</w:t>
        </w:r>
        <w:r w:rsidR="00A71EDE">
          <w:rPr>
            <w:noProof/>
          </w:rPr>
          <w:fldChar w:fldCharType="end"/>
        </w:r>
      </w:hyperlink>
    </w:p>
    <w:p w14:paraId="4F9F936E" w14:textId="745DCCA3"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3" w:history="1">
        <w:r w:rsidR="00A71EDE" w:rsidRPr="002A3197">
          <w:rPr>
            <w:rStyle w:val="-"/>
            <w:rFonts w:cs="Tahoma"/>
            <w:noProof/>
            <w:lang w:val="el-GR"/>
          </w:rPr>
          <w:t>1.5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Προθεσμία παραλαβής προσφορών και διενέργεια διαγωνισμού</w:t>
        </w:r>
        <w:r w:rsidR="00A71EDE">
          <w:rPr>
            <w:noProof/>
          </w:rPr>
          <w:tab/>
        </w:r>
        <w:r w:rsidR="00A71EDE">
          <w:rPr>
            <w:noProof/>
          </w:rPr>
          <w:fldChar w:fldCharType="begin"/>
        </w:r>
        <w:r w:rsidR="00A71EDE">
          <w:rPr>
            <w:noProof/>
          </w:rPr>
          <w:instrText xml:space="preserve"> PAGEREF _Toc86065953 \h </w:instrText>
        </w:r>
        <w:r w:rsidR="00A71EDE">
          <w:rPr>
            <w:noProof/>
          </w:rPr>
        </w:r>
        <w:r w:rsidR="00A71EDE">
          <w:rPr>
            <w:noProof/>
          </w:rPr>
          <w:fldChar w:fldCharType="separate"/>
        </w:r>
        <w:r>
          <w:rPr>
            <w:noProof/>
          </w:rPr>
          <w:t>12</w:t>
        </w:r>
        <w:r w:rsidR="00A71EDE">
          <w:rPr>
            <w:noProof/>
          </w:rPr>
          <w:fldChar w:fldCharType="end"/>
        </w:r>
      </w:hyperlink>
    </w:p>
    <w:p w14:paraId="37E7B874" w14:textId="574CDDCE"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4" w:history="1">
        <w:r w:rsidR="00A71EDE" w:rsidRPr="002A3197">
          <w:rPr>
            <w:rStyle w:val="-"/>
            <w:rFonts w:cs="Tahoma"/>
            <w:noProof/>
            <w:lang w:val="el-GR"/>
          </w:rPr>
          <w:t>1.6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Δημοσιότητα</w:t>
        </w:r>
        <w:r w:rsidR="00A71EDE">
          <w:rPr>
            <w:noProof/>
          </w:rPr>
          <w:tab/>
        </w:r>
        <w:r w:rsidR="00A71EDE">
          <w:rPr>
            <w:noProof/>
          </w:rPr>
          <w:fldChar w:fldCharType="begin"/>
        </w:r>
        <w:r w:rsidR="00A71EDE">
          <w:rPr>
            <w:noProof/>
          </w:rPr>
          <w:instrText xml:space="preserve"> PAGEREF _Toc86065954 \h </w:instrText>
        </w:r>
        <w:r w:rsidR="00A71EDE">
          <w:rPr>
            <w:noProof/>
          </w:rPr>
        </w:r>
        <w:r w:rsidR="00A71EDE">
          <w:rPr>
            <w:noProof/>
          </w:rPr>
          <w:fldChar w:fldCharType="separate"/>
        </w:r>
        <w:r>
          <w:rPr>
            <w:noProof/>
          </w:rPr>
          <w:t>12</w:t>
        </w:r>
        <w:r w:rsidR="00A71EDE">
          <w:rPr>
            <w:noProof/>
          </w:rPr>
          <w:fldChar w:fldCharType="end"/>
        </w:r>
      </w:hyperlink>
    </w:p>
    <w:p w14:paraId="4F9C1DA5" w14:textId="28AF4F6C"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5" w:history="1">
        <w:r w:rsidR="00A71EDE" w:rsidRPr="002A3197">
          <w:rPr>
            <w:rStyle w:val="-"/>
            <w:rFonts w:cs="Tahoma"/>
            <w:noProof/>
            <w:lang w:val="el-GR"/>
          </w:rPr>
          <w:t>1.7</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 xml:space="preserve">Αρχές εφαρμοζόμενες στη διαδικασία </w:t>
        </w:r>
        <w:r w:rsidR="00A71EDE" w:rsidRPr="002A3197">
          <w:rPr>
            <w:rStyle w:val="-"/>
            <w:rFonts w:cs="Tahoma"/>
            <w:noProof/>
            <w:lang w:val="el-GR" w:eastAsia="el-GR"/>
          </w:rPr>
          <w:t>σύναψης</w:t>
        </w:r>
        <w:r w:rsidR="00A71EDE">
          <w:rPr>
            <w:noProof/>
          </w:rPr>
          <w:tab/>
        </w:r>
        <w:r w:rsidR="00A71EDE">
          <w:rPr>
            <w:noProof/>
          </w:rPr>
          <w:fldChar w:fldCharType="begin"/>
        </w:r>
        <w:r w:rsidR="00A71EDE">
          <w:rPr>
            <w:noProof/>
          </w:rPr>
          <w:instrText xml:space="preserve"> PAGEREF _Toc86065955 \h </w:instrText>
        </w:r>
        <w:r w:rsidR="00A71EDE">
          <w:rPr>
            <w:noProof/>
          </w:rPr>
        </w:r>
        <w:r w:rsidR="00A71EDE">
          <w:rPr>
            <w:noProof/>
          </w:rPr>
          <w:fldChar w:fldCharType="separate"/>
        </w:r>
        <w:r>
          <w:rPr>
            <w:noProof/>
          </w:rPr>
          <w:t>12</w:t>
        </w:r>
        <w:r w:rsidR="00A71EDE">
          <w:rPr>
            <w:noProof/>
          </w:rPr>
          <w:fldChar w:fldCharType="end"/>
        </w:r>
      </w:hyperlink>
    </w:p>
    <w:p w14:paraId="332A252C" w14:textId="10384120"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56" w:history="1">
        <w:r w:rsidR="00A71EDE" w:rsidRPr="002A3197">
          <w:rPr>
            <w:rStyle w:val="-"/>
            <w:rFonts w:ascii="Calibri" w:hAnsi="Calibri" w:cs="Tahoma"/>
            <w:noProof/>
          </w:rPr>
          <w:t>2.</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ΓΕΝΙΚΟΙ ΚΑΙ ΕΙΔΙΚΟΙ ΟΡΟΙ ΣΥΜΜΕΤΟΧΗΣ</w:t>
        </w:r>
        <w:r w:rsidR="00A71EDE">
          <w:rPr>
            <w:noProof/>
          </w:rPr>
          <w:tab/>
        </w:r>
        <w:r w:rsidR="00A71EDE">
          <w:rPr>
            <w:noProof/>
          </w:rPr>
          <w:fldChar w:fldCharType="begin"/>
        </w:r>
        <w:r w:rsidR="00A71EDE">
          <w:rPr>
            <w:noProof/>
          </w:rPr>
          <w:instrText xml:space="preserve"> PAGEREF _Toc86065956 \h </w:instrText>
        </w:r>
        <w:r w:rsidR="00A71EDE">
          <w:rPr>
            <w:noProof/>
          </w:rPr>
        </w:r>
        <w:r w:rsidR="00A71EDE">
          <w:rPr>
            <w:noProof/>
          </w:rPr>
          <w:fldChar w:fldCharType="separate"/>
        </w:r>
        <w:r>
          <w:rPr>
            <w:noProof/>
          </w:rPr>
          <w:t>14</w:t>
        </w:r>
        <w:r w:rsidR="00A71EDE">
          <w:rPr>
            <w:noProof/>
          </w:rPr>
          <w:fldChar w:fldCharType="end"/>
        </w:r>
      </w:hyperlink>
    </w:p>
    <w:p w14:paraId="72E0E7D7" w14:textId="4E53AD43"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7" w:history="1">
        <w:r w:rsidR="00A71EDE" w:rsidRPr="002A3197">
          <w:rPr>
            <w:rStyle w:val="-"/>
            <w:rFonts w:cs="Tahoma"/>
            <w:noProof/>
            <w:lang w:val="el-GR"/>
          </w:rPr>
          <w:t>2.1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Γενικές Πληροφορίες</w:t>
        </w:r>
        <w:r w:rsidR="00A71EDE">
          <w:rPr>
            <w:noProof/>
          </w:rPr>
          <w:tab/>
        </w:r>
        <w:r w:rsidR="00A71EDE">
          <w:rPr>
            <w:noProof/>
          </w:rPr>
          <w:fldChar w:fldCharType="begin"/>
        </w:r>
        <w:r w:rsidR="00A71EDE">
          <w:rPr>
            <w:noProof/>
          </w:rPr>
          <w:instrText xml:space="preserve"> PAGEREF _Toc86065957 \h </w:instrText>
        </w:r>
        <w:r w:rsidR="00A71EDE">
          <w:rPr>
            <w:noProof/>
          </w:rPr>
        </w:r>
        <w:r w:rsidR="00A71EDE">
          <w:rPr>
            <w:noProof/>
          </w:rPr>
          <w:fldChar w:fldCharType="separate"/>
        </w:r>
        <w:r>
          <w:rPr>
            <w:noProof/>
          </w:rPr>
          <w:t>14</w:t>
        </w:r>
        <w:r w:rsidR="00A71EDE">
          <w:rPr>
            <w:noProof/>
          </w:rPr>
          <w:fldChar w:fldCharType="end"/>
        </w:r>
      </w:hyperlink>
    </w:p>
    <w:p w14:paraId="392B21A9" w14:textId="30B40A60"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8" w:history="1">
        <w:r w:rsidR="00A71EDE" w:rsidRPr="002A3197">
          <w:rPr>
            <w:rStyle w:val="-"/>
            <w:rFonts w:cs="Tahoma"/>
            <w:noProof/>
            <w:lang w:val="el-GR"/>
          </w:rPr>
          <w:t>2.1.1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Έγγραφα της σύμβασης</w:t>
        </w:r>
        <w:r w:rsidR="00A71EDE">
          <w:rPr>
            <w:noProof/>
          </w:rPr>
          <w:tab/>
        </w:r>
        <w:r w:rsidR="00A71EDE">
          <w:rPr>
            <w:noProof/>
          </w:rPr>
          <w:fldChar w:fldCharType="begin"/>
        </w:r>
        <w:r w:rsidR="00A71EDE">
          <w:rPr>
            <w:noProof/>
          </w:rPr>
          <w:instrText xml:space="preserve"> PAGEREF _Toc86065958 \h </w:instrText>
        </w:r>
        <w:r w:rsidR="00A71EDE">
          <w:rPr>
            <w:noProof/>
          </w:rPr>
        </w:r>
        <w:r w:rsidR="00A71EDE">
          <w:rPr>
            <w:noProof/>
          </w:rPr>
          <w:fldChar w:fldCharType="separate"/>
        </w:r>
        <w:r>
          <w:rPr>
            <w:noProof/>
          </w:rPr>
          <w:t>14</w:t>
        </w:r>
        <w:r w:rsidR="00A71EDE">
          <w:rPr>
            <w:noProof/>
          </w:rPr>
          <w:fldChar w:fldCharType="end"/>
        </w:r>
      </w:hyperlink>
    </w:p>
    <w:p w14:paraId="46B7224B" w14:textId="1E651C23"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9" w:history="1">
        <w:r w:rsidR="00A71EDE" w:rsidRPr="002A3197">
          <w:rPr>
            <w:rStyle w:val="-"/>
            <w:rFonts w:cs="Tahoma"/>
            <w:noProof/>
            <w:lang w:val="el-GR"/>
          </w:rPr>
          <w:t>2.1.2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Επικοινωνία – Πρόσβαση στα έγγραφα της Σύμβασης</w:t>
        </w:r>
        <w:r w:rsidR="00A71EDE">
          <w:rPr>
            <w:noProof/>
          </w:rPr>
          <w:tab/>
        </w:r>
        <w:r w:rsidR="00A71EDE">
          <w:rPr>
            <w:noProof/>
          </w:rPr>
          <w:fldChar w:fldCharType="begin"/>
        </w:r>
        <w:r w:rsidR="00A71EDE">
          <w:rPr>
            <w:noProof/>
          </w:rPr>
          <w:instrText xml:space="preserve"> PAGEREF _Toc86065959 \h </w:instrText>
        </w:r>
        <w:r w:rsidR="00A71EDE">
          <w:rPr>
            <w:noProof/>
          </w:rPr>
        </w:r>
        <w:r w:rsidR="00A71EDE">
          <w:rPr>
            <w:noProof/>
          </w:rPr>
          <w:fldChar w:fldCharType="separate"/>
        </w:r>
        <w:r>
          <w:rPr>
            <w:noProof/>
          </w:rPr>
          <w:t>14</w:t>
        </w:r>
        <w:r w:rsidR="00A71EDE">
          <w:rPr>
            <w:noProof/>
          </w:rPr>
          <w:fldChar w:fldCharType="end"/>
        </w:r>
      </w:hyperlink>
    </w:p>
    <w:p w14:paraId="7AAB5F2D" w14:textId="0376F9C0"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0" w:history="1">
        <w:r w:rsidR="00A71EDE" w:rsidRPr="002A3197">
          <w:rPr>
            <w:rStyle w:val="-"/>
            <w:rFonts w:cs="Tahoma"/>
            <w:noProof/>
            <w:lang w:val="el-GR"/>
          </w:rPr>
          <w:t>2.1.3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Παροχή Διευκρινίσεων</w:t>
        </w:r>
        <w:r w:rsidR="00A71EDE">
          <w:rPr>
            <w:noProof/>
          </w:rPr>
          <w:tab/>
        </w:r>
        <w:r w:rsidR="00A71EDE">
          <w:rPr>
            <w:noProof/>
          </w:rPr>
          <w:fldChar w:fldCharType="begin"/>
        </w:r>
        <w:r w:rsidR="00A71EDE">
          <w:rPr>
            <w:noProof/>
          </w:rPr>
          <w:instrText xml:space="preserve"> PAGEREF _Toc86065960 \h </w:instrText>
        </w:r>
        <w:r w:rsidR="00A71EDE">
          <w:rPr>
            <w:noProof/>
          </w:rPr>
        </w:r>
        <w:r w:rsidR="00A71EDE">
          <w:rPr>
            <w:noProof/>
          </w:rPr>
          <w:fldChar w:fldCharType="separate"/>
        </w:r>
        <w:r>
          <w:rPr>
            <w:noProof/>
          </w:rPr>
          <w:t>14</w:t>
        </w:r>
        <w:r w:rsidR="00A71EDE">
          <w:rPr>
            <w:noProof/>
          </w:rPr>
          <w:fldChar w:fldCharType="end"/>
        </w:r>
      </w:hyperlink>
    </w:p>
    <w:p w14:paraId="1B6F2993" w14:textId="7604BC9E"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1" w:history="1">
        <w:r w:rsidR="00A71EDE" w:rsidRPr="002A3197">
          <w:rPr>
            <w:rStyle w:val="-"/>
            <w:rFonts w:cs="Tahoma"/>
            <w:noProof/>
            <w:lang w:val="el-GR"/>
          </w:rPr>
          <w:t>2.1.4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Γλώσσα</w:t>
        </w:r>
        <w:r w:rsidR="00A71EDE">
          <w:rPr>
            <w:noProof/>
          </w:rPr>
          <w:tab/>
        </w:r>
        <w:r w:rsidR="00A71EDE">
          <w:rPr>
            <w:noProof/>
          </w:rPr>
          <w:fldChar w:fldCharType="begin"/>
        </w:r>
        <w:r w:rsidR="00A71EDE">
          <w:rPr>
            <w:noProof/>
          </w:rPr>
          <w:instrText xml:space="preserve"> PAGEREF _Toc86065961 \h </w:instrText>
        </w:r>
        <w:r w:rsidR="00A71EDE">
          <w:rPr>
            <w:noProof/>
          </w:rPr>
        </w:r>
        <w:r w:rsidR="00A71EDE">
          <w:rPr>
            <w:noProof/>
          </w:rPr>
          <w:fldChar w:fldCharType="separate"/>
        </w:r>
        <w:r>
          <w:rPr>
            <w:noProof/>
          </w:rPr>
          <w:t>15</w:t>
        </w:r>
        <w:r w:rsidR="00A71EDE">
          <w:rPr>
            <w:noProof/>
          </w:rPr>
          <w:fldChar w:fldCharType="end"/>
        </w:r>
      </w:hyperlink>
    </w:p>
    <w:p w14:paraId="129AB95B" w14:textId="56DECCB9"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2" w:history="1">
        <w:r w:rsidR="00A71EDE" w:rsidRPr="002A3197">
          <w:rPr>
            <w:rStyle w:val="-"/>
            <w:rFonts w:cs="Tahoma"/>
            <w:noProof/>
            <w:lang w:val="el-GR"/>
          </w:rPr>
          <w:t>2.1.5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Εγγυήσεις</w:t>
        </w:r>
        <w:r w:rsidR="00A71EDE">
          <w:rPr>
            <w:noProof/>
          </w:rPr>
          <w:tab/>
        </w:r>
        <w:r w:rsidR="00A71EDE">
          <w:rPr>
            <w:noProof/>
          </w:rPr>
          <w:fldChar w:fldCharType="begin"/>
        </w:r>
        <w:r w:rsidR="00A71EDE">
          <w:rPr>
            <w:noProof/>
          </w:rPr>
          <w:instrText xml:space="preserve"> PAGEREF _Toc86065962 \h </w:instrText>
        </w:r>
        <w:r w:rsidR="00A71EDE">
          <w:rPr>
            <w:noProof/>
          </w:rPr>
        </w:r>
        <w:r w:rsidR="00A71EDE">
          <w:rPr>
            <w:noProof/>
          </w:rPr>
          <w:fldChar w:fldCharType="separate"/>
        </w:r>
        <w:r>
          <w:rPr>
            <w:noProof/>
          </w:rPr>
          <w:t>15</w:t>
        </w:r>
        <w:r w:rsidR="00A71EDE">
          <w:rPr>
            <w:noProof/>
          </w:rPr>
          <w:fldChar w:fldCharType="end"/>
        </w:r>
      </w:hyperlink>
    </w:p>
    <w:p w14:paraId="54C5A070" w14:textId="676CAB65"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63" w:history="1">
        <w:r w:rsidR="00A71EDE" w:rsidRPr="002A3197">
          <w:rPr>
            <w:rStyle w:val="-"/>
            <w:rFonts w:cs="Tahoma"/>
            <w:noProof/>
            <w:lang w:val="el-GR"/>
          </w:rPr>
          <w:t>2.2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Συμμετοχής - Κριτήρια Ποιοτικής Επιλογής</w:t>
        </w:r>
        <w:r w:rsidR="00A71EDE">
          <w:rPr>
            <w:noProof/>
          </w:rPr>
          <w:tab/>
        </w:r>
        <w:r w:rsidR="00A71EDE">
          <w:rPr>
            <w:noProof/>
          </w:rPr>
          <w:fldChar w:fldCharType="begin"/>
        </w:r>
        <w:r w:rsidR="00A71EDE">
          <w:rPr>
            <w:noProof/>
          </w:rPr>
          <w:instrText xml:space="preserve"> PAGEREF _Toc86065963 \h </w:instrText>
        </w:r>
        <w:r w:rsidR="00A71EDE">
          <w:rPr>
            <w:noProof/>
          </w:rPr>
        </w:r>
        <w:r w:rsidR="00A71EDE">
          <w:rPr>
            <w:noProof/>
          </w:rPr>
          <w:fldChar w:fldCharType="separate"/>
        </w:r>
        <w:r>
          <w:rPr>
            <w:noProof/>
          </w:rPr>
          <w:t>16</w:t>
        </w:r>
        <w:r w:rsidR="00A71EDE">
          <w:rPr>
            <w:noProof/>
          </w:rPr>
          <w:fldChar w:fldCharType="end"/>
        </w:r>
      </w:hyperlink>
    </w:p>
    <w:p w14:paraId="3CA8D45C" w14:textId="237531D7"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4" w:history="1">
        <w:r w:rsidR="00A71EDE" w:rsidRPr="002A3197">
          <w:rPr>
            <w:rStyle w:val="-"/>
            <w:rFonts w:cs="Tahoma"/>
            <w:noProof/>
            <w:lang w:val="el-GR"/>
          </w:rPr>
          <w:t>2.2.1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Δικαιούμενοι συμμετοχής</w:t>
        </w:r>
        <w:r w:rsidR="00A71EDE">
          <w:rPr>
            <w:noProof/>
          </w:rPr>
          <w:tab/>
        </w:r>
        <w:r w:rsidR="00A71EDE">
          <w:rPr>
            <w:noProof/>
          </w:rPr>
          <w:fldChar w:fldCharType="begin"/>
        </w:r>
        <w:r w:rsidR="00A71EDE">
          <w:rPr>
            <w:noProof/>
          </w:rPr>
          <w:instrText xml:space="preserve"> PAGEREF _Toc86065964 \h </w:instrText>
        </w:r>
        <w:r w:rsidR="00A71EDE">
          <w:rPr>
            <w:noProof/>
          </w:rPr>
        </w:r>
        <w:r w:rsidR="00A71EDE">
          <w:rPr>
            <w:noProof/>
          </w:rPr>
          <w:fldChar w:fldCharType="separate"/>
        </w:r>
        <w:r>
          <w:rPr>
            <w:noProof/>
          </w:rPr>
          <w:t>16</w:t>
        </w:r>
        <w:r w:rsidR="00A71EDE">
          <w:rPr>
            <w:noProof/>
          </w:rPr>
          <w:fldChar w:fldCharType="end"/>
        </w:r>
      </w:hyperlink>
    </w:p>
    <w:p w14:paraId="33E7A7F0" w14:textId="15D0E0E4"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5" w:history="1">
        <w:r w:rsidR="00A71EDE" w:rsidRPr="002A3197">
          <w:rPr>
            <w:rStyle w:val="-"/>
            <w:rFonts w:cs="Tahoma"/>
            <w:noProof/>
            <w:lang w:val="el-GR"/>
          </w:rPr>
          <w:t>2.2.2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Εγγύηση συμμετοχής</w:t>
        </w:r>
        <w:r w:rsidR="00A71EDE">
          <w:rPr>
            <w:noProof/>
          </w:rPr>
          <w:tab/>
        </w:r>
        <w:r w:rsidR="00A71EDE">
          <w:rPr>
            <w:noProof/>
          </w:rPr>
          <w:fldChar w:fldCharType="begin"/>
        </w:r>
        <w:r w:rsidR="00A71EDE">
          <w:rPr>
            <w:noProof/>
          </w:rPr>
          <w:instrText xml:space="preserve"> PAGEREF _Toc86065965 \h </w:instrText>
        </w:r>
        <w:r w:rsidR="00A71EDE">
          <w:rPr>
            <w:noProof/>
          </w:rPr>
        </w:r>
        <w:r w:rsidR="00A71EDE">
          <w:rPr>
            <w:noProof/>
          </w:rPr>
          <w:fldChar w:fldCharType="separate"/>
        </w:r>
        <w:r>
          <w:rPr>
            <w:noProof/>
          </w:rPr>
          <w:t>17</w:t>
        </w:r>
        <w:r w:rsidR="00A71EDE">
          <w:rPr>
            <w:noProof/>
          </w:rPr>
          <w:fldChar w:fldCharType="end"/>
        </w:r>
      </w:hyperlink>
    </w:p>
    <w:p w14:paraId="592265D9" w14:textId="68B4CE03"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6" w:history="1">
        <w:r w:rsidR="00A71EDE" w:rsidRPr="002A3197">
          <w:rPr>
            <w:rStyle w:val="-"/>
            <w:rFonts w:cs="Tahoma"/>
            <w:noProof/>
            <w:lang w:val="el-GR"/>
          </w:rPr>
          <w:t>2.2.3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αποκλεισμού</w:t>
        </w:r>
        <w:r w:rsidR="00A71EDE">
          <w:rPr>
            <w:noProof/>
          </w:rPr>
          <w:tab/>
        </w:r>
        <w:r w:rsidR="00A71EDE">
          <w:rPr>
            <w:noProof/>
          </w:rPr>
          <w:fldChar w:fldCharType="begin"/>
        </w:r>
        <w:r w:rsidR="00A71EDE">
          <w:rPr>
            <w:noProof/>
          </w:rPr>
          <w:instrText xml:space="preserve"> PAGEREF _Toc86065966 \h </w:instrText>
        </w:r>
        <w:r w:rsidR="00A71EDE">
          <w:rPr>
            <w:noProof/>
          </w:rPr>
        </w:r>
        <w:r w:rsidR="00A71EDE">
          <w:rPr>
            <w:noProof/>
          </w:rPr>
          <w:fldChar w:fldCharType="separate"/>
        </w:r>
        <w:r>
          <w:rPr>
            <w:noProof/>
          </w:rPr>
          <w:t>18</w:t>
        </w:r>
        <w:r w:rsidR="00A71EDE">
          <w:rPr>
            <w:noProof/>
          </w:rPr>
          <w:fldChar w:fldCharType="end"/>
        </w:r>
      </w:hyperlink>
    </w:p>
    <w:p w14:paraId="17AA1080" w14:textId="4EA05BE1" w:rsidR="00A71EDE" w:rsidRDefault="004427E8">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6065967" w:history="1">
        <w:r w:rsidR="00A71EDE" w:rsidRPr="002A3197">
          <w:rPr>
            <w:rStyle w:val="-"/>
            <w:rFonts w:cs="Tahoma"/>
            <w:noProof/>
            <w:lang w:val="el-GR"/>
          </w:rPr>
          <w:t>Κριτήρια Ποιοτικής Επιλογής &amp; αποδεικτά στοιχεία</w:t>
        </w:r>
        <w:r w:rsidR="00A71EDE">
          <w:rPr>
            <w:noProof/>
          </w:rPr>
          <w:tab/>
        </w:r>
        <w:r w:rsidR="00A71EDE">
          <w:rPr>
            <w:noProof/>
          </w:rPr>
          <w:fldChar w:fldCharType="begin"/>
        </w:r>
        <w:r w:rsidR="00A71EDE">
          <w:rPr>
            <w:noProof/>
          </w:rPr>
          <w:instrText xml:space="preserve"> PAGEREF _Toc86065967 \h </w:instrText>
        </w:r>
        <w:r w:rsidR="00A71EDE">
          <w:rPr>
            <w:noProof/>
          </w:rPr>
        </w:r>
        <w:r w:rsidR="00A71EDE">
          <w:rPr>
            <w:noProof/>
          </w:rPr>
          <w:fldChar w:fldCharType="separate"/>
        </w:r>
        <w:r>
          <w:rPr>
            <w:noProof/>
          </w:rPr>
          <w:t>22</w:t>
        </w:r>
        <w:r w:rsidR="00A71EDE">
          <w:rPr>
            <w:noProof/>
          </w:rPr>
          <w:fldChar w:fldCharType="end"/>
        </w:r>
      </w:hyperlink>
    </w:p>
    <w:p w14:paraId="7247A9BB" w14:textId="69B85347"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8" w:history="1">
        <w:r w:rsidR="00A71EDE" w:rsidRPr="002A3197">
          <w:rPr>
            <w:rStyle w:val="-"/>
            <w:rFonts w:cs="Tahoma"/>
            <w:noProof/>
            <w:lang w:val="el-GR"/>
          </w:rPr>
          <w:t>2.2.4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Καταλληλόλητα άσκησης επαγγελματικής δραστηριότητας</w:t>
        </w:r>
        <w:r w:rsidR="00A71EDE">
          <w:rPr>
            <w:noProof/>
          </w:rPr>
          <w:tab/>
        </w:r>
        <w:r w:rsidR="00A71EDE">
          <w:rPr>
            <w:noProof/>
          </w:rPr>
          <w:fldChar w:fldCharType="begin"/>
        </w:r>
        <w:r w:rsidR="00A71EDE">
          <w:rPr>
            <w:noProof/>
          </w:rPr>
          <w:instrText xml:space="preserve"> PAGEREF _Toc86065968 \h </w:instrText>
        </w:r>
        <w:r w:rsidR="00A71EDE">
          <w:rPr>
            <w:noProof/>
          </w:rPr>
        </w:r>
        <w:r w:rsidR="00A71EDE">
          <w:rPr>
            <w:noProof/>
          </w:rPr>
          <w:fldChar w:fldCharType="separate"/>
        </w:r>
        <w:r>
          <w:rPr>
            <w:noProof/>
          </w:rPr>
          <w:t>22</w:t>
        </w:r>
        <w:r w:rsidR="00A71EDE">
          <w:rPr>
            <w:noProof/>
          </w:rPr>
          <w:fldChar w:fldCharType="end"/>
        </w:r>
      </w:hyperlink>
    </w:p>
    <w:p w14:paraId="424763B8" w14:textId="785A718C"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9" w:history="1">
        <w:r w:rsidR="00A71EDE" w:rsidRPr="002A3197">
          <w:rPr>
            <w:rStyle w:val="-"/>
            <w:noProof/>
            <w:lang w:val="el-GR"/>
          </w:rPr>
          <w:t>2.2.5</w:t>
        </w:r>
        <w:r w:rsidR="00A71EDE">
          <w:rPr>
            <w:rFonts w:asciiTheme="minorHAnsi" w:eastAsiaTheme="minorEastAsia" w:hAnsiTheme="minorHAnsi" w:cstheme="minorBidi"/>
            <w:i w:val="0"/>
            <w:iCs w:val="0"/>
            <w:noProof/>
            <w:sz w:val="22"/>
            <w:szCs w:val="22"/>
            <w:lang w:val="el-GR" w:eastAsia="el-GR"/>
          </w:rPr>
          <w:tab/>
        </w:r>
        <w:r w:rsidR="00A71EDE" w:rsidRPr="002A3197">
          <w:rPr>
            <w:rStyle w:val="-"/>
            <w:noProof/>
            <w:lang w:val="el-GR"/>
          </w:rPr>
          <w:t>Οικονομική και χρηματοοικονομική επάρκεια</w:t>
        </w:r>
        <w:r w:rsidR="00A71EDE">
          <w:rPr>
            <w:noProof/>
          </w:rPr>
          <w:tab/>
        </w:r>
        <w:r w:rsidR="00A71EDE">
          <w:rPr>
            <w:noProof/>
          </w:rPr>
          <w:fldChar w:fldCharType="begin"/>
        </w:r>
        <w:r w:rsidR="00A71EDE">
          <w:rPr>
            <w:noProof/>
          </w:rPr>
          <w:instrText xml:space="preserve"> PAGEREF _Toc86065969 \h </w:instrText>
        </w:r>
        <w:r w:rsidR="00A71EDE">
          <w:rPr>
            <w:noProof/>
          </w:rPr>
        </w:r>
        <w:r w:rsidR="00A71EDE">
          <w:rPr>
            <w:noProof/>
          </w:rPr>
          <w:fldChar w:fldCharType="separate"/>
        </w:r>
        <w:r>
          <w:rPr>
            <w:noProof/>
          </w:rPr>
          <w:t>22</w:t>
        </w:r>
        <w:r w:rsidR="00A71EDE">
          <w:rPr>
            <w:noProof/>
          </w:rPr>
          <w:fldChar w:fldCharType="end"/>
        </w:r>
      </w:hyperlink>
    </w:p>
    <w:p w14:paraId="47C95C31" w14:textId="151EDF4E"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0" w:history="1">
        <w:r w:rsidR="00A71EDE" w:rsidRPr="002A3197">
          <w:rPr>
            <w:rStyle w:val="-"/>
            <w:rFonts w:cs="Tahoma"/>
            <w:noProof/>
            <w:lang w:val="el-GR"/>
          </w:rPr>
          <w:t>2.2.7</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Πρότυπα διασφάλισης ποιότητας και πρότυπα περιβαλλοντικής διαχείρισης</w:t>
        </w:r>
        <w:r w:rsidR="00A71EDE">
          <w:rPr>
            <w:noProof/>
          </w:rPr>
          <w:tab/>
        </w:r>
        <w:r w:rsidR="00A71EDE">
          <w:rPr>
            <w:noProof/>
          </w:rPr>
          <w:fldChar w:fldCharType="begin"/>
        </w:r>
        <w:r w:rsidR="00A71EDE">
          <w:rPr>
            <w:noProof/>
          </w:rPr>
          <w:instrText xml:space="preserve"> PAGEREF _Toc86065970 \h </w:instrText>
        </w:r>
        <w:r w:rsidR="00A71EDE">
          <w:rPr>
            <w:noProof/>
          </w:rPr>
        </w:r>
        <w:r w:rsidR="00A71EDE">
          <w:rPr>
            <w:noProof/>
          </w:rPr>
          <w:fldChar w:fldCharType="separate"/>
        </w:r>
        <w:r>
          <w:rPr>
            <w:noProof/>
          </w:rPr>
          <w:t>23</w:t>
        </w:r>
        <w:r w:rsidR="00A71EDE">
          <w:rPr>
            <w:noProof/>
          </w:rPr>
          <w:fldChar w:fldCharType="end"/>
        </w:r>
      </w:hyperlink>
    </w:p>
    <w:p w14:paraId="12E28F2F" w14:textId="5257EE35"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1" w:history="1">
        <w:r w:rsidR="00A71EDE" w:rsidRPr="002A3197">
          <w:rPr>
            <w:rStyle w:val="-"/>
            <w:rFonts w:cs="Tahoma"/>
            <w:noProof/>
            <w:lang w:val="el-GR"/>
          </w:rPr>
          <w:t>2.2.8</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Στήριξη στην ικανότητα τρίτων– Υπεργολαβία</w:t>
        </w:r>
        <w:r w:rsidR="00A71EDE">
          <w:rPr>
            <w:noProof/>
          </w:rPr>
          <w:tab/>
        </w:r>
        <w:r w:rsidR="00A71EDE">
          <w:rPr>
            <w:noProof/>
          </w:rPr>
          <w:fldChar w:fldCharType="begin"/>
        </w:r>
        <w:r w:rsidR="00A71EDE">
          <w:rPr>
            <w:noProof/>
          </w:rPr>
          <w:instrText xml:space="preserve"> PAGEREF _Toc86065971 \h </w:instrText>
        </w:r>
        <w:r w:rsidR="00A71EDE">
          <w:rPr>
            <w:noProof/>
          </w:rPr>
        </w:r>
        <w:r w:rsidR="00A71EDE">
          <w:rPr>
            <w:noProof/>
          </w:rPr>
          <w:fldChar w:fldCharType="separate"/>
        </w:r>
        <w:r>
          <w:rPr>
            <w:noProof/>
          </w:rPr>
          <w:t>24</w:t>
        </w:r>
        <w:r w:rsidR="00A71EDE">
          <w:rPr>
            <w:noProof/>
          </w:rPr>
          <w:fldChar w:fldCharType="end"/>
        </w:r>
      </w:hyperlink>
    </w:p>
    <w:p w14:paraId="189BA736" w14:textId="2E238900"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2" w:history="1">
        <w:r w:rsidR="00A71EDE" w:rsidRPr="002A3197">
          <w:rPr>
            <w:rStyle w:val="-"/>
            <w:rFonts w:cs="Tahoma"/>
            <w:noProof/>
            <w:lang w:val="el-GR"/>
          </w:rPr>
          <w:t>2.2.9</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Κανόνες απόδειξης ποιοτικής επιλογής</w:t>
        </w:r>
        <w:r w:rsidR="00A71EDE">
          <w:rPr>
            <w:noProof/>
          </w:rPr>
          <w:tab/>
        </w:r>
        <w:r w:rsidR="00A71EDE">
          <w:rPr>
            <w:noProof/>
          </w:rPr>
          <w:fldChar w:fldCharType="begin"/>
        </w:r>
        <w:r w:rsidR="00A71EDE">
          <w:rPr>
            <w:noProof/>
          </w:rPr>
          <w:instrText xml:space="preserve"> PAGEREF _Toc86065972 \h </w:instrText>
        </w:r>
        <w:r w:rsidR="00A71EDE">
          <w:rPr>
            <w:noProof/>
          </w:rPr>
        </w:r>
        <w:r w:rsidR="00A71EDE">
          <w:rPr>
            <w:noProof/>
          </w:rPr>
          <w:fldChar w:fldCharType="separate"/>
        </w:r>
        <w:r>
          <w:rPr>
            <w:noProof/>
          </w:rPr>
          <w:t>25</w:t>
        </w:r>
        <w:r w:rsidR="00A71EDE">
          <w:rPr>
            <w:noProof/>
          </w:rPr>
          <w:fldChar w:fldCharType="end"/>
        </w:r>
      </w:hyperlink>
    </w:p>
    <w:p w14:paraId="266A91BE" w14:textId="02A0E0B9" w:rsidR="00A71EDE" w:rsidRDefault="004427E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3" w:history="1">
        <w:r w:rsidR="00A71EDE" w:rsidRPr="002A3197">
          <w:rPr>
            <w:rStyle w:val="-"/>
            <w:rFonts w:cs="Tahoma"/>
            <w:noProof/>
            <w:lang w:val="el-GR"/>
          </w:rPr>
          <w:t>2.2.9.1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Προκαταρκτική απόδειξη κατά την υποβολή προσφορών</w:t>
        </w:r>
        <w:r w:rsidR="00A71EDE">
          <w:rPr>
            <w:noProof/>
          </w:rPr>
          <w:tab/>
        </w:r>
        <w:r w:rsidR="00A71EDE">
          <w:rPr>
            <w:noProof/>
          </w:rPr>
          <w:fldChar w:fldCharType="begin"/>
        </w:r>
        <w:r w:rsidR="00A71EDE">
          <w:rPr>
            <w:noProof/>
          </w:rPr>
          <w:instrText xml:space="preserve"> PAGEREF _Toc86065973 \h </w:instrText>
        </w:r>
        <w:r w:rsidR="00A71EDE">
          <w:rPr>
            <w:noProof/>
          </w:rPr>
        </w:r>
        <w:r w:rsidR="00A71EDE">
          <w:rPr>
            <w:noProof/>
          </w:rPr>
          <w:fldChar w:fldCharType="separate"/>
        </w:r>
        <w:r>
          <w:rPr>
            <w:noProof/>
          </w:rPr>
          <w:t>25</w:t>
        </w:r>
        <w:r w:rsidR="00A71EDE">
          <w:rPr>
            <w:noProof/>
          </w:rPr>
          <w:fldChar w:fldCharType="end"/>
        </w:r>
      </w:hyperlink>
    </w:p>
    <w:p w14:paraId="6165F8AB" w14:textId="6EE7433D" w:rsidR="00A71EDE" w:rsidRDefault="004427E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4" w:history="1">
        <w:r w:rsidR="00A71EDE" w:rsidRPr="002A3197">
          <w:rPr>
            <w:rStyle w:val="-"/>
            <w:rFonts w:cs="Tahoma"/>
            <w:noProof/>
            <w:lang w:val="el-GR"/>
          </w:rPr>
          <w:t>2.2.9.2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Αποδεικτικά μέσα</w:t>
        </w:r>
        <w:r w:rsidR="00A71EDE">
          <w:rPr>
            <w:noProof/>
          </w:rPr>
          <w:tab/>
        </w:r>
        <w:r w:rsidR="00A71EDE">
          <w:rPr>
            <w:noProof/>
          </w:rPr>
          <w:fldChar w:fldCharType="begin"/>
        </w:r>
        <w:r w:rsidR="00A71EDE">
          <w:rPr>
            <w:noProof/>
          </w:rPr>
          <w:instrText xml:space="preserve"> PAGEREF _Toc86065974 \h </w:instrText>
        </w:r>
        <w:r w:rsidR="00A71EDE">
          <w:rPr>
            <w:noProof/>
          </w:rPr>
        </w:r>
        <w:r w:rsidR="00A71EDE">
          <w:rPr>
            <w:noProof/>
          </w:rPr>
          <w:fldChar w:fldCharType="separate"/>
        </w:r>
        <w:r>
          <w:rPr>
            <w:noProof/>
          </w:rPr>
          <w:t>26</w:t>
        </w:r>
        <w:r w:rsidR="00A71EDE">
          <w:rPr>
            <w:noProof/>
          </w:rPr>
          <w:fldChar w:fldCharType="end"/>
        </w:r>
      </w:hyperlink>
    </w:p>
    <w:p w14:paraId="20019F60" w14:textId="044421AE"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5" w:history="1">
        <w:r w:rsidR="00A71EDE" w:rsidRPr="002A3197">
          <w:rPr>
            <w:rStyle w:val="-"/>
            <w:rFonts w:cs="Tahoma"/>
            <w:noProof/>
            <w:lang w:val="el-GR"/>
          </w:rPr>
          <w:t>2.3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Κριτήρια Ανάθεσης</w:t>
        </w:r>
        <w:r w:rsidR="00A71EDE">
          <w:rPr>
            <w:noProof/>
          </w:rPr>
          <w:tab/>
        </w:r>
        <w:r w:rsidR="00A71EDE">
          <w:rPr>
            <w:noProof/>
          </w:rPr>
          <w:fldChar w:fldCharType="begin"/>
        </w:r>
        <w:r w:rsidR="00A71EDE">
          <w:rPr>
            <w:noProof/>
          </w:rPr>
          <w:instrText xml:space="preserve"> PAGEREF _Toc86065975 \h </w:instrText>
        </w:r>
        <w:r w:rsidR="00A71EDE">
          <w:rPr>
            <w:noProof/>
          </w:rPr>
        </w:r>
        <w:r w:rsidR="00A71EDE">
          <w:rPr>
            <w:noProof/>
          </w:rPr>
          <w:fldChar w:fldCharType="separate"/>
        </w:r>
        <w:r>
          <w:rPr>
            <w:noProof/>
          </w:rPr>
          <w:t>33</w:t>
        </w:r>
        <w:r w:rsidR="00A71EDE">
          <w:rPr>
            <w:noProof/>
          </w:rPr>
          <w:fldChar w:fldCharType="end"/>
        </w:r>
      </w:hyperlink>
    </w:p>
    <w:p w14:paraId="794BE4E3" w14:textId="7E6DA941"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6" w:history="1">
        <w:r w:rsidR="00A71EDE" w:rsidRPr="002A3197">
          <w:rPr>
            <w:rStyle w:val="-"/>
            <w:rFonts w:cs="Tahoma"/>
            <w:noProof/>
            <w:lang w:val="el-GR"/>
          </w:rPr>
          <w:t>2.3.1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Κριτήριο ανάθεσης</w:t>
        </w:r>
        <w:r w:rsidR="00A71EDE">
          <w:rPr>
            <w:noProof/>
          </w:rPr>
          <w:tab/>
        </w:r>
        <w:r w:rsidR="00A71EDE">
          <w:rPr>
            <w:noProof/>
          </w:rPr>
          <w:fldChar w:fldCharType="begin"/>
        </w:r>
        <w:r w:rsidR="00A71EDE">
          <w:rPr>
            <w:noProof/>
          </w:rPr>
          <w:instrText xml:space="preserve"> PAGEREF _Toc86065976 \h </w:instrText>
        </w:r>
        <w:r w:rsidR="00A71EDE">
          <w:rPr>
            <w:noProof/>
          </w:rPr>
        </w:r>
        <w:r w:rsidR="00A71EDE">
          <w:rPr>
            <w:noProof/>
          </w:rPr>
          <w:fldChar w:fldCharType="separate"/>
        </w:r>
        <w:r>
          <w:rPr>
            <w:noProof/>
          </w:rPr>
          <w:t>33</w:t>
        </w:r>
        <w:r w:rsidR="00A71EDE">
          <w:rPr>
            <w:noProof/>
          </w:rPr>
          <w:fldChar w:fldCharType="end"/>
        </w:r>
      </w:hyperlink>
    </w:p>
    <w:p w14:paraId="6F98CF73" w14:textId="20A0FD07"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7" w:history="1">
        <w:r w:rsidR="00A71EDE" w:rsidRPr="002A3197">
          <w:rPr>
            <w:rStyle w:val="-"/>
            <w:rFonts w:cs="Tahoma"/>
            <w:noProof/>
            <w:lang w:val="el-GR"/>
          </w:rPr>
          <w:t>2.4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Κατάρτιση - Περιεχόμενο Προσφορών</w:t>
        </w:r>
        <w:r w:rsidR="00A71EDE">
          <w:rPr>
            <w:noProof/>
          </w:rPr>
          <w:tab/>
        </w:r>
        <w:r w:rsidR="00A71EDE">
          <w:rPr>
            <w:noProof/>
          </w:rPr>
          <w:fldChar w:fldCharType="begin"/>
        </w:r>
        <w:r w:rsidR="00A71EDE">
          <w:rPr>
            <w:noProof/>
          </w:rPr>
          <w:instrText xml:space="preserve"> PAGEREF _Toc86065977 \h </w:instrText>
        </w:r>
        <w:r w:rsidR="00A71EDE">
          <w:rPr>
            <w:noProof/>
          </w:rPr>
        </w:r>
        <w:r w:rsidR="00A71EDE">
          <w:rPr>
            <w:noProof/>
          </w:rPr>
          <w:fldChar w:fldCharType="separate"/>
        </w:r>
        <w:r>
          <w:rPr>
            <w:noProof/>
          </w:rPr>
          <w:t>33</w:t>
        </w:r>
        <w:r w:rsidR="00A71EDE">
          <w:rPr>
            <w:noProof/>
          </w:rPr>
          <w:fldChar w:fldCharType="end"/>
        </w:r>
      </w:hyperlink>
    </w:p>
    <w:p w14:paraId="545B59B3" w14:textId="36431069"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8" w:history="1">
        <w:r w:rsidR="00A71EDE" w:rsidRPr="002A3197">
          <w:rPr>
            <w:rStyle w:val="-"/>
            <w:rFonts w:cs="Tahoma"/>
            <w:noProof/>
            <w:lang w:val="el-GR"/>
          </w:rPr>
          <w:t>2.4.1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Γενικοί όροι υποβολής προσφορών</w:t>
        </w:r>
        <w:r w:rsidR="00A71EDE">
          <w:rPr>
            <w:noProof/>
          </w:rPr>
          <w:tab/>
        </w:r>
        <w:r w:rsidR="00A71EDE">
          <w:rPr>
            <w:noProof/>
          </w:rPr>
          <w:fldChar w:fldCharType="begin"/>
        </w:r>
        <w:r w:rsidR="00A71EDE">
          <w:rPr>
            <w:noProof/>
          </w:rPr>
          <w:instrText xml:space="preserve"> PAGEREF _Toc86065978 \h </w:instrText>
        </w:r>
        <w:r w:rsidR="00A71EDE">
          <w:rPr>
            <w:noProof/>
          </w:rPr>
        </w:r>
        <w:r w:rsidR="00A71EDE">
          <w:rPr>
            <w:noProof/>
          </w:rPr>
          <w:fldChar w:fldCharType="separate"/>
        </w:r>
        <w:r>
          <w:rPr>
            <w:noProof/>
          </w:rPr>
          <w:t>33</w:t>
        </w:r>
        <w:r w:rsidR="00A71EDE">
          <w:rPr>
            <w:noProof/>
          </w:rPr>
          <w:fldChar w:fldCharType="end"/>
        </w:r>
      </w:hyperlink>
    </w:p>
    <w:p w14:paraId="4F8D09A9" w14:textId="3FD12A3A"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9" w:history="1">
        <w:r w:rsidR="00A71EDE" w:rsidRPr="002A3197">
          <w:rPr>
            <w:rStyle w:val="-"/>
            <w:rFonts w:cs="Tahoma"/>
            <w:noProof/>
            <w:lang w:val="el-GR"/>
          </w:rPr>
          <w:t>2.4.2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και Τρόπος υποβολής προσφορών</w:t>
        </w:r>
        <w:r w:rsidR="00A71EDE">
          <w:rPr>
            <w:noProof/>
          </w:rPr>
          <w:tab/>
        </w:r>
        <w:r w:rsidR="00A71EDE">
          <w:rPr>
            <w:noProof/>
          </w:rPr>
          <w:fldChar w:fldCharType="begin"/>
        </w:r>
        <w:r w:rsidR="00A71EDE">
          <w:rPr>
            <w:noProof/>
          </w:rPr>
          <w:instrText xml:space="preserve"> PAGEREF _Toc86065979 \h </w:instrText>
        </w:r>
        <w:r w:rsidR="00A71EDE">
          <w:rPr>
            <w:noProof/>
          </w:rPr>
        </w:r>
        <w:r w:rsidR="00A71EDE">
          <w:rPr>
            <w:noProof/>
          </w:rPr>
          <w:fldChar w:fldCharType="separate"/>
        </w:r>
        <w:r>
          <w:rPr>
            <w:noProof/>
          </w:rPr>
          <w:t>33</w:t>
        </w:r>
        <w:r w:rsidR="00A71EDE">
          <w:rPr>
            <w:noProof/>
          </w:rPr>
          <w:fldChar w:fldCharType="end"/>
        </w:r>
      </w:hyperlink>
    </w:p>
    <w:p w14:paraId="70B865DE" w14:textId="038F633E"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0" w:history="1">
        <w:r w:rsidR="00A71EDE" w:rsidRPr="002A3197">
          <w:rPr>
            <w:rStyle w:val="-"/>
            <w:rFonts w:cs="Tahoma"/>
            <w:noProof/>
            <w:lang w:val="el-GR"/>
          </w:rPr>
          <w:t>2.4.3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«Δικαιολογητικά Συμμετοχής - Τεχνική Προσφορά»</w:t>
        </w:r>
        <w:r w:rsidR="00A71EDE">
          <w:rPr>
            <w:noProof/>
          </w:rPr>
          <w:tab/>
        </w:r>
        <w:r w:rsidR="00A71EDE">
          <w:rPr>
            <w:noProof/>
          </w:rPr>
          <w:fldChar w:fldCharType="begin"/>
        </w:r>
        <w:r w:rsidR="00A71EDE">
          <w:rPr>
            <w:noProof/>
          </w:rPr>
          <w:instrText xml:space="preserve"> PAGEREF _Toc86065980 \h </w:instrText>
        </w:r>
        <w:r w:rsidR="00A71EDE">
          <w:rPr>
            <w:noProof/>
          </w:rPr>
        </w:r>
        <w:r w:rsidR="00A71EDE">
          <w:rPr>
            <w:noProof/>
          </w:rPr>
          <w:fldChar w:fldCharType="separate"/>
        </w:r>
        <w:r>
          <w:rPr>
            <w:noProof/>
          </w:rPr>
          <w:t>36</w:t>
        </w:r>
        <w:r w:rsidR="00A71EDE">
          <w:rPr>
            <w:noProof/>
          </w:rPr>
          <w:fldChar w:fldCharType="end"/>
        </w:r>
      </w:hyperlink>
    </w:p>
    <w:p w14:paraId="6D28EECE" w14:textId="376A5534" w:rsidR="00A71EDE" w:rsidRDefault="004427E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1" w:history="1">
        <w:r w:rsidR="00A71EDE" w:rsidRPr="002A3197">
          <w:rPr>
            <w:rStyle w:val="-"/>
            <w:rFonts w:cs="Tahoma"/>
            <w:noProof/>
          </w:rPr>
          <w:t>2.4.3.1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rPr>
          <w:t>Δικαιολογητικά Συμμετοχής</w:t>
        </w:r>
        <w:r w:rsidR="00A71EDE">
          <w:rPr>
            <w:noProof/>
          </w:rPr>
          <w:tab/>
        </w:r>
        <w:r w:rsidR="00A71EDE">
          <w:rPr>
            <w:noProof/>
          </w:rPr>
          <w:fldChar w:fldCharType="begin"/>
        </w:r>
        <w:r w:rsidR="00A71EDE">
          <w:rPr>
            <w:noProof/>
          </w:rPr>
          <w:instrText xml:space="preserve"> PAGEREF _Toc86065981 \h </w:instrText>
        </w:r>
        <w:r w:rsidR="00A71EDE">
          <w:rPr>
            <w:noProof/>
          </w:rPr>
        </w:r>
        <w:r w:rsidR="00A71EDE">
          <w:rPr>
            <w:noProof/>
          </w:rPr>
          <w:fldChar w:fldCharType="separate"/>
        </w:r>
        <w:r>
          <w:rPr>
            <w:noProof/>
          </w:rPr>
          <w:t>36</w:t>
        </w:r>
        <w:r w:rsidR="00A71EDE">
          <w:rPr>
            <w:noProof/>
          </w:rPr>
          <w:fldChar w:fldCharType="end"/>
        </w:r>
      </w:hyperlink>
    </w:p>
    <w:p w14:paraId="565E4A19" w14:textId="6E585E76" w:rsidR="00A71EDE" w:rsidRDefault="004427E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2" w:history="1">
        <w:r w:rsidR="00A71EDE" w:rsidRPr="002A3197">
          <w:rPr>
            <w:rStyle w:val="-"/>
            <w:rFonts w:cs="Tahoma"/>
            <w:noProof/>
            <w:lang w:val="el-GR"/>
          </w:rPr>
          <w:t>2.4.3.2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Τεχνική Προσφορά</w:t>
        </w:r>
        <w:r w:rsidR="00A71EDE">
          <w:rPr>
            <w:noProof/>
          </w:rPr>
          <w:tab/>
        </w:r>
        <w:r w:rsidR="00A71EDE">
          <w:rPr>
            <w:noProof/>
          </w:rPr>
          <w:fldChar w:fldCharType="begin"/>
        </w:r>
        <w:r w:rsidR="00A71EDE">
          <w:rPr>
            <w:noProof/>
          </w:rPr>
          <w:instrText xml:space="preserve"> PAGEREF _Toc86065982 \h </w:instrText>
        </w:r>
        <w:r w:rsidR="00A71EDE">
          <w:rPr>
            <w:noProof/>
          </w:rPr>
        </w:r>
        <w:r w:rsidR="00A71EDE">
          <w:rPr>
            <w:noProof/>
          </w:rPr>
          <w:fldChar w:fldCharType="separate"/>
        </w:r>
        <w:r>
          <w:rPr>
            <w:noProof/>
          </w:rPr>
          <w:t>38</w:t>
        </w:r>
        <w:r w:rsidR="00A71EDE">
          <w:rPr>
            <w:noProof/>
          </w:rPr>
          <w:fldChar w:fldCharType="end"/>
        </w:r>
      </w:hyperlink>
    </w:p>
    <w:p w14:paraId="7A4D8542" w14:textId="0108FDFD"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3" w:history="1">
        <w:r w:rsidR="00A71EDE" w:rsidRPr="002A3197">
          <w:rPr>
            <w:rStyle w:val="-"/>
            <w:rFonts w:cs="Tahoma"/>
            <w:noProof/>
            <w:lang w:val="el-GR"/>
          </w:rPr>
          <w:t>2.4.4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«Οικονομική Προσφορά» / Τρόπος σύνταξης και υποβολής οικονομικών προσφορών</w:t>
        </w:r>
        <w:r w:rsidR="00A71EDE">
          <w:rPr>
            <w:noProof/>
          </w:rPr>
          <w:tab/>
        </w:r>
        <w:r w:rsidR="00A71EDE">
          <w:rPr>
            <w:noProof/>
          </w:rPr>
          <w:fldChar w:fldCharType="begin"/>
        </w:r>
        <w:r w:rsidR="00A71EDE">
          <w:rPr>
            <w:noProof/>
          </w:rPr>
          <w:instrText xml:space="preserve"> PAGEREF _Toc86065983 \h </w:instrText>
        </w:r>
        <w:r w:rsidR="00A71EDE">
          <w:rPr>
            <w:noProof/>
          </w:rPr>
        </w:r>
        <w:r w:rsidR="00A71EDE">
          <w:rPr>
            <w:noProof/>
          </w:rPr>
          <w:fldChar w:fldCharType="separate"/>
        </w:r>
        <w:r>
          <w:rPr>
            <w:noProof/>
          </w:rPr>
          <w:t>39</w:t>
        </w:r>
        <w:r w:rsidR="00A71EDE">
          <w:rPr>
            <w:noProof/>
          </w:rPr>
          <w:fldChar w:fldCharType="end"/>
        </w:r>
      </w:hyperlink>
    </w:p>
    <w:p w14:paraId="0AFE2F90" w14:textId="367BEBF0"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4" w:history="1">
        <w:r w:rsidR="00A71EDE" w:rsidRPr="002A3197">
          <w:rPr>
            <w:rStyle w:val="-"/>
            <w:rFonts w:cs="Tahoma"/>
            <w:noProof/>
            <w:lang w:val="el-GR" w:eastAsia="el-GR"/>
          </w:rPr>
          <w:t>2.4.5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ισχύος των προσφορών</w:t>
        </w:r>
        <w:r w:rsidR="00A71EDE">
          <w:rPr>
            <w:noProof/>
          </w:rPr>
          <w:tab/>
        </w:r>
        <w:r w:rsidR="00A71EDE">
          <w:rPr>
            <w:noProof/>
          </w:rPr>
          <w:fldChar w:fldCharType="begin"/>
        </w:r>
        <w:r w:rsidR="00A71EDE">
          <w:rPr>
            <w:noProof/>
          </w:rPr>
          <w:instrText xml:space="preserve"> PAGEREF _Toc86065984 \h </w:instrText>
        </w:r>
        <w:r w:rsidR="00A71EDE">
          <w:rPr>
            <w:noProof/>
          </w:rPr>
        </w:r>
        <w:r w:rsidR="00A71EDE">
          <w:rPr>
            <w:noProof/>
          </w:rPr>
          <w:fldChar w:fldCharType="separate"/>
        </w:r>
        <w:r>
          <w:rPr>
            <w:noProof/>
          </w:rPr>
          <w:t>39</w:t>
        </w:r>
        <w:r w:rsidR="00A71EDE">
          <w:rPr>
            <w:noProof/>
          </w:rPr>
          <w:fldChar w:fldCharType="end"/>
        </w:r>
      </w:hyperlink>
    </w:p>
    <w:p w14:paraId="54736115" w14:textId="54ED7EF4"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5" w:history="1">
        <w:r w:rsidR="00A71EDE" w:rsidRPr="002A3197">
          <w:rPr>
            <w:rStyle w:val="-"/>
            <w:rFonts w:cs="Tahoma"/>
            <w:noProof/>
            <w:lang w:val="el-GR"/>
          </w:rPr>
          <w:t>2.4.6</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απόρριψης προσφορών</w:t>
        </w:r>
        <w:r w:rsidR="00A71EDE">
          <w:rPr>
            <w:noProof/>
          </w:rPr>
          <w:tab/>
        </w:r>
        <w:r w:rsidR="00A71EDE">
          <w:rPr>
            <w:noProof/>
          </w:rPr>
          <w:fldChar w:fldCharType="begin"/>
        </w:r>
        <w:r w:rsidR="00A71EDE">
          <w:rPr>
            <w:noProof/>
          </w:rPr>
          <w:instrText xml:space="preserve"> PAGEREF _Toc86065985 \h </w:instrText>
        </w:r>
        <w:r w:rsidR="00A71EDE">
          <w:rPr>
            <w:noProof/>
          </w:rPr>
        </w:r>
        <w:r w:rsidR="00A71EDE">
          <w:rPr>
            <w:noProof/>
          </w:rPr>
          <w:fldChar w:fldCharType="separate"/>
        </w:r>
        <w:r>
          <w:rPr>
            <w:noProof/>
          </w:rPr>
          <w:t>40</w:t>
        </w:r>
        <w:r w:rsidR="00A71EDE">
          <w:rPr>
            <w:noProof/>
          </w:rPr>
          <w:fldChar w:fldCharType="end"/>
        </w:r>
      </w:hyperlink>
    </w:p>
    <w:p w14:paraId="69603E30" w14:textId="5A189BA9"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86" w:history="1">
        <w:r w:rsidR="00A71EDE" w:rsidRPr="002A3197">
          <w:rPr>
            <w:rStyle w:val="-"/>
            <w:rFonts w:ascii="Calibri" w:hAnsi="Calibri" w:cs="Tahoma"/>
            <w:noProof/>
          </w:rPr>
          <w:t>3.</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ΔΙΕΝΕΡΓΕΙΑ ΔΙΑΔΙΚΑΣΙΑΣ - ΑΞΙΟΛΟΓΗΣΗ ΠΡΟΣΦΟΡΩΝ</w:t>
        </w:r>
        <w:r w:rsidR="00A71EDE">
          <w:rPr>
            <w:noProof/>
          </w:rPr>
          <w:tab/>
        </w:r>
        <w:r w:rsidR="00A71EDE">
          <w:rPr>
            <w:noProof/>
          </w:rPr>
          <w:fldChar w:fldCharType="begin"/>
        </w:r>
        <w:r w:rsidR="00A71EDE">
          <w:rPr>
            <w:noProof/>
          </w:rPr>
          <w:instrText xml:space="preserve"> PAGEREF _Toc86065986 \h </w:instrText>
        </w:r>
        <w:r w:rsidR="00A71EDE">
          <w:rPr>
            <w:noProof/>
          </w:rPr>
        </w:r>
        <w:r w:rsidR="00A71EDE">
          <w:rPr>
            <w:noProof/>
          </w:rPr>
          <w:fldChar w:fldCharType="separate"/>
        </w:r>
        <w:r>
          <w:rPr>
            <w:noProof/>
          </w:rPr>
          <w:t>42</w:t>
        </w:r>
        <w:r w:rsidR="00A71EDE">
          <w:rPr>
            <w:noProof/>
          </w:rPr>
          <w:fldChar w:fldCharType="end"/>
        </w:r>
      </w:hyperlink>
    </w:p>
    <w:p w14:paraId="2C3EB64B" w14:textId="33FD6672"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87" w:history="1">
        <w:r w:rsidR="00A71EDE" w:rsidRPr="002A3197">
          <w:rPr>
            <w:rStyle w:val="-"/>
            <w:rFonts w:cs="Tahoma"/>
            <w:noProof/>
            <w:lang w:val="el-GR"/>
          </w:rPr>
          <w:t>3.1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Αποσφράγιση και αξιολόγηση προσφορών</w:t>
        </w:r>
        <w:r w:rsidR="00A71EDE">
          <w:rPr>
            <w:noProof/>
          </w:rPr>
          <w:tab/>
        </w:r>
        <w:r w:rsidR="00A71EDE">
          <w:rPr>
            <w:noProof/>
          </w:rPr>
          <w:fldChar w:fldCharType="begin"/>
        </w:r>
        <w:r w:rsidR="00A71EDE">
          <w:rPr>
            <w:noProof/>
          </w:rPr>
          <w:instrText xml:space="preserve"> PAGEREF _Toc86065987 \h </w:instrText>
        </w:r>
        <w:r w:rsidR="00A71EDE">
          <w:rPr>
            <w:noProof/>
          </w:rPr>
        </w:r>
        <w:r w:rsidR="00A71EDE">
          <w:rPr>
            <w:noProof/>
          </w:rPr>
          <w:fldChar w:fldCharType="separate"/>
        </w:r>
        <w:r>
          <w:rPr>
            <w:noProof/>
          </w:rPr>
          <w:t>42</w:t>
        </w:r>
        <w:r w:rsidR="00A71EDE">
          <w:rPr>
            <w:noProof/>
          </w:rPr>
          <w:fldChar w:fldCharType="end"/>
        </w:r>
      </w:hyperlink>
    </w:p>
    <w:p w14:paraId="7CE42293" w14:textId="6662FBE7"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8" w:history="1">
        <w:r w:rsidR="00A71EDE" w:rsidRPr="002A3197">
          <w:rPr>
            <w:rStyle w:val="-"/>
            <w:rFonts w:cs="Tahoma"/>
            <w:noProof/>
            <w:lang w:val="el-GR"/>
          </w:rPr>
          <w:t>3.1.1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Ηλεκτρονική αποσφράγιση προσφορών</w:t>
        </w:r>
        <w:r w:rsidR="00A71EDE">
          <w:rPr>
            <w:noProof/>
          </w:rPr>
          <w:tab/>
        </w:r>
        <w:r w:rsidR="00A71EDE">
          <w:rPr>
            <w:noProof/>
          </w:rPr>
          <w:fldChar w:fldCharType="begin"/>
        </w:r>
        <w:r w:rsidR="00A71EDE">
          <w:rPr>
            <w:noProof/>
          </w:rPr>
          <w:instrText xml:space="preserve"> PAGEREF _Toc86065988 \h </w:instrText>
        </w:r>
        <w:r w:rsidR="00A71EDE">
          <w:rPr>
            <w:noProof/>
          </w:rPr>
        </w:r>
        <w:r w:rsidR="00A71EDE">
          <w:rPr>
            <w:noProof/>
          </w:rPr>
          <w:fldChar w:fldCharType="separate"/>
        </w:r>
        <w:r>
          <w:rPr>
            <w:noProof/>
          </w:rPr>
          <w:t>42</w:t>
        </w:r>
        <w:r w:rsidR="00A71EDE">
          <w:rPr>
            <w:noProof/>
          </w:rPr>
          <w:fldChar w:fldCharType="end"/>
        </w:r>
      </w:hyperlink>
    </w:p>
    <w:p w14:paraId="570F5E9B" w14:textId="48D23031" w:rsidR="00A71EDE" w:rsidRDefault="004427E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9" w:history="1">
        <w:r w:rsidR="00A71EDE" w:rsidRPr="002A3197">
          <w:rPr>
            <w:rStyle w:val="-"/>
            <w:rFonts w:cs="Tahoma"/>
            <w:noProof/>
            <w:lang w:val="el-GR"/>
          </w:rPr>
          <w:t>3.1.2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Αξιολόγηση προσφορών</w:t>
        </w:r>
        <w:r w:rsidR="00A71EDE">
          <w:rPr>
            <w:noProof/>
          </w:rPr>
          <w:tab/>
        </w:r>
        <w:r w:rsidR="00A71EDE">
          <w:rPr>
            <w:noProof/>
          </w:rPr>
          <w:fldChar w:fldCharType="begin"/>
        </w:r>
        <w:r w:rsidR="00A71EDE">
          <w:rPr>
            <w:noProof/>
          </w:rPr>
          <w:instrText xml:space="preserve"> PAGEREF _Toc86065989 \h </w:instrText>
        </w:r>
        <w:r w:rsidR="00A71EDE">
          <w:rPr>
            <w:noProof/>
          </w:rPr>
        </w:r>
        <w:r w:rsidR="00A71EDE">
          <w:rPr>
            <w:noProof/>
          </w:rPr>
          <w:fldChar w:fldCharType="separate"/>
        </w:r>
        <w:r>
          <w:rPr>
            <w:noProof/>
          </w:rPr>
          <w:t>42</w:t>
        </w:r>
        <w:r w:rsidR="00A71EDE">
          <w:rPr>
            <w:noProof/>
          </w:rPr>
          <w:fldChar w:fldCharType="end"/>
        </w:r>
      </w:hyperlink>
    </w:p>
    <w:p w14:paraId="03AD4E3B" w14:textId="1C63D4CD"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0" w:history="1">
        <w:r w:rsidR="00A71EDE" w:rsidRPr="002A3197">
          <w:rPr>
            <w:rStyle w:val="-"/>
            <w:rFonts w:cs="Tahoma"/>
            <w:noProof/>
            <w:lang w:val="el-GR"/>
          </w:rPr>
          <w:t>3.2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Πρόσκληση υποβολής δικαιολογητικών προσωρινού αναδόχου- Δικαιολογητικά προσωρινού αναδόχου</w:t>
        </w:r>
        <w:r w:rsidR="00A71EDE">
          <w:rPr>
            <w:noProof/>
          </w:rPr>
          <w:tab/>
        </w:r>
        <w:r w:rsidR="00A71EDE">
          <w:rPr>
            <w:noProof/>
          </w:rPr>
          <w:fldChar w:fldCharType="begin"/>
        </w:r>
        <w:r w:rsidR="00A71EDE">
          <w:rPr>
            <w:noProof/>
          </w:rPr>
          <w:instrText xml:space="preserve"> PAGEREF _Toc86065990 \h </w:instrText>
        </w:r>
        <w:r w:rsidR="00A71EDE">
          <w:rPr>
            <w:noProof/>
          </w:rPr>
        </w:r>
        <w:r w:rsidR="00A71EDE">
          <w:rPr>
            <w:noProof/>
          </w:rPr>
          <w:fldChar w:fldCharType="separate"/>
        </w:r>
        <w:r>
          <w:rPr>
            <w:noProof/>
          </w:rPr>
          <w:t>44</w:t>
        </w:r>
        <w:r w:rsidR="00A71EDE">
          <w:rPr>
            <w:noProof/>
          </w:rPr>
          <w:fldChar w:fldCharType="end"/>
        </w:r>
      </w:hyperlink>
    </w:p>
    <w:p w14:paraId="2A9EF2D2" w14:textId="1A7018E5"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1" w:history="1">
        <w:r w:rsidR="00A71EDE" w:rsidRPr="002A3197">
          <w:rPr>
            <w:rStyle w:val="-"/>
            <w:rFonts w:cs="Tahoma"/>
            <w:noProof/>
            <w:lang w:val="el-GR"/>
          </w:rPr>
          <w:t>3.3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Κατακύρωση - σύναψη σύμβασης</w:t>
        </w:r>
        <w:r w:rsidR="00A71EDE">
          <w:rPr>
            <w:noProof/>
          </w:rPr>
          <w:tab/>
        </w:r>
        <w:r w:rsidR="00A71EDE">
          <w:rPr>
            <w:noProof/>
          </w:rPr>
          <w:fldChar w:fldCharType="begin"/>
        </w:r>
        <w:r w:rsidR="00A71EDE">
          <w:rPr>
            <w:noProof/>
          </w:rPr>
          <w:instrText xml:space="preserve"> PAGEREF _Toc86065991 \h </w:instrText>
        </w:r>
        <w:r w:rsidR="00A71EDE">
          <w:rPr>
            <w:noProof/>
          </w:rPr>
        </w:r>
        <w:r w:rsidR="00A71EDE">
          <w:rPr>
            <w:noProof/>
          </w:rPr>
          <w:fldChar w:fldCharType="separate"/>
        </w:r>
        <w:r>
          <w:rPr>
            <w:noProof/>
          </w:rPr>
          <w:t>45</w:t>
        </w:r>
        <w:r w:rsidR="00A71EDE">
          <w:rPr>
            <w:noProof/>
          </w:rPr>
          <w:fldChar w:fldCharType="end"/>
        </w:r>
      </w:hyperlink>
    </w:p>
    <w:p w14:paraId="2ED61D69" w14:textId="620C381A"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2" w:history="1">
        <w:r w:rsidR="00A71EDE" w:rsidRPr="002A3197">
          <w:rPr>
            <w:rStyle w:val="-"/>
            <w:rFonts w:cs="Tahoma"/>
            <w:noProof/>
            <w:lang w:val="el-GR"/>
          </w:rPr>
          <w:t>3.4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Προδικαστικές Προσφυγές - Προσωρινή και Οριστική Δικαστική Προστασία</w:t>
        </w:r>
        <w:r w:rsidR="00A71EDE">
          <w:rPr>
            <w:noProof/>
          </w:rPr>
          <w:tab/>
        </w:r>
        <w:r w:rsidR="00A71EDE">
          <w:rPr>
            <w:noProof/>
          </w:rPr>
          <w:fldChar w:fldCharType="begin"/>
        </w:r>
        <w:r w:rsidR="00A71EDE">
          <w:rPr>
            <w:noProof/>
          </w:rPr>
          <w:instrText xml:space="preserve"> PAGEREF _Toc86065992 \h </w:instrText>
        </w:r>
        <w:r w:rsidR="00A71EDE">
          <w:rPr>
            <w:noProof/>
          </w:rPr>
        </w:r>
        <w:r w:rsidR="00A71EDE">
          <w:rPr>
            <w:noProof/>
          </w:rPr>
          <w:fldChar w:fldCharType="separate"/>
        </w:r>
        <w:r>
          <w:rPr>
            <w:noProof/>
          </w:rPr>
          <w:t>46</w:t>
        </w:r>
        <w:r w:rsidR="00A71EDE">
          <w:rPr>
            <w:noProof/>
          </w:rPr>
          <w:fldChar w:fldCharType="end"/>
        </w:r>
      </w:hyperlink>
    </w:p>
    <w:p w14:paraId="673304AF" w14:textId="36F84BDD"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3" w:history="1">
        <w:r w:rsidR="00A71EDE" w:rsidRPr="002A3197">
          <w:rPr>
            <w:rStyle w:val="-"/>
            <w:rFonts w:cs="Tahoma"/>
            <w:noProof/>
            <w:lang w:val="el-GR"/>
          </w:rPr>
          <w:t>3.5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Ματαίωση Διαδικασίας</w:t>
        </w:r>
        <w:r w:rsidR="00A71EDE">
          <w:rPr>
            <w:noProof/>
          </w:rPr>
          <w:tab/>
        </w:r>
        <w:r w:rsidR="00A71EDE">
          <w:rPr>
            <w:noProof/>
          </w:rPr>
          <w:fldChar w:fldCharType="begin"/>
        </w:r>
        <w:r w:rsidR="00A71EDE">
          <w:rPr>
            <w:noProof/>
          </w:rPr>
          <w:instrText xml:space="preserve"> PAGEREF _Toc86065993 \h </w:instrText>
        </w:r>
        <w:r w:rsidR="00A71EDE">
          <w:rPr>
            <w:noProof/>
          </w:rPr>
        </w:r>
        <w:r w:rsidR="00A71EDE">
          <w:rPr>
            <w:noProof/>
          </w:rPr>
          <w:fldChar w:fldCharType="separate"/>
        </w:r>
        <w:r>
          <w:rPr>
            <w:noProof/>
          </w:rPr>
          <w:t>49</w:t>
        </w:r>
        <w:r w:rsidR="00A71EDE">
          <w:rPr>
            <w:noProof/>
          </w:rPr>
          <w:fldChar w:fldCharType="end"/>
        </w:r>
      </w:hyperlink>
    </w:p>
    <w:p w14:paraId="2B47889D" w14:textId="3890B333"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94" w:history="1">
        <w:r w:rsidR="00A71EDE" w:rsidRPr="002A3197">
          <w:rPr>
            <w:rStyle w:val="-"/>
            <w:rFonts w:ascii="Calibri" w:hAnsi="Calibri" w:cstheme="minorHAnsi"/>
            <w:noProof/>
          </w:rPr>
          <w:t>4.</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rPr>
          <w:t>ΟΡΟΙ ΕΚΤΕΛΕΣΗΣ ΤΗΣ ΣΥΜΒΑΣΗΣ</w:t>
        </w:r>
        <w:r w:rsidR="00A71EDE">
          <w:rPr>
            <w:noProof/>
          </w:rPr>
          <w:tab/>
        </w:r>
        <w:r w:rsidR="00A71EDE">
          <w:rPr>
            <w:noProof/>
          </w:rPr>
          <w:fldChar w:fldCharType="begin"/>
        </w:r>
        <w:r w:rsidR="00A71EDE">
          <w:rPr>
            <w:noProof/>
          </w:rPr>
          <w:instrText xml:space="preserve"> PAGEREF _Toc86065994 \h </w:instrText>
        </w:r>
        <w:r w:rsidR="00A71EDE">
          <w:rPr>
            <w:noProof/>
          </w:rPr>
        </w:r>
        <w:r w:rsidR="00A71EDE">
          <w:rPr>
            <w:noProof/>
          </w:rPr>
          <w:fldChar w:fldCharType="separate"/>
        </w:r>
        <w:r>
          <w:rPr>
            <w:noProof/>
          </w:rPr>
          <w:t>50</w:t>
        </w:r>
        <w:r w:rsidR="00A71EDE">
          <w:rPr>
            <w:noProof/>
          </w:rPr>
          <w:fldChar w:fldCharType="end"/>
        </w:r>
      </w:hyperlink>
    </w:p>
    <w:p w14:paraId="7250BD1C" w14:textId="4332E4CB"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5" w:history="1">
        <w:r w:rsidR="00A71EDE" w:rsidRPr="002A3197">
          <w:rPr>
            <w:rStyle w:val="-"/>
            <w:rFonts w:cs="Tahoma"/>
            <w:noProof/>
            <w:lang w:val="el-GR"/>
          </w:rPr>
          <w:t>4.1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Εγγυήσεις(καλής εκτέλεσης)</w:t>
        </w:r>
        <w:r w:rsidR="00A71EDE">
          <w:rPr>
            <w:noProof/>
          </w:rPr>
          <w:tab/>
        </w:r>
        <w:r w:rsidR="00A71EDE">
          <w:rPr>
            <w:noProof/>
          </w:rPr>
          <w:fldChar w:fldCharType="begin"/>
        </w:r>
        <w:r w:rsidR="00A71EDE">
          <w:rPr>
            <w:noProof/>
          </w:rPr>
          <w:instrText xml:space="preserve"> PAGEREF _Toc86065995 \h </w:instrText>
        </w:r>
        <w:r w:rsidR="00A71EDE">
          <w:rPr>
            <w:noProof/>
          </w:rPr>
        </w:r>
        <w:r w:rsidR="00A71EDE">
          <w:rPr>
            <w:noProof/>
          </w:rPr>
          <w:fldChar w:fldCharType="separate"/>
        </w:r>
        <w:r>
          <w:rPr>
            <w:noProof/>
          </w:rPr>
          <w:t>50</w:t>
        </w:r>
        <w:r w:rsidR="00A71EDE">
          <w:rPr>
            <w:noProof/>
          </w:rPr>
          <w:fldChar w:fldCharType="end"/>
        </w:r>
      </w:hyperlink>
    </w:p>
    <w:p w14:paraId="1E73BF5A" w14:textId="5493C17F"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6" w:history="1">
        <w:r w:rsidR="00A71EDE" w:rsidRPr="002A3197">
          <w:rPr>
            <w:rStyle w:val="-"/>
            <w:rFonts w:cs="Tahoma"/>
            <w:noProof/>
            <w:lang w:val="el-GR"/>
          </w:rPr>
          <w:t>4.2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Συμβατικό πλαίσιο – Εφαρμοστέα νομοθεσία</w:t>
        </w:r>
        <w:r w:rsidR="00A71EDE">
          <w:rPr>
            <w:noProof/>
          </w:rPr>
          <w:tab/>
        </w:r>
        <w:r w:rsidR="00A71EDE">
          <w:rPr>
            <w:noProof/>
          </w:rPr>
          <w:fldChar w:fldCharType="begin"/>
        </w:r>
        <w:r w:rsidR="00A71EDE">
          <w:rPr>
            <w:noProof/>
          </w:rPr>
          <w:instrText xml:space="preserve"> PAGEREF _Toc86065996 \h </w:instrText>
        </w:r>
        <w:r w:rsidR="00A71EDE">
          <w:rPr>
            <w:noProof/>
          </w:rPr>
        </w:r>
        <w:r w:rsidR="00A71EDE">
          <w:rPr>
            <w:noProof/>
          </w:rPr>
          <w:fldChar w:fldCharType="separate"/>
        </w:r>
        <w:r>
          <w:rPr>
            <w:noProof/>
          </w:rPr>
          <w:t>50</w:t>
        </w:r>
        <w:r w:rsidR="00A71EDE">
          <w:rPr>
            <w:noProof/>
          </w:rPr>
          <w:fldChar w:fldCharType="end"/>
        </w:r>
      </w:hyperlink>
    </w:p>
    <w:p w14:paraId="5980B3FD" w14:textId="2CC698D7"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7" w:history="1">
        <w:r w:rsidR="00A71EDE" w:rsidRPr="002A3197">
          <w:rPr>
            <w:rStyle w:val="-"/>
            <w:rFonts w:cs="Tahoma"/>
            <w:noProof/>
            <w:lang w:val="el-GR"/>
          </w:rPr>
          <w:t>4.3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Όροι εκτέλεσης της σύμβασης</w:t>
        </w:r>
        <w:r w:rsidR="00A71EDE">
          <w:rPr>
            <w:noProof/>
          </w:rPr>
          <w:tab/>
        </w:r>
        <w:r w:rsidR="00A71EDE">
          <w:rPr>
            <w:noProof/>
          </w:rPr>
          <w:fldChar w:fldCharType="begin"/>
        </w:r>
        <w:r w:rsidR="00A71EDE">
          <w:rPr>
            <w:noProof/>
          </w:rPr>
          <w:instrText xml:space="preserve"> PAGEREF _Toc86065997 \h </w:instrText>
        </w:r>
        <w:r w:rsidR="00A71EDE">
          <w:rPr>
            <w:noProof/>
          </w:rPr>
        </w:r>
        <w:r w:rsidR="00A71EDE">
          <w:rPr>
            <w:noProof/>
          </w:rPr>
          <w:fldChar w:fldCharType="separate"/>
        </w:r>
        <w:r>
          <w:rPr>
            <w:noProof/>
          </w:rPr>
          <w:t>50</w:t>
        </w:r>
        <w:r w:rsidR="00A71EDE">
          <w:rPr>
            <w:noProof/>
          </w:rPr>
          <w:fldChar w:fldCharType="end"/>
        </w:r>
      </w:hyperlink>
    </w:p>
    <w:p w14:paraId="3985D803" w14:textId="56D47643"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8" w:history="1">
        <w:r w:rsidR="00A71EDE" w:rsidRPr="002A3197">
          <w:rPr>
            <w:rStyle w:val="-"/>
            <w:rFonts w:cs="Tahoma"/>
            <w:noProof/>
            <w:lang w:val="el-GR"/>
          </w:rPr>
          <w:t>4.4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Υπεργολαβία</w:t>
        </w:r>
        <w:r w:rsidR="00A71EDE">
          <w:rPr>
            <w:noProof/>
          </w:rPr>
          <w:tab/>
        </w:r>
        <w:r w:rsidR="00A71EDE">
          <w:rPr>
            <w:noProof/>
          </w:rPr>
          <w:fldChar w:fldCharType="begin"/>
        </w:r>
        <w:r w:rsidR="00A71EDE">
          <w:rPr>
            <w:noProof/>
          </w:rPr>
          <w:instrText xml:space="preserve"> PAGEREF _Toc86065998 \h </w:instrText>
        </w:r>
        <w:r w:rsidR="00A71EDE">
          <w:rPr>
            <w:noProof/>
          </w:rPr>
        </w:r>
        <w:r w:rsidR="00A71EDE">
          <w:rPr>
            <w:noProof/>
          </w:rPr>
          <w:fldChar w:fldCharType="separate"/>
        </w:r>
        <w:r>
          <w:rPr>
            <w:noProof/>
          </w:rPr>
          <w:t>51</w:t>
        </w:r>
        <w:r w:rsidR="00A71EDE">
          <w:rPr>
            <w:noProof/>
          </w:rPr>
          <w:fldChar w:fldCharType="end"/>
        </w:r>
      </w:hyperlink>
    </w:p>
    <w:p w14:paraId="5EBCC288" w14:textId="6A08B1EF"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9" w:history="1">
        <w:r w:rsidR="00A71EDE" w:rsidRPr="002A3197">
          <w:rPr>
            <w:rStyle w:val="-"/>
            <w:rFonts w:cs="Tahoma"/>
            <w:noProof/>
            <w:lang w:val="el-GR"/>
          </w:rPr>
          <w:t>4.5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Τροποποίηση σύμβασης κατά τη διάρκειά της</w:t>
        </w:r>
        <w:r w:rsidR="00A71EDE">
          <w:rPr>
            <w:noProof/>
          </w:rPr>
          <w:tab/>
        </w:r>
        <w:r w:rsidR="00A71EDE">
          <w:rPr>
            <w:noProof/>
          </w:rPr>
          <w:fldChar w:fldCharType="begin"/>
        </w:r>
        <w:r w:rsidR="00A71EDE">
          <w:rPr>
            <w:noProof/>
          </w:rPr>
          <w:instrText xml:space="preserve"> PAGEREF _Toc86065999 \h </w:instrText>
        </w:r>
        <w:r w:rsidR="00A71EDE">
          <w:rPr>
            <w:noProof/>
          </w:rPr>
        </w:r>
        <w:r w:rsidR="00A71EDE">
          <w:rPr>
            <w:noProof/>
          </w:rPr>
          <w:fldChar w:fldCharType="separate"/>
        </w:r>
        <w:r>
          <w:rPr>
            <w:noProof/>
          </w:rPr>
          <w:t>52</w:t>
        </w:r>
        <w:r w:rsidR="00A71EDE">
          <w:rPr>
            <w:noProof/>
          </w:rPr>
          <w:fldChar w:fldCharType="end"/>
        </w:r>
      </w:hyperlink>
    </w:p>
    <w:p w14:paraId="0A7FB446" w14:textId="71283410"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0" w:history="1">
        <w:r w:rsidR="00A71EDE" w:rsidRPr="002A3197">
          <w:rPr>
            <w:rStyle w:val="-"/>
            <w:rFonts w:cs="Tahoma"/>
            <w:noProof/>
            <w:lang w:val="el-GR"/>
          </w:rPr>
          <w:t>4.6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μονομερούς λύσης της σύμβασης</w:t>
        </w:r>
        <w:r w:rsidR="00A71EDE">
          <w:rPr>
            <w:noProof/>
          </w:rPr>
          <w:tab/>
        </w:r>
        <w:r w:rsidR="00A71EDE">
          <w:rPr>
            <w:noProof/>
          </w:rPr>
          <w:fldChar w:fldCharType="begin"/>
        </w:r>
        <w:r w:rsidR="00A71EDE">
          <w:rPr>
            <w:noProof/>
          </w:rPr>
          <w:instrText xml:space="preserve"> PAGEREF _Toc86066000 \h </w:instrText>
        </w:r>
        <w:r w:rsidR="00A71EDE">
          <w:rPr>
            <w:noProof/>
          </w:rPr>
        </w:r>
        <w:r w:rsidR="00A71EDE">
          <w:rPr>
            <w:noProof/>
          </w:rPr>
          <w:fldChar w:fldCharType="separate"/>
        </w:r>
        <w:r>
          <w:rPr>
            <w:noProof/>
          </w:rPr>
          <w:t>52</w:t>
        </w:r>
        <w:r w:rsidR="00A71EDE">
          <w:rPr>
            <w:noProof/>
          </w:rPr>
          <w:fldChar w:fldCharType="end"/>
        </w:r>
      </w:hyperlink>
    </w:p>
    <w:p w14:paraId="6033A53D" w14:textId="0A375ECB"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1" w:history="1">
        <w:r w:rsidR="00A71EDE" w:rsidRPr="002A3197">
          <w:rPr>
            <w:rStyle w:val="-"/>
            <w:rFonts w:ascii="Calibri" w:hAnsi="Calibri" w:cs="Tahoma"/>
            <w:noProof/>
          </w:rPr>
          <w:t>5.</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 ΤΗΣ ΣΥΜΒΑΣΗΣ</w:t>
        </w:r>
        <w:r w:rsidR="00A71EDE">
          <w:rPr>
            <w:noProof/>
          </w:rPr>
          <w:tab/>
        </w:r>
        <w:r w:rsidR="00A71EDE">
          <w:rPr>
            <w:noProof/>
          </w:rPr>
          <w:fldChar w:fldCharType="begin"/>
        </w:r>
        <w:r w:rsidR="00A71EDE">
          <w:rPr>
            <w:noProof/>
          </w:rPr>
          <w:instrText xml:space="preserve"> PAGEREF _Toc86066001 \h </w:instrText>
        </w:r>
        <w:r w:rsidR="00A71EDE">
          <w:rPr>
            <w:noProof/>
          </w:rPr>
        </w:r>
        <w:r w:rsidR="00A71EDE">
          <w:rPr>
            <w:noProof/>
          </w:rPr>
          <w:fldChar w:fldCharType="separate"/>
        </w:r>
        <w:r>
          <w:rPr>
            <w:noProof/>
          </w:rPr>
          <w:t>54</w:t>
        </w:r>
        <w:r w:rsidR="00A71EDE">
          <w:rPr>
            <w:noProof/>
          </w:rPr>
          <w:fldChar w:fldCharType="end"/>
        </w:r>
      </w:hyperlink>
    </w:p>
    <w:p w14:paraId="3856FDC3" w14:textId="66F39BFE"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2" w:history="1">
        <w:r w:rsidR="00A71EDE" w:rsidRPr="002A3197">
          <w:rPr>
            <w:rStyle w:val="-"/>
            <w:rFonts w:cs="Tahoma"/>
            <w:noProof/>
            <w:lang w:val="el-GR"/>
          </w:rPr>
          <w:t>5.1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Τρόπος πληρωμής</w:t>
        </w:r>
        <w:r w:rsidR="00A71EDE">
          <w:rPr>
            <w:noProof/>
          </w:rPr>
          <w:tab/>
        </w:r>
        <w:r w:rsidR="00A71EDE">
          <w:rPr>
            <w:noProof/>
          </w:rPr>
          <w:fldChar w:fldCharType="begin"/>
        </w:r>
        <w:r w:rsidR="00A71EDE">
          <w:rPr>
            <w:noProof/>
          </w:rPr>
          <w:instrText xml:space="preserve"> PAGEREF _Toc86066002 \h </w:instrText>
        </w:r>
        <w:r w:rsidR="00A71EDE">
          <w:rPr>
            <w:noProof/>
          </w:rPr>
        </w:r>
        <w:r w:rsidR="00A71EDE">
          <w:rPr>
            <w:noProof/>
          </w:rPr>
          <w:fldChar w:fldCharType="separate"/>
        </w:r>
        <w:r>
          <w:rPr>
            <w:noProof/>
          </w:rPr>
          <w:t>54</w:t>
        </w:r>
        <w:r w:rsidR="00A71EDE">
          <w:rPr>
            <w:noProof/>
          </w:rPr>
          <w:fldChar w:fldCharType="end"/>
        </w:r>
      </w:hyperlink>
    </w:p>
    <w:p w14:paraId="7C51EB31" w14:textId="5FBAB6CD"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3" w:history="1">
        <w:r w:rsidR="00A71EDE" w:rsidRPr="002A3197">
          <w:rPr>
            <w:rStyle w:val="-"/>
            <w:rFonts w:cs="Tahoma"/>
            <w:noProof/>
            <w:lang w:val="el-GR"/>
          </w:rPr>
          <w:t>5.2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Κήρυξη οικονομικού φορέα έκπτωτου - Κυρώσεις</w:t>
        </w:r>
        <w:r w:rsidR="00A71EDE">
          <w:rPr>
            <w:noProof/>
          </w:rPr>
          <w:tab/>
        </w:r>
        <w:r w:rsidR="00A71EDE">
          <w:rPr>
            <w:noProof/>
          </w:rPr>
          <w:fldChar w:fldCharType="begin"/>
        </w:r>
        <w:r w:rsidR="00A71EDE">
          <w:rPr>
            <w:noProof/>
          </w:rPr>
          <w:instrText xml:space="preserve"> PAGEREF _Toc86066003 \h </w:instrText>
        </w:r>
        <w:r w:rsidR="00A71EDE">
          <w:rPr>
            <w:noProof/>
          </w:rPr>
        </w:r>
        <w:r w:rsidR="00A71EDE">
          <w:rPr>
            <w:noProof/>
          </w:rPr>
          <w:fldChar w:fldCharType="separate"/>
        </w:r>
        <w:r>
          <w:rPr>
            <w:noProof/>
          </w:rPr>
          <w:t>54</w:t>
        </w:r>
        <w:r w:rsidR="00A71EDE">
          <w:rPr>
            <w:noProof/>
          </w:rPr>
          <w:fldChar w:fldCharType="end"/>
        </w:r>
      </w:hyperlink>
    </w:p>
    <w:p w14:paraId="6DB8B055" w14:textId="3D985E59"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4" w:history="1">
        <w:r w:rsidR="00A71EDE" w:rsidRPr="002A3197">
          <w:rPr>
            <w:rStyle w:val="-"/>
            <w:rFonts w:cs="Tahoma"/>
            <w:noProof/>
            <w:lang w:val="el-GR"/>
          </w:rPr>
          <w:t>5.3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Διοικητικές προσφυγές κατά τη διαδικασία εκτέλεσης</w:t>
        </w:r>
        <w:r w:rsidR="00A71EDE">
          <w:rPr>
            <w:noProof/>
          </w:rPr>
          <w:tab/>
        </w:r>
        <w:r w:rsidR="00A71EDE">
          <w:rPr>
            <w:noProof/>
          </w:rPr>
          <w:fldChar w:fldCharType="begin"/>
        </w:r>
        <w:r w:rsidR="00A71EDE">
          <w:rPr>
            <w:noProof/>
          </w:rPr>
          <w:instrText xml:space="preserve"> PAGEREF _Toc86066004 \h </w:instrText>
        </w:r>
        <w:r w:rsidR="00A71EDE">
          <w:rPr>
            <w:noProof/>
          </w:rPr>
        </w:r>
        <w:r w:rsidR="00A71EDE">
          <w:rPr>
            <w:noProof/>
          </w:rPr>
          <w:fldChar w:fldCharType="separate"/>
        </w:r>
        <w:r>
          <w:rPr>
            <w:noProof/>
          </w:rPr>
          <w:t>55</w:t>
        </w:r>
        <w:r w:rsidR="00A71EDE">
          <w:rPr>
            <w:noProof/>
          </w:rPr>
          <w:fldChar w:fldCharType="end"/>
        </w:r>
      </w:hyperlink>
    </w:p>
    <w:p w14:paraId="61519EB1" w14:textId="50D31DC5"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5" w:history="1">
        <w:r w:rsidR="00A71EDE" w:rsidRPr="002A3197">
          <w:rPr>
            <w:rStyle w:val="-"/>
            <w:rFonts w:cs="Tahoma"/>
            <w:noProof/>
            <w:lang w:val="el-GR"/>
          </w:rPr>
          <w:t>5.4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Δικαστική επίλυση διαφορών</w:t>
        </w:r>
        <w:r w:rsidR="00A71EDE">
          <w:rPr>
            <w:noProof/>
          </w:rPr>
          <w:tab/>
        </w:r>
        <w:r w:rsidR="00A71EDE">
          <w:rPr>
            <w:noProof/>
          </w:rPr>
          <w:fldChar w:fldCharType="begin"/>
        </w:r>
        <w:r w:rsidR="00A71EDE">
          <w:rPr>
            <w:noProof/>
          </w:rPr>
          <w:instrText xml:space="preserve"> PAGEREF _Toc86066005 \h </w:instrText>
        </w:r>
        <w:r w:rsidR="00A71EDE">
          <w:rPr>
            <w:noProof/>
          </w:rPr>
        </w:r>
        <w:r w:rsidR="00A71EDE">
          <w:rPr>
            <w:noProof/>
          </w:rPr>
          <w:fldChar w:fldCharType="separate"/>
        </w:r>
        <w:r>
          <w:rPr>
            <w:noProof/>
          </w:rPr>
          <w:t>56</w:t>
        </w:r>
        <w:r w:rsidR="00A71EDE">
          <w:rPr>
            <w:noProof/>
          </w:rPr>
          <w:fldChar w:fldCharType="end"/>
        </w:r>
      </w:hyperlink>
    </w:p>
    <w:p w14:paraId="1341E936" w14:textId="3AD3B7C9" w:rsidR="00A71EDE" w:rsidRDefault="004427E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6" w:history="1">
        <w:r w:rsidR="00A71EDE" w:rsidRPr="002A3197">
          <w:rPr>
            <w:rStyle w:val="-"/>
            <w:rFonts w:ascii="Calibri" w:hAnsi="Calibri" w:cs="Tahoma"/>
            <w:noProof/>
          </w:rPr>
          <w:t>6.</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w:t>
        </w:r>
        <w:r w:rsidR="00A71EDE">
          <w:rPr>
            <w:noProof/>
          </w:rPr>
          <w:tab/>
        </w:r>
        <w:r w:rsidR="00A71EDE">
          <w:rPr>
            <w:noProof/>
          </w:rPr>
          <w:fldChar w:fldCharType="begin"/>
        </w:r>
        <w:r w:rsidR="00A71EDE">
          <w:rPr>
            <w:noProof/>
          </w:rPr>
          <w:instrText xml:space="preserve"> PAGEREF _Toc86066006 \h </w:instrText>
        </w:r>
        <w:r w:rsidR="00A71EDE">
          <w:rPr>
            <w:noProof/>
          </w:rPr>
        </w:r>
        <w:r w:rsidR="00A71EDE">
          <w:rPr>
            <w:noProof/>
          </w:rPr>
          <w:fldChar w:fldCharType="separate"/>
        </w:r>
        <w:r>
          <w:rPr>
            <w:noProof/>
          </w:rPr>
          <w:t>57</w:t>
        </w:r>
        <w:r w:rsidR="00A71EDE">
          <w:rPr>
            <w:noProof/>
          </w:rPr>
          <w:fldChar w:fldCharType="end"/>
        </w:r>
      </w:hyperlink>
    </w:p>
    <w:p w14:paraId="629C6839" w14:textId="63D55ABC"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7" w:history="1">
        <w:r w:rsidR="00A71EDE" w:rsidRPr="002A3197">
          <w:rPr>
            <w:rStyle w:val="-"/>
            <w:rFonts w:cs="Tahoma"/>
            <w:noProof/>
            <w:lang w:val="el-GR"/>
          </w:rPr>
          <w:t>6.1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Παρακολούθηση της σύμβασης</w:t>
        </w:r>
        <w:r w:rsidR="00A71EDE">
          <w:rPr>
            <w:noProof/>
          </w:rPr>
          <w:tab/>
        </w:r>
        <w:r w:rsidR="00A71EDE">
          <w:rPr>
            <w:noProof/>
          </w:rPr>
          <w:fldChar w:fldCharType="begin"/>
        </w:r>
        <w:r w:rsidR="00A71EDE">
          <w:rPr>
            <w:noProof/>
          </w:rPr>
          <w:instrText xml:space="preserve"> PAGEREF _Toc86066007 \h </w:instrText>
        </w:r>
        <w:r w:rsidR="00A71EDE">
          <w:rPr>
            <w:noProof/>
          </w:rPr>
        </w:r>
        <w:r w:rsidR="00A71EDE">
          <w:rPr>
            <w:noProof/>
          </w:rPr>
          <w:fldChar w:fldCharType="separate"/>
        </w:r>
        <w:r>
          <w:rPr>
            <w:noProof/>
          </w:rPr>
          <w:t>57</w:t>
        </w:r>
        <w:r w:rsidR="00A71EDE">
          <w:rPr>
            <w:noProof/>
          </w:rPr>
          <w:fldChar w:fldCharType="end"/>
        </w:r>
      </w:hyperlink>
    </w:p>
    <w:p w14:paraId="255747F9" w14:textId="209E512B"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8" w:history="1">
        <w:r w:rsidR="00A71EDE" w:rsidRPr="002A3197">
          <w:rPr>
            <w:rStyle w:val="-"/>
            <w:rFonts w:cs="Tahoma"/>
            <w:noProof/>
            <w:lang w:val="el-GR"/>
          </w:rPr>
          <w:t>6.2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Διάρκεια σύμβασης</w:t>
        </w:r>
        <w:r w:rsidR="00A71EDE">
          <w:rPr>
            <w:noProof/>
          </w:rPr>
          <w:tab/>
        </w:r>
        <w:r w:rsidR="00A71EDE">
          <w:rPr>
            <w:noProof/>
          </w:rPr>
          <w:fldChar w:fldCharType="begin"/>
        </w:r>
        <w:r w:rsidR="00A71EDE">
          <w:rPr>
            <w:noProof/>
          </w:rPr>
          <w:instrText xml:space="preserve"> PAGEREF _Toc86066008 \h </w:instrText>
        </w:r>
        <w:r w:rsidR="00A71EDE">
          <w:rPr>
            <w:noProof/>
          </w:rPr>
        </w:r>
        <w:r w:rsidR="00A71EDE">
          <w:rPr>
            <w:noProof/>
          </w:rPr>
          <w:fldChar w:fldCharType="separate"/>
        </w:r>
        <w:r>
          <w:rPr>
            <w:noProof/>
          </w:rPr>
          <w:t>57</w:t>
        </w:r>
        <w:r w:rsidR="00A71EDE">
          <w:rPr>
            <w:noProof/>
          </w:rPr>
          <w:fldChar w:fldCharType="end"/>
        </w:r>
      </w:hyperlink>
    </w:p>
    <w:p w14:paraId="2070D933" w14:textId="364CF2DE"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9" w:history="1">
        <w:r w:rsidR="00A71EDE" w:rsidRPr="002A3197">
          <w:rPr>
            <w:rStyle w:val="-"/>
            <w:rFonts w:cs="Tahoma"/>
            <w:noProof/>
            <w:lang w:val="el-GR"/>
          </w:rPr>
          <w:t>6.3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Παραλαβή του αντικειμένου της σύμβασης</w:t>
        </w:r>
        <w:r w:rsidR="00A71EDE">
          <w:rPr>
            <w:noProof/>
          </w:rPr>
          <w:tab/>
        </w:r>
        <w:r w:rsidR="00A71EDE">
          <w:rPr>
            <w:noProof/>
          </w:rPr>
          <w:fldChar w:fldCharType="begin"/>
        </w:r>
        <w:r w:rsidR="00A71EDE">
          <w:rPr>
            <w:noProof/>
          </w:rPr>
          <w:instrText xml:space="preserve"> PAGEREF _Toc86066009 \h </w:instrText>
        </w:r>
        <w:r w:rsidR="00A71EDE">
          <w:rPr>
            <w:noProof/>
          </w:rPr>
        </w:r>
        <w:r w:rsidR="00A71EDE">
          <w:rPr>
            <w:noProof/>
          </w:rPr>
          <w:fldChar w:fldCharType="separate"/>
        </w:r>
        <w:r>
          <w:rPr>
            <w:noProof/>
          </w:rPr>
          <w:t>57</w:t>
        </w:r>
        <w:r w:rsidR="00A71EDE">
          <w:rPr>
            <w:noProof/>
          </w:rPr>
          <w:fldChar w:fldCharType="end"/>
        </w:r>
      </w:hyperlink>
    </w:p>
    <w:p w14:paraId="244946C8" w14:textId="4F2C9A54"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0" w:history="1">
        <w:r w:rsidR="00A71EDE" w:rsidRPr="002A3197">
          <w:rPr>
            <w:rStyle w:val="-"/>
            <w:rFonts w:cs="Tahoma"/>
            <w:noProof/>
            <w:lang w:val="el-GR"/>
          </w:rPr>
          <w:t>6.4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Απόρριψη παραδοτέων – Αντικατάσταση</w:t>
        </w:r>
        <w:r w:rsidR="00A71EDE">
          <w:rPr>
            <w:noProof/>
          </w:rPr>
          <w:tab/>
        </w:r>
        <w:r w:rsidR="00A71EDE">
          <w:rPr>
            <w:noProof/>
          </w:rPr>
          <w:fldChar w:fldCharType="begin"/>
        </w:r>
        <w:r w:rsidR="00A71EDE">
          <w:rPr>
            <w:noProof/>
          </w:rPr>
          <w:instrText xml:space="preserve"> PAGEREF _Toc86066010 \h </w:instrText>
        </w:r>
        <w:r w:rsidR="00A71EDE">
          <w:rPr>
            <w:noProof/>
          </w:rPr>
        </w:r>
        <w:r w:rsidR="00A71EDE">
          <w:rPr>
            <w:noProof/>
          </w:rPr>
          <w:fldChar w:fldCharType="separate"/>
        </w:r>
        <w:r>
          <w:rPr>
            <w:noProof/>
          </w:rPr>
          <w:t>58</w:t>
        </w:r>
        <w:r w:rsidR="00A71EDE">
          <w:rPr>
            <w:noProof/>
          </w:rPr>
          <w:fldChar w:fldCharType="end"/>
        </w:r>
      </w:hyperlink>
    </w:p>
    <w:p w14:paraId="2A2D248C" w14:textId="3741D3A5" w:rsidR="00A71EDE" w:rsidRDefault="004427E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1" w:history="1">
        <w:r w:rsidR="00A71EDE" w:rsidRPr="002A3197">
          <w:rPr>
            <w:rStyle w:val="-"/>
            <w:rFonts w:cs="Tahoma"/>
            <w:noProof/>
            <w:lang w:val="el-GR"/>
          </w:rPr>
          <w:t>6.5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Καταγγελία Σύμβασης -Υποκατάσταση Αναδόχου</w:t>
        </w:r>
        <w:r w:rsidR="00A71EDE">
          <w:rPr>
            <w:noProof/>
          </w:rPr>
          <w:tab/>
        </w:r>
        <w:r w:rsidR="00A71EDE">
          <w:rPr>
            <w:noProof/>
          </w:rPr>
          <w:fldChar w:fldCharType="begin"/>
        </w:r>
        <w:r w:rsidR="00A71EDE">
          <w:rPr>
            <w:noProof/>
          </w:rPr>
          <w:instrText xml:space="preserve"> PAGEREF _Toc86066011 \h </w:instrText>
        </w:r>
        <w:r w:rsidR="00A71EDE">
          <w:rPr>
            <w:noProof/>
          </w:rPr>
        </w:r>
        <w:r w:rsidR="00A71EDE">
          <w:rPr>
            <w:noProof/>
          </w:rPr>
          <w:fldChar w:fldCharType="separate"/>
        </w:r>
        <w:r>
          <w:rPr>
            <w:noProof/>
          </w:rPr>
          <w:t>59</w:t>
        </w:r>
        <w:r w:rsidR="00A71EDE">
          <w:rPr>
            <w:noProof/>
          </w:rPr>
          <w:fldChar w:fldCharType="end"/>
        </w:r>
      </w:hyperlink>
    </w:p>
    <w:p w14:paraId="20DFEA0D" w14:textId="748057AB" w:rsidR="00A71EDE" w:rsidRDefault="004427E8">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6012" w:history="1">
        <w:r w:rsidR="00A71EDE" w:rsidRPr="002A3197">
          <w:rPr>
            <w:rStyle w:val="-"/>
            <w:rFonts w:cs="Tahoma"/>
            <w:noProof/>
            <w:lang w:val="el-GR"/>
          </w:rPr>
          <w:t>ΠΑΡΑΡΤΗΜΑΤΑ</w:t>
        </w:r>
        <w:r w:rsidR="00A71EDE">
          <w:rPr>
            <w:noProof/>
          </w:rPr>
          <w:tab/>
        </w:r>
        <w:r w:rsidR="00A71EDE">
          <w:rPr>
            <w:noProof/>
          </w:rPr>
          <w:fldChar w:fldCharType="begin"/>
        </w:r>
        <w:r w:rsidR="00A71EDE">
          <w:rPr>
            <w:noProof/>
          </w:rPr>
          <w:instrText xml:space="preserve"> PAGEREF _Toc86066012 \h </w:instrText>
        </w:r>
        <w:r w:rsidR="00A71EDE">
          <w:rPr>
            <w:noProof/>
          </w:rPr>
        </w:r>
        <w:r w:rsidR="00A71EDE">
          <w:rPr>
            <w:noProof/>
          </w:rPr>
          <w:fldChar w:fldCharType="separate"/>
        </w:r>
        <w:r>
          <w:rPr>
            <w:noProof/>
          </w:rPr>
          <w:t>60</w:t>
        </w:r>
        <w:r w:rsidR="00A71EDE">
          <w:rPr>
            <w:noProof/>
          </w:rPr>
          <w:fldChar w:fldCharType="end"/>
        </w:r>
      </w:hyperlink>
    </w:p>
    <w:p w14:paraId="4922AA5F" w14:textId="5698A89F"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3" w:history="1">
        <w:r w:rsidR="00A71EDE" w:rsidRPr="002A3197">
          <w:rPr>
            <w:rStyle w:val="-"/>
            <w:rFonts w:cs="Tahoma"/>
            <w:noProof/>
            <w:lang w:val="el-GR"/>
          </w:rPr>
          <w:t>ΠΑΡΑΡΤΗΜΑ Ι – Αναλυτική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_Toc86066013 \h </w:instrText>
        </w:r>
        <w:r w:rsidR="00A71EDE">
          <w:rPr>
            <w:noProof/>
          </w:rPr>
        </w:r>
        <w:r w:rsidR="00A71EDE">
          <w:rPr>
            <w:noProof/>
          </w:rPr>
          <w:fldChar w:fldCharType="separate"/>
        </w:r>
        <w:r>
          <w:rPr>
            <w:noProof/>
          </w:rPr>
          <w:t>60</w:t>
        </w:r>
        <w:r w:rsidR="00A71EDE">
          <w:rPr>
            <w:noProof/>
          </w:rPr>
          <w:fldChar w:fldCharType="end"/>
        </w:r>
      </w:hyperlink>
    </w:p>
    <w:p w14:paraId="51EEDA73" w14:textId="74BD92F5"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4" w:history="1">
        <w:r w:rsidR="00A71EDE" w:rsidRPr="002A3197">
          <w:rPr>
            <w:rStyle w:val="-"/>
            <w:rFonts w:cs="Tahoma"/>
            <w:noProof/>
            <w:lang w:val="el-GR"/>
          </w:rPr>
          <w:t>ΠΑΡΑΡΤΗΜΑ ΙΙ – Πίνακες Συμμόρφωσης</w:t>
        </w:r>
        <w:r w:rsidR="00A71EDE">
          <w:rPr>
            <w:noProof/>
          </w:rPr>
          <w:tab/>
        </w:r>
        <w:r w:rsidR="00A71EDE">
          <w:rPr>
            <w:noProof/>
          </w:rPr>
          <w:fldChar w:fldCharType="begin"/>
        </w:r>
        <w:r w:rsidR="00A71EDE">
          <w:rPr>
            <w:noProof/>
          </w:rPr>
          <w:instrText xml:space="preserve"> PAGEREF _Toc86066014 \h </w:instrText>
        </w:r>
        <w:r w:rsidR="00A71EDE">
          <w:rPr>
            <w:noProof/>
          </w:rPr>
        </w:r>
        <w:r w:rsidR="00A71EDE">
          <w:rPr>
            <w:noProof/>
          </w:rPr>
          <w:fldChar w:fldCharType="separate"/>
        </w:r>
        <w:r>
          <w:rPr>
            <w:noProof/>
          </w:rPr>
          <w:t>65</w:t>
        </w:r>
        <w:r w:rsidR="00A71EDE">
          <w:rPr>
            <w:noProof/>
          </w:rPr>
          <w:fldChar w:fldCharType="end"/>
        </w:r>
      </w:hyperlink>
    </w:p>
    <w:p w14:paraId="533F42BF" w14:textId="66FBB680"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5" w:history="1">
        <w:r w:rsidR="00A71EDE" w:rsidRPr="002A3197">
          <w:rPr>
            <w:rStyle w:val="-"/>
            <w:rFonts w:cs="Tahoma"/>
            <w:noProof/>
            <w:lang w:val="el-GR"/>
          </w:rPr>
          <w:t>ΠΑΡΑΡΤΗΜΑ ΙΙI – ΕΥΡΩΠΑΙΚΟ ΕΝΙΑΙΟ ΕΓΓΡΑΦΟ ΣΥΜΒΑΣΗΣ (ΕΕΕΣ)</w:t>
        </w:r>
        <w:r w:rsidR="00A71EDE">
          <w:rPr>
            <w:noProof/>
          </w:rPr>
          <w:tab/>
        </w:r>
        <w:r w:rsidR="00A71EDE">
          <w:rPr>
            <w:noProof/>
          </w:rPr>
          <w:fldChar w:fldCharType="begin"/>
        </w:r>
        <w:r w:rsidR="00A71EDE">
          <w:rPr>
            <w:noProof/>
          </w:rPr>
          <w:instrText xml:space="preserve"> PAGEREF _Toc86066015 \h </w:instrText>
        </w:r>
        <w:r w:rsidR="00A71EDE">
          <w:rPr>
            <w:noProof/>
          </w:rPr>
        </w:r>
        <w:r w:rsidR="00A71EDE">
          <w:rPr>
            <w:noProof/>
          </w:rPr>
          <w:fldChar w:fldCharType="separate"/>
        </w:r>
        <w:r>
          <w:rPr>
            <w:noProof/>
          </w:rPr>
          <w:t>67</w:t>
        </w:r>
        <w:r w:rsidR="00A71EDE">
          <w:rPr>
            <w:noProof/>
          </w:rPr>
          <w:fldChar w:fldCharType="end"/>
        </w:r>
      </w:hyperlink>
    </w:p>
    <w:p w14:paraId="3CF0727A" w14:textId="36E0503F"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6" w:history="1">
        <w:r w:rsidR="00A71EDE" w:rsidRPr="002A3197">
          <w:rPr>
            <w:rStyle w:val="-"/>
            <w:rFonts w:cs="Tahoma"/>
            <w:noProof/>
            <w:lang w:val="el-GR"/>
          </w:rPr>
          <w:t xml:space="preserve">ΠΑΡΑΡΤΗΜΑ </w:t>
        </w:r>
        <w:r w:rsidR="00A71EDE" w:rsidRPr="002A3197">
          <w:rPr>
            <w:rStyle w:val="-"/>
            <w:rFonts w:cs="Tahoma"/>
            <w:noProof/>
            <w:lang w:val="en-US"/>
          </w:rPr>
          <w:t>IV</w:t>
        </w:r>
        <w:r w:rsidR="00A71EDE" w:rsidRPr="002A3197">
          <w:rPr>
            <w:rStyle w:val="-"/>
            <w:rFonts w:cs="Tahoma"/>
            <w:noProof/>
            <w:lang w:val="el-GR"/>
          </w:rPr>
          <w:t>– Υπόδειγμα Βιογραφικού Σημειώματος</w:t>
        </w:r>
        <w:r w:rsidR="00A71EDE">
          <w:rPr>
            <w:noProof/>
          </w:rPr>
          <w:tab/>
        </w:r>
        <w:r w:rsidR="00A71EDE">
          <w:rPr>
            <w:noProof/>
          </w:rPr>
          <w:fldChar w:fldCharType="begin"/>
        </w:r>
        <w:r w:rsidR="00A71EDE">
          <w:rPr>
            <w:noProof/>
          </w:rPr>
          <w:instrText xml:space="preserve"> PAGEREF _Toc86066016 \h </w:instrText>
        </w:r>
        <w:r w:rsidR="00A71EDE">
          <w:rPr>
            <w:noProof/>
          </w:rPr>
        </w:r>
        <w:r w:rsidR="00A71EDE">
          <w:rPr>
            <w:noProof/>
          </w:rPr>
          <w:fldChar w:fldCharType="separate"/>
        </w:r>
        <w:r>
          <w:rPr>
            <w:noProof/>
          </w:rPr>
          <w:t>68</w:t>
        </w:r>
        <w:r w:rsidR="00A71EDE">
          <w:rPr>
            <w:noProof/>
          </w:rPr>
          <w:fldChar w:fldCharType="end"/>
        </w:r>
      </w:hyperlink>
    </w:p>
    <w:p w14:paraId="6F648B08" w14:textId="20361CB9"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7" w:history="1">
        <w:r w:rsidR="00A71EDE" w:rsidRPr="002A3197">
          <w:rPr>
            <w:rStyle w:val="-"/>
            <w:rFonts w:cs="Tahoma"/>
            <w:noProof/>
            <w:lang w:val="el-GR"/>
          </w:rPr>
          <w:t>ΠΑΡΑΡΤΗΜΑ V – Υποδείγματα Εγγυητικών Επιστολών - Επιστολής Πιστοληπτικής Ικανότητας</w:t>
        </w:r>
        <w:r w:rsidR="00A71EDE">
          <w:rPr>
            <w:noProof/>
          </w:rPr>
          <w:tab/>
        </w:r>
        <w:r w:rsidR="00A71EDE">
          <w:rPr>
            <w:noProof/>
          </w:rPr>
          <w:fldChar w:fldCharType="begin"/>
        </w:r>
        <w:r w:rsidR="00A71EDE">
          <w:rPr>
            <w:noProof/>
          </w:rPr>
          <w:instrText xml:space="preserve"> PAGEREF _Toc86066017 \h </w:instrText>
        </w:r>
        <w:r w:rsidR="00A71EDE">
          <w:rPr>
            <w:noProof/>
          </w:rPr>
        </w:r>
        <w:r w:rsidR="00A71EDE">
          <w:rPr>
            <w:noProof/>
          </w:rPr>
          <w:fldChar w:fldCharType="separate"/>
        </w:r>
        <w:r>
          <w:rPr>
            <w:noProof/>
          </w:rPr>
          <w:t>71</w:t>
        </w:r>
        <w:r w:rsidR="00A71EDE">
          <w:rPr>
            <w:noProof/>
          </w:rPr>
          <w:fldChar w:fldCharType="end"/>
        </w:r>
      </w:hyperlink>
    </w:p>
    <w:p w14:paraId="7F36B481" w14:textId="1AE3994A"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8" w:history="1">
        <w:r w:rsidR="00A71EDE" w:rsidRPr="002A3197">
          <w:rPr>
            <w:rStyle w:val="-"/>
            <w:noProof/>
            <w:lang w:val="el-GR"/>
          </w:rPr>
          <w:t xml:space="preserve">ΠΑΡΑΡΤΗΜΑ </w:t>
        </w:r>
        <w:r w:rsidR="00A71EDE" w:rsidRPr="002A3197">
          <w:rPr>
            <w:rStyle w:val="-"/>
            <w:noProof/>
          </w:rPr>
          <w:t>VI</w:t>
        </w:r>
        <w:r w:rsidR="00A71EDE" w:rsidRPr="002A3197">
          <w:rPr>
            <w:rStyle w:val="-"/>
            <w:noProof/>
            <w:lang w:val="el-GR"/>
          </w:rPr>
          <w:t xml:space="preserve"> – Υπόδειγμα Τεχνικής</w:t>
        </w:r>
        <w:r w:rsidR="00A71EDE">
          <w:rPr>
            <w:noProof/>
          </w:rPr>
          <w:tab/>
        </w:r>
        <w:r w:rsidR="00A71EDE">
          <w:rPr>
            <w:noProof/>
          </w:rPr>
          <w:fldChar w:fldCharType="begin"/>
        </w:r>
        <w:r w:rsidR="00A71EDE">
          <w:rPr>
            <w:noProof/>
          </w:rPr>
          <w:instrText xml:space="preserve"> PAGEREF _Toc86066018 \h </w:instrText>
        </w:r>
        <w:r w:rsidR="00A71EDE">
          <w:rPr>
            <w:noProof/>
          </w:rPr>
        </w:r>
        <w:r w:rsidR="00A71EDE">
          <w:rPr>
            <w:noProof/>
          </w:rPr>
          <w:fldChar w:fldCharType="separate"/>
        </w:r>
        <w:r>
          <w:rPr>
            <w:noProof/>
          </w:rPr>
          <w:t>73</w:t>
        </w:r>
        <w:r w:rsidR="00A71EDE">
          <w:rPr>
            <w:noProof/>
          </w:rPr>
          <w:fldChar w:fldCharType="end"/>
        </w:r>
      </w:hyperlink>
    </w:p>
    <w:p w14:paraId="70B7A9C7" w14:textId="4A820EA1"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9" w:history="1">
        <w:r w:rsidR="00A71EDE" w:rsidRPr="002A3197">
          <w:rPr>
            <w:rStyle w:val="-"/>
            <w:rFonts w:cs="Tahoma"/>
            <w:noProof/>
            <w:lang w:val="el-GR"/>
          </w:rPr>
          <w:t>ΠΑΡΑΡΤΗΜΑ VI</w:t>
        </w:r>
        <w:r w:rsidR="00A71EDE" w:rsidRPr="002A3197">
          <w:rPr>
            <w:rStyle w:val="-"/>
            <w:rFonts w:cs="Tahoma"/>
            <w:noProof/>
            <w:lang w:val="en-US"/>
          </w:rPr>
          <w:t>I</w:t>
        </w:r>
        <w:r w:rsidR="00A71EDE" w:rsidRPr="002A3197">
          <w:rPr>
            <w:rStyle w:val="-"/>
            <w:rFonts w:cs="Tahoma"/>
            <w:noProof/>
            <w:lang w:val="el-GR"/>
          </w:rPr>
          <w:t xml:space="preserve"> – Υπόδειγμα Οικονομικής Προσφοράς</w:t>
        </w:r>
        <w:r w:rsidR="00A71EDE">
          <w:rPr>
            <w:noProof/>
          </w:rPr>
          <w:tab/>
        </w:r>
        <w:r w:rsidR="00A71EDE">
          <w:rPr>
            <w:noProof/>
          </w:rPr>
          <w:fldChar w:fldCharType="begin"/>
        </w:r>
        <w:r w:rsidR="00A71EDE">
          <w:rPr>
            <w:noProof/>
          </w:rPr>
          <w:instrText xml:space="preserve"> PAGEREF _Toc86066019 \h </w:instrText>
        </w:r>
        <w:r w:rsidR="00A71EDE">
          <w:rPr>
            <w:noProof/>
          </w:rPr>
        </w:r>
        <w:r w:rsidR="00A71EDE">
          <w:rPr>
            <w:noProof/>
          </w:rPr>
          <w:fldChar w:fldCharType="separate"/>
        </w:r>
        <w:r>
          <w:rPr>
            <w:noProof/>
          </w:rPr>
          <w:t>74</w:t>
        </w:r>
        <w:r w:rsidR="00A71EDE">
          <w:rPr>
            <w:noProof/>
          </w:rPr>
          <w:fldChar w:fldCharType="end"/>
        </w:r>
      </w:hyperlink>
    </w:p>
    <w:p w14:paraId="50F92D4E" w14:textId="6E55F2CF" w:rsidR="00A71EDE" w:rsidRDefault="004427E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20" w:history="1">
        <w:r w:rsidR="00A71EDE" w:rsidRPr="002A3197">
          <w:rPr>
            <w:rStyle w:val="-"/>
            <w:rFonts w:cs="Tahoma"/>
            <w:noProof/>
            <w:lang w:val="el-GR"/>
          </w:rPr>
          <w:t>ΠΑΡΑΡΤΗΜΑ VI</w:t>
        </w:r>
        <w:r w:rsidR="00A71EDE" w:rsidRPr="002A3197">
          <w:rPr>
            <w:rStyle w:val="-"/>
            <w:rFonts w:cs="Tahoma"/>
            <w:noProof/>
            <w:lang w:val="en-US"/>
          </w:rPr>
          <w:t>II</w:t>
        </w:r>
        <w:r w:rsidR="00A71EDE" w:rsidRPr="002A3197">
          <w:rPr>
            <w:rStyle w:val="-"/>
            <w:rFonts w:cs="Tahoma"/>
            <w:noProof/>
            <w:lang w:val="el-GR"/>
          </w:rPr>
          <w:t xml:space="preserve"> – ΕΝΗΜΕΡΩΣΗ ΓΙΑ ΤΗΝ ΕΠΕΞΕΡΓΑΣΙΑ ΠΡΟΣΩΠΙΚΩΝ ΔΕΔΟΜΕΝΩΝ</w:t>
        </w:r>
        <w:r w:rsidR="00A71EDE">
          <w:rPr>
            <w:noProof/>
          </w:rPr>
          <w:tab/>
        </w:r>
        <w:r w:rsidR="00A71EDE">
          <w:rPr>
            <w:noProof/>
          </w:rPr>
          <w:fldChar w:fldCharType="begin"/>
        </w:r>
        <w:r w:rsidR="00A71EDE">
          <w:rPr>
            <w:noProof/>
          </w:rPr>
          <w:instrText xml:space="preserve"> PAGEREF _Toc86066020 \h </w:instrText>
        </w:r>
        <w:r w:rsidR="00A71EDE">
          <w:rPr>
            <w:noProof/>
          </w:rPr>
        </w:r>
        <w:r w:rsidR="00A71EDE">
          <w:rPr>
            <w:noProof/>
          </w:rPr>
          <w:fldChar w:fldCharType="separate"/>
        </w:r>
        <w:r>
          <w:rPr>
            <w:noProof/>
          </w:rPr>
          <w:t>75</w:t>
        </w:r>
        <w:r w:rsidR="00A71EDE">
          <w:rPr>
            <w:noProof/>
          </w:rPr>
          <w:fldChar w:fldCharType="end"/>
        </w:r>
      </w:hyperlink>
    </w:p>
    <w:p w14:paraId="024BE67A" w14:textId="7777777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8" w:name="_Toc86065948"/>
      <w:r w:rsidRPr="00D01C8C">
        <w:rPr>
          <w:rFonts w:asciiTheme="minorHAnsi" w:hAnsiTheme="minorHAnsi" w:cstheme="minorHAnsi"/>
          <w:szCs w:val="28"/>
          <w:lang w:val="el-GR"/>
        </w:rPr>
        <w:lastRenderedPageBreak/>
        <w:t>ΑΝΑΘΕΤΟΥΣΑ ΑΡΧΗ ΚΑΙ ΑΝΤΙΚΕΙΜΕΝΟ ΣΥΜΒΑΣΗΣ</w:t>
      </w:r>
      <w:bookmarkEnd w:id="8"/>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9" w:name="_Toc71708128"/>
      <w:bookmarkStart w:id="10" w:name="_Toc86065949"/>
      <w:r w:rsidRPr="00D01C8C">
        <w:rPr>
          <w:rFonts w:asciiTheme="minorHAnsi" w:hAnsiTheme="minorHAnsi" w:cstheme="minorHAnsi"/>
          <w:sz w:val="24"/>
          <w:szCs w:val="24"/>
          <w:lang w:val="el-GR"/>
        </w:rPr>
        <w:t>Στοιχεία Αναθέτουσας Αρχής</w:t>
      </w:r>
      <w:bookmarkEnd w:id="9"/>
      <w:bookmarkEnd w:id="10"/>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6F39E1"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r>
              <w:rPr>
                <w:rFonts w:cs="Tahoma"/>
                <w:szCs w:val="22"/>
              </w:rPr>
              <w:t xml:space="preserve">Λεωφ.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4427E8"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66BD7B84" w:rsidR="00840D19" w:rsidRPr="00532ED7" w:rsidRDefault="00532ED7" w:rsidP="00D14975">
            <w:pPr>
              <w:pStyle w:val="normalwithoutspacing"/>
              <w:snapToGrid w:val="0"/>
              <w:rPr>
                <w:rFonts w:cs="Tahoma"/>
                <w:szCs w:val="22"/>
                <w:lang w:val="en-US"/>
              </w:rPr>
            </w:pPr>
            <w:r w:rsidRPr="00532ED7">
              <w:rPr>
                <w:rFonts w:cs="Tahoma"/>
                <w:szCs w:val="22"/>
                <w:lang w:val="en-US"/>
              </w:rPr>
              <w:t>ΣΠΥΡΟΥ ΔΩΡΑ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4427E8"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4427E8"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Υποτομέας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0D145868" w14:textId="77777777" w:rsidR="002E1FDE" w:rsidRDefault="002E1FDE">
      <w:pPr>
        <w:pStyle w:val="normalwithoutspacing"/>
        <w:ind w:left="567" w:hanging="567"/>
        <w:rPr>
          <w:rFonts w:asciiTheme="minorHAnsi" w:hAnsiTheme="minorHAnsi" w:cstheme="minorHAnsi"/>
          <w:szCs w:val="22"/>
        </w:rPr>
      </w:pPr>
    </w:p>
    <w:p w14:paraId="60904AFF" w14:textId="77777777" w:rsidR="00A86909" w:rsidRPr="00B15D06" w:rsidRDefault="00A86909">
      <w:pPr>
        <w:pStyle w:val="normalwithoutspacing"/>
        <w:ind w:left="567" w:hanging="567"/>
        <w:rPr>
          <w:rFonts w:asciiTheme="minorHAnsi" w:hAnsiTheme="minorHAnsi" w:cstheme="minorHAnsi"/>
          <w:szCs w:val="22"/>
        </w:rPr>
      </w:pPr>
    </w:p>
    <w:p w14:paraId="1A9A01D7" w14:textId="77777777" w:rsidR="008338F0" w:rsidRPr="00B15D06" w:rsidRDefault="003355E7" w:rsidP="003A109E">
      <w:pPr>
        <w:pStyle w:val="2"/>
        <w:rPr>
          <w:rFonts w:asciiTheme="minorHAnsi" w:hAnsiTheme="minorHAnsi" w:cstheme="minorHAnsi"/>
          <w:lang w:val="el-GR"/>
        </w:rPr>
      </w:pPr>
      <w:bookmarkStart w:id="11" w:name="_Toc71708129"/>
      <w:bookmarkStart w:id="12" w:name="_Toc86065950"/>
      <w:r w:rsidRPr="00B15D06">
        <w:rPr>
          <w:rFonts w:asciiTheme="minorHAnsi" w:hAnsiTheme="minorHAnsi" w:cstheme="minorHAnsi"/>
          <w:lang w:val="el-GR"/>
        </w:rPr>
        <w:t>Στοιχεία Διαδικασίας - Χρηματοδότηση</w:t>
      </w:r>
      <w:bookmarkEnd w:id="11"/>
      <w:bookmarkEnd w:id="12"/>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391F18" w:rsidRDefault="00D01C8C" w:rsidP="00D01C8C">
      <w:pPr>
        <w:spacing w:after="46"/>
        <w:ind w:right="99"/>
        <w:rPr>
          <w:rFonts w:cs="Tahoma"/>
          <w:lang w:val="el-GR"/>
        </w:rPr>
      </w:pPr>
      <w:r w:rsidRPr="00F742B1">
        <w:rPr>
          <w:rFonts w:cs="Tahoma"/>
          <w:lang w:val="el-GR"/>
        </w:rPr>
        <w:t>Φορέας χρηματοδότη</w:t>
      </w:r>
      <w:r w:rsidR="00391F18">
        <w:rPr>
          <w:rFonts w:cs="Tahoma"/>
          <w:lang w:val="el-GR"/>
        </w:rPr>
        <w:t>σης της παρούσας σύμβασης είναι το Υπουργείο Ψηφιακής Διακυβέρνησης.</w:t>
      </w:r>
    </w:p>
    <w:p w14:paraId="09251FB8" w14:textId="77777777" w:rsidR="00391F18" w:rsidRDefault="00391F18" w:rsidP="00D01C8C">
      <w:pPr>
        <w:spacing w:after="46"/>
        <w:ind w:right="99"/>
        <w:rPr>
          <w:rFonts w:cs="Tahoma"/>
          <w:szCs w:val="22"/>
          <w:lang w:val="el-GR"/>
        </w:rPr>
      </w:pPr>
    </w:p>
    <w:p w14:paraId="28E20F14" w14:textId="306CA2E5" w:rsidR="00391F18" w:rsidRDefault="00346AC5" w:rsidP="00D01C8C">
      <w:pPr>
        <w:spacing w:after="46"/>
        <w:ind w:right="99"/>
        <w:rPr>
          <w:rFonts w:cs="Tahoma"/>
          <w:szCs w:val="22"/>
          <w:lang w:val="el-GR"/>
        </w:rPr>
      </w:pPr>
      <w:r w:rsidRPr="00346AC5">
        <w:rPr>
          <w:rFonts w:cs="Tahoma"/>
          <w:szCs w:val="22"/>
          <w:lang w:val="el-GR"/>
        </w:rPr>
        <w:t>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 ή/και κάθε άλλη νόμιμη πηγή χρηματοδότησης.</w:t>
      </w: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3" w:name="_Toc71708130"/>
      <w:bookmarkStart w:id="14" w:name="_Toc86065951"/>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3"/>
      <w:bookmarkEnd w:id="14"/>
    </w:p>
    <w:p w14:paraId="323878DF" w14:textId="77777777" w:rsidR="0054501E" w:rsidRDefault="0054501E" w:rsidP="00A71EDE">
      <w:pPr>
        <w:rPr>
          <w:rFonts w:cs="Tahoma"/>
          <w:b/>
          <w:szCs w:val="22"/>
          <w:lang w:val="el-GR"/>
        </w:rPr>
      </w:pPr>
      <w:bookmarkStart w:id="15" w:name="_Hlk79065506"/>
    </w:p>
    <w:p w14:paraId="74977328" w14:textId="4B5498EB" w:rsidR="00A71EDE" w:rsidRDefault="00A71EDE" w:rsidP="00A71EDE">
      <w:pPr>
        <w:rPr>
          <w:rFonts w:cs="Tahoma"/>
          <w:szCs w:val="22"/>
          <w:lang w:val="el-GR"/>
        </w:rPr>
      </w:pPr>
      <w:r w:rsidRPr="00A71EDE">
        <w:rPr>
          <w:rFonts w:cs="Tahoma"/>
          <w:b/>
          <w:szCs w:val="22"/>
          <w:lang w:val="el-GR"/>
        </w:rPr>
        <w:t xml:space="preserve">Αντικείμενο </w:t>
      </w:r>
      <w:r w:rsidRPr="00A71EDE">
        <w:rPr>
          <w:rFonts w:cs="Tahoma"/>
          <w:szCs w:val="22"/>
          <w:lang w:val="el-GR"/>
        </w:rPr>
        <w:t>της σύμβασης είναι</w:t>
      </w:r>
      <w:r w:rsidRPr="00A71EDE">
        <w:rPr>
          <w:rFonts w:ascii="Calibri" w:hAnsi="Calibri"/>
          <w:szCs w:val="22"/>
          <w:lang w:val="el-GR"/>
        </w:rPr>
        <w:t xml:space="preserve"> </w:t>
      </w:r>
      <w:r w:rsidRPr="00A71EDE">
        <w:rPr>
          <w:rFonts w:cs="Tahoma"/>
          <w:szCs w:val="22"/>
          <w:lang w:val="el-GR"/>
        </w:rPr>
        <w:t>η παρ</w:t>
      </w:r>
      <w:r w:rsidR="004D7816">
        <w:rPr>
          <w:rFonts w:cs="Tahoma"/>
          <w:szCs w:val="22"/>
          <w:lang w:val="el-GR"/>
        </w:rPr>
        <w:t>οχή υποστηρικτικών υ</w:t>
      </w:r>
      <w:r w:rsidR="004D7816" w:rsidRPr="004D7816">
        <w:rPr>
          <w:rFonts w:cs="Tahoma"/>
          <w:szCs w:val="22"/>
          <w:lang w:val="el-GR"/>
        </w:rPr>
        <w:t>πηρεσιών στην «Κοινωνία της Πληροφορίας Μ.Α.Ε</w:t>
      </w:r>
      <w:r w:rsidR="003D281A">
        <w:rPr>
          <w:rFonts w:cs="Tahoma"/>
          <w:szCs w:val="22"/>
          <w:lang w:val="el-GR"/>
        </w:rPr>
        <w:t>»</w:t>
      </w:r>
      <w:r w:rsidR="003D281A" w:rsidRPr="003D281A">
        <w:rPr>
          <w:lang w:val="el-GR"/>
        </w:rPr>
        <w:t xml:space="preserve"> </w:t>
      </w:r>
      <w:r w:rsidR="003D281A" w:rsidRPr="003D281A">
        <w:rPr>
          <w:rFonts w:cs="Tahoma"/>
          <w:szCs w:val="22"/>
          <w:lang w:val="el-GR"/>
        </w:rPr>
        <w:t>υπό τη</w:t>
      </w:r>
      <w:r w:rsidR="003D281A">
        <w:rPr>
          <w:rFonts w:cs="Tahoma"/>
          <w:szCs w:val="22"/>
          <w:lang w:val="el-GR"/>
        </w:rPr>
        <w:t>ν ιδιότητα του Βασικού Βραχίονα</w:t>
      </w:r>
      <w:r w:rsidR="003D281A" w:rsidRPr="003D281A">
        <w:rPr>
          <w:rFonts w:cs="Tahoma"/>
          <w:szCs w:val="22"/>
          <w:lang w:val="el-GR"/>
        </w:rPr>
        <w:t xml:space="preserve"> Υλοποίησης στο πλαίσιο εκτέλεσης έργων για τον Ψηφιακό Μετασχηματισμό της Χώρας </w:t>
      </w:r>
      <w:r w:rsidRPr="00A71EDE">
        <w:rPr>
          <w:rFonts w:cs="Tahoma"/>
          <w:szCs w:val="22"/>
          <w:lang w:val="el-GR"/>
        </w:rPr>
        <w:t xml:space="preserve">και 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A71EDE">
        <w:rPr>
          <w:rFonts w:cs="Tahoma"/>
          <w:szCs w:val="22"/>
          <w:lang w:val="el-GR"/>
        </w:rPr>
        <w:t>της παρούσας.</w:t>
      </w:r>
    </w:p>
    <w:bookmarkEnd w:id="15"/>
    <w:p w14:paraId="7129C1D6" w14:textId="77777777" w:rsidR="006C35A9" w:rsidRPr="00A86909" w:rsidRDefault="006C35A9" w:rsidP="00391F18">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w:t>
      </w:r>
      <w:r w:rsidR="00A71EDE">
        <w:rPr>
          <w:rFonts w:cs="Tahoma"/>
          <w:szCs w:val="22"/>
          <w:lang w:val="el-GR"/>
        </w:rPr>
        <w:t xml:space="preserve"> </w:t>
      </w:r>
      <w:r w:rsidR="00391F18" w:rsidRPr="00391F18">
        <w:rPr>
          <w:rFonts w:cs="Tahoma"/>
          <w:b/>
          <w:bCs/>
          <w:szCs w:val="22"/>
          <w:lang w:val="el-GR"/>
        </w:rPr>
        <w:t xml:space="preserve">79411100-9 - </w:t>
      </w:r>
      <w:r w:rsidR="00391F18">
        <w:rPr>
          <w:rFonts w:cs="Tahoma"/>
          <w:b/>
          <w:bCs/>
          <w:szCs w:val="22"/>
          <w:lang w:val="el-GR"/>
        </w:rPr>
        <w:t>(</w:t>
      </w:r>
      <w:r w:rsidR="00391F18" w:rsidRPr="00391F18">
        <w:rPr>
          <w:rFonts w:cs="Tahoma"/>
          <w:b/>
          <w:bCs/>
          <w:szCs w:val="22"/>
          <w:lang w:val="el-GR"/>
        </w:rPr>
        <w:t>Υπηρεσίες παροχής συμβουλών σε θέματα ανάπτυξης επιχειρηματικών δραστηριοτήτων</w:t>
      </w:r>
      <w:r w:rsidR="00391F18">
        <w:rPr>
          <w:rFonts w:cs="Tahoma"/>
          <w:szCs w:val="22"/>
          <w:lang w:val="el-GR"/>
        </w:rPr>
        <w:t>)</w:t>
      </w:r>
      <w:r w:rsidR="00CD34C5">
        <w:rPr>
          <w:rFonts w:cs="Tahoma"/>
          <w:szCs w:val="22"/>
          <w:lang w:val="el-GR"/>
        </w:rPr>
        <w:t>.</w:t>
      </w:r>
    </w:p>
    <w:p w14:paraId="1813CE0E" w14:textId="77777777" w:rsidR="005D1C2D" w:rsidRDefault="00391F18" w:rsidP="00C9149F">
      <w:pPr>
        <w:autoSpaceDN w:val="0"/>
        <w:spacing w:before="100" w:after="40" w:line="276" w:lineRule="auto"/>
        <w:ind w:right="-11"/>
        <w:textAlignment w:val="baseline"/>
        <w:rPr>
          <w:rFonts w:cs="Tahoma"/>
          <w:lang w:val="el-GR"/>
        </w:rPr>
      </w:pPr>
      <w:r w:rsidRPr="003A091B">
        <w:rPr>
          <w:rFonts w:cs="Tahoma"/>
          <w:lang w:val="el-GR"/>
        </w:rPr>
        <w:t xml:space="preserve">Προϋπολογισμός Έργου – συνολική  εκτιμώμενη αξία σύμβασης: </w:t>
      </w:r>
      <w:r w:rsidR="005D1C2D" w:rsidRPr="003A091B">
        <w:rPr>
          <w:rFonts w:cs="Tahoma"/>
          <w:lang w:val="el-GR"/>
        </w:rPr>
        <w:t>Τετρακόσιες σαράντα χιλιάδες τετρακόσια ευρώ (440.400,00€) μη συμπεριλαμβανομένου Φ.Π.Α. (προϋπολογισμός συμπεριλαμβανομένου ΦΠΑ: 546.096,00€, Φ.Π.Α 24%: 105.696,00€).</w:t>
      </w:r>
    </w:p>
    <w:p w14:paraId="5395F71D" w14:textId="425D806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σε </w:t>
      </w:r>
      <w:r w:rsidR="0061791E" w:rsidRPr="00C9149F">
        <w:rPr>
          <w:rFonts w:cs="Tahoma"/>
          <w:szCs w:val="22"/>
          <w:lang w:val="el-GR"/>
        </w:rPr>
        <w:t>δώδεκα</w:t>
      </w:r>
      <w:r w:rsidRPr="00C9149F">
        <w:rPr>
          <w:rFonts w:cs="Tahoma"/>
          <w:szCs w:val="22"/>
          <w:lang w:val="el-GR"/>
        </w:rPr>
        <w:t xml:space="preserve"> (</w:t>
      </w:r>
      <w:r w:rsidR="00E113BE" w:rsidRPr="00C9149F">
        <w:rPr>
          <w:rFonts w:cs="Tahoma"/>
          <w:szCs w:val="22"/>
          <w:lang w:val="el-GR"/>
        </w:rPr>
        <w:t xml:space="preserve"> </w:t>
      </w:r>
      <w:r w:rsidR="0061791E" w:rsidRPr="00C9149F">
        <w:rPr>
          <w:rFonts w:cs="Tahoma"/>
          <w:szCs w:val="22"/>
          <w:lang w:val="el-GR"/>
        </w:rPr>
        <w:t>12</w:t>
      </w:r>
      <w:r w:rsidR="00E113BE" w:rsidRPr="00C9149F">
        <w:rPr>
          <w:rFonts w:cs="Tahoma"/>
          <w:szCs w:val="22"/>
          <w:lang w:val="el-GR"/>
        </w:rPr>
        <w:t xml:space="preserve"> </w:t>
      </w:r>
      <w:r w:rsidRPr="00C9149F">
        <w:rPr>
          <w:rFonts w:cs="Tahoma"/>
          <w:szCs w:val="22"/>
          <w:lang w:val="el-GR"/>
        </w:rPr>
        <w:t xml:space="preserve">) μήνες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B35F77D" w14:textId="7777777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Pr="00A86909">
        <w:rPr>
          <w:rFonts w:cs="Tahoma"/>
          <w:b/>
          <w:szCs w:val="22"/>
          <w:lang w:val="el-GR"/>
        </w:rPr>
        <w:t xml:space="preserve">βάσει </w:t>
      </w:r>
      <w:r w:rsidR="00391F18" w:rsidRPr="00391F18">
        <w:rPr>
          <w:rFonts w:cs="Tahoma"/>
          <w:b/>
          <w:szCs w:val="22"/>
          <w:lang w:val="el-GR"/>
        </w:rPr>
        <w:t>προσφερόμενης τιμής μόνο</w:t>
      </w:r>
      <w:r w:rsidR="004D7816">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77777777" w:rsidR="00A86909" w:rsidRDefault="00A86909" w:rsidP="006C35A9">
      <w:pPr>
        <w:autoSpaceDN w:val="0"/>
        <w:spacing w:before="100" w:after="40" w:line="276" w:lineRule="auto"/>
        <w:ind w:right="-11"/>
        <w:textAlignment w:val="baseline"/>
        <w:rPr>
          <w:rFonts w:cs="Tahoma"/>
          <w:szCs w:val="22"/>
          <w:lang w:val="el-GR"/>
        </w:rPr>
      </w:pPr>
    </w:p>
    <w:p w14:paraId="04AE4CE4" w14:textId="77777777" w:rsidR="00451AAA" w:rsidRDefault="00451AAA" w:rsidP="006C35A9">
      <w:pPr>
        <w:autoSpaceDN w:val="0"/>
        <w:spacing w:before="100" w:after="40" w:line="276" w:lineRule="auto"/>
        <w:ind w:right="-11"/>
        <w:textAlignment w:val="baseline"/>
        <w:rPr>
          <w:rFonts w:cs="Tahoma"/>
          <w:szCs w:val="22"/>
          <w:lang w:val="el-GR"/>
        </w:rPr>
      </w:pPr>
    </w:p>
    <w:p w14:paraId="2DC87F41" w14:textId="77777777" w:rsidR="00451AAA" w:rsidRDefault="00451AAA" w:rsidP="006C35A9">
      <w:pPr>
        <w:autoSpaceDN w:val="0"/>
        <w:spacing w:before="100" w:after="40" w:line="276" w:lineRule="auto"/>
        <w:ind w:right="-11"/>
        <w:textAlignment w:val="baseline"/>
        <w:rPr>
          <w:rFonts w:cs="Tahoma"/>
          <w:szCs w:val="22"/>
          <w:lang w:val="el-GR"/>
        </w:rPr>
      </w:pPr>
    </w:p>
    <w:p w14:paraId="7FC6A276" w14:textId="77777777" w:rsidR="00A86909" w:rsidRDefault="00A86909" w:rsidP="006C35A9">
      <w:pPr>
        <w:autoSpaceDN w:val="0"/>
        <w:spacing w:before="100" w:after="40" w:line="276" w:lineRule="auto"/>
        <w:ind w:right="-11"/>
        <w:textAlignment w:val="baseline"/>
        <w:rPr>
          <w:rFonts w:cs="Tahoma"/>
          <w:szCs w:val="22"/>
          <w:lang w:val="el-GR"/>
        </w:rPr>
      </w:pPr>
    </w:p>
    <w:p w14:paraId="0253933A"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5B43C7CC" w14:textId="77777777" w:rsidR="003C70DC" w:rsidRPr="00A86909" w:rsidRDefault="003C70DC" w:rsidP="005D4A7B">
      <w:pPr>
        <w:spacing w:before="120"/>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tab/>
      </w:r>
      <w:bookmarkStart w:id="16" w:name="_Toc71708131"/>
      <w:bookmarkStart w:id="17" w:name="_Toc86065952"/>
      <w:r w:rsidRPr="00B15D06">
        <w:rPr>
          <w:rFonts w:asciiTheme="minorHAnsi" w:hAnsiTheme="minorHAnsi" w:cstheme="minorHAnsi"/>
          <w:lang w:val="el-GR"/>
        </w:rPr>
        <w:t>Θεσμικό πλαίσιο</w:t>
      </w:r>
      <w:bookmarkEnd w:id="16"/>
      <w:bookmarkEnd w:id="17"/>
    </w:p>
    <w:p w14:paraId="1B092245" w14:textId="77777777" w:rsidR="00AA6688" w:rsidRDefault="00AA6688" w:rsidP="00AA6688">
      <w:pPr>
        <w:tabs>
          <w:tab w:val="left" w:pos="284"/>
        </w:tabs>
        <w:rPr>
          <w:rFonts w:cs="Tahoma"/>
          <w:szCs w:val="22"/>
          <w:lang w:val="el-GR"/>
        </w:rPr>
      </w:pPr>
      <w:r w:rsidRPr="00A86909">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409EBFB"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0F34DA">
        <w:rPr>
          <w:rFonts w:cs="Tahoma"/>
          <w:szCs w:val="22"/>
        </w:rPr>
        <w:t>966/2012</w:t>
      </w:r>
      <w:r w:rsidRPr="000F34DA">
        <w:rPr>
          <w:rFonts w:cs="Tahoma"/>
          <w:szCs w:val="22"/>
          <w:lang w:val="el-GR"/>
        </w:rPr>
        <w:t>.</w:t>
      </w:r>
    </w:p>
    <w:p w14:paraId="1BAEDF5B"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1EBB55B7"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0F34DA">
        <w:rPr>
          <w:rFonts w:cs="Tahoma"/>
          <w:szCs w:val="22"/>
        </w:rPr>
        <w:t>1255/2011 του Ευρωπαϊκού Κοινοβουλίου και του Συμβουλίου</w:t>
      </w:r>
      <w:r w:rsidRPr="000F34DA">
        <w:rPr>
          <w:rFonts w:cs="Tahoma"/>
          <w:szCs w:val="22"/>
          <w:lang w:val="el-GR"/>
        </w:rPr>
        <w:t>.</w:t>
      </w:r>
    </w:p>
    <w:p w14:paraId="13D4150A"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A37E604"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D8008EF" w14:textId="77777777" w:rsidR="00DE5770" w:rsidRPr="000F34DA" w:rsidRDefault="00DE5770" w:rsidP="00DE5770">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 xml:space="preserve">Τον Κανονισμό (ΕΕ) αριθ. 1303/2013 </w:t>
      </w:r>
      <w:r w:rsidRPr="000F34DA">
        <w:rPr>
          <w:rFonts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3E39EBB" w14:textId="77777777" w:rsidR="00DE5770" w:rsidRPr="000F34DA" w:rsidRDefault="00DE5770" w:rsidP="00DE5770">
      <w:pPr>
        <w:pStyle w:val="CM4"/>
        <w:numPr>
          <w:ilvl w:val="0"/>
          <w:numId w:val="37"/>
        </w:numPr>
        <w:spacing w:before="120"/>
        <w:ind w:left="284" w:hanging="426"/>
        <w:jc w:val="both"/>
        <w:rPr>
          <w:rFonts w:ascii="Tahoma" w:hAnsi="Tahoma" w:cs="Tahoma"/>
          <w:lang w:val="el-GR"/>
        </w:rPr>
      </w:pPr>
      <w:r w:rsidRPr="000F34DA">
        <w:rPr>
          <w:rFonts w:ascii="Tahoma" w:hAnsi="Tahoma" w:cs="Tahoma"/>
          <w:bCs/>
          <w:sz w:val="22"/>
          <w:szCs w:val="22"/>
          <w:lang w:val="el-GR"/>
        </w:rPr>
        <w:t xml:space="preserve">Τον Κανονισμό </w:t>
      </w:r>
      <w:r w:rsidRPr="000F34DA">
        <w:rPr>
          <w:rFonts w:ascii="Tahoma" w:hAnsi="Tahoma" w:cs="Tahoma"/>
          <w:sz w:val="22"/>
          <w:szCs w:val="22"/>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0F34DA">
        <w:rPr>
          <w:rFonts w:ascii="Tahoma" w:hAnsi="Tahoma" w:cs="Tahoma"/>
          <w:sz w:val="22"/>
          <w:szCs w:val="22"/>
        </w:rPr>
        <w:t>1080/2006</w:t>
      </w:r>
      <w:r w:rsidRPr="000F34DA">
        <w:rPr>
          <w:rFonts w:ascii="Tahoma" w:hAnsi="Tahoma" w:cs="Tahoma"/>
          <w:sz w:val="22"/>
          <w:szCs w:val="22"/>
          <w:lang w:val="el-GR"/>
        </w:rPr>
        <w:t>.</w:t>
      </w:r>
    </w:p>
    <w:p w14:paraId="1E4D209C" w14:textId="77777777" w:rsidR="00DE5770" w:rsidRPr="000F34DA"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bCs/>
          <w:szCs w:val="22"/>
          <w:lang w:val="el-GR"/>
        </w:rPr>
        <w:lastRenderedPageBreak/>
        <w:t>Τον Κανονισμό</w:t>
      </w:r>
      <w:r w:rsidRPr="000F34DA">
        <w:rPr>
          <w:rFonts w:cs="Tahoma"/>
          <w:szCs w:val="22"/>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0F34DA">
        <w:rPr>
          <w:rFonts w:cs="Tahoma"/>
          <w:szCs w:val="22"/>
        </w:rPr>
        <w:t>1084/2006</w:t>
      </w:r>
      <w:r w:rsidRPr="000F34DA">
        <w:rPr>
          <w:rFonts w:cs="Tahoma"/>
          <w:szCs w:val="22"/>
          <w:lang w:val="el-GR"/>
        </w:rPr>
        <w:t>.</w:t>
      </w:r>
    </w:p>
    <w:p w14:paraId="0FE8CEC0" w14:textId="77777777" w:rsidR="00DE5770" w:rsidRPr="000F34DA"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1505990"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5F7720">
        <w:rPr>
          <w:rFonts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288E3E5" w14:textId="77777777" w:rsidR="00DE5770" w:rsidRPr="00C91AFF"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C91AFF">
        <w:rPr>
          <w:rFonts w:cs="Tahoma"/>
          <w:lang w:val="el-GR"/>
        </w:rPr>
        <w:t>Τη με αριθμό 76928 Απόφαση των Υπουργών Ανάπτυξης και Επενδύσεων – Επικρατείας</w:t>
      </w:r>
      <w:r w:rsidRPr="00C91AFF">
        <w:rPr>
          <w:lang w:val="el-GR"/>
        </w:rPr>
        <w:t xml:space="preserve"> </w:t>
      </w:r>
      <w:r w:rsidRPr="00C91AFF">
        <w:rPr>
          <w:rFonts w:cs="Tahoma"/>
          <w:lang w:val="el-GR"/>
        </w:rPr>
        <w:t>Ρύθμιση ειδικότερων θεμάτων λειτουργίας και διαχείρισης του Κεντρικού Ηλεκτρονικού Μητρώου Δημοσίων Συμβάσεων (ΚΗΜΔΗΣ) – ΦΕΚ/Β/ 3075/13-07-2021</w:t>
      </w:r>
      <w:r>
        <w:rPr>
          <w:rFonts w:cs="Tahoma"/>
          <w:lang w:val="el-GR"/>
        </w:rPr>
        <w:t>.</w:t>
      </w:r>
    </w:p>
    <w:p w14:paraId="489BA853"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r>
        <w:rPr>
          <w:rFonts w:cs="Tahoma"/>
          <w:lang w:val="el-GR"/>
        </w:rPr>
        <w:t xml:space="preserve">ΦΕΚ </w:t>
      </w:r>
      <w:r w:rsidRPr="00E511E5">
        <w:rPr>
          <w:rFonts w:cs="Tahoma"/>
          <w:lang w:val="el-GR"/>
        </w:rPr>
        <w:t>184</w:t>
      </w:r>
      <w:r>
        <w:rPr>
          <w:rFonts w:cs="Tahoma"/>
          <w:lang w:val="el-GR"/>
        </w:rPr>
        <w:t>/Α/23-09-2020</w:t>
      </w:r>
      <w:r w:rsidRPr="00E511E5">
        <w:rPr>
          <w:rFonts w:cs="Tahoma"/>
          <w:lang w:val="el-GR"/>
        </w:rPr>
        <w:t>).</w:t>
      </w:r>
    </w:p>
    <w:p w14:paraId="169553B8"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Τη με αριθμό 3/2018 Γνωμοδότηση του Νομικού Συμβουλίου του Κράτους.</w:t>
      </w:r>
    </w:p>
    <w:p w14:paraId="79B96BF8"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Το από 13-07-2018 έντυπο της ΕΑΔΔΗΣΥ με θέμα: «ΥΠΟΧΡΕΩΣΕΙΣ ΔΗΜΟΣΙΕΥΣΕΩΝ ΣΤΟΝ ΕΘΝΙΚΟ ΤΥΠΟ ΚΑΤΑ ΤΟΝ Ν.4412/2016».</w:t>
      </w:r>
    </w:p>
    <w:p w14:paraId="596FF6CA"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Την αριθμ. Κ.Υ.Α. οικ. 60967 ΕΞ 2020 (B’ 2425/18.06.2020) «Ηλεκτρονική Τιμολόγηση στο πλαίσιο των Δημόσιων Συμβάσεων δυνάμει του ν. 4601/2019» (Α΄44)</w:t>
      </w:r>
    </w:p>
    <w:p w14:paraId="375B7A3A"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Τον ν. 2859/2000 (Α’ 248) «Κύρωση Κώδικα Φόρου Προστιθέμενης Αξίας».</w:t>
      </w:r>
    </w:p>
    <w:p w14:paraId="4B6CCA8D"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Την αριθμ. 63446/2021 Κ.Υ.Α. (B’ 2338/02.06.2020) «Καθορισμός Εθνικού Μορφότυπου ηλεκτρονικού τιμολογίου στο πλαίσιο των Δημοσίων Συμβάσεων».</w:t>
      </w:r>
    </w:p>
    <w:p w14:paraId="27A36801" w14:textId="77777777" w:rsidR="00DE5770" w:rsidRPr="00C91AFF"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C91AFF">
        <w:rPr>
          <w:rFonts w:cs="Tahoma"/>
          <w:lang w:val="el-GR"/>
        </w:rPr>
        <w:t>To Π.Δ. 39 «Κανονισμός εξέτασης Προδικαστικών Προσφυγών ενώπιον της Αρχής Εξέτασης Προδικαστικών Προσφυγών» (ΦΕΚ 64/Α/04-05-2017).</w:t>
      </w:r>
    </w:p>
    <w:p w14:paraId="42D9AD9A" w14:textId="77777777" w:rsidR="00DE5770" w:rsidRPr="00E511E5"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4635/2019 «Επενδύω στην Ελλάδα και άλλες διατάξεις» (</w:t>
      </w:r>
      <w:r>
        <w:rPr>
          <w:rFonts w:cs="Tahoma"/>
          <w:lang w:val="el-GR"/>
        </w:rPr>
        <w:t xml:space="preserve">ΦΕΚ </w:t>
      </w:r>
      <w:r w:rsidRPr="00E511E5">
        <w:rPr>
          <w:rFonts w:cs="Tahoma"/>
          <w:lang w:val="el-GR"/>
        </w:rPr>
        <w:t>167</w:t>
      </w:r>
      <w:r>
        <w:rPr>
          <w:rFonts w:cs="Tahoma"/>
          <w:lang w:val="el-GR"/>
        </w:rPr>
        <w:t>/Α/30-10-2019</w:t>
      </w:r>
      <w:r w:rsidRPr="00E511E5">
        <w:rPr>
          <w:rFonts w:cs="Tahoma"/>
          <w:lang w:val="el-GR"/>
        </w:rPr>
        <w:t>)</w:t>
      </w:r>
      <w:r>
        <w:rPr>
          <w:rFonts w:cs="Tahoma"/>
          <w:lang w:val="el-GR"/>
        </w:rPr>
        <w:t>.</w:t>
      </w:r>
    </w:p>
    <w:p w14:paraId="33E5D279" w14:textId="77777777" w:rsidR="00DE5770" w:rsidRPr="00E511E5"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w:t>
      </w:r>
      <w:r w:rsidRPr="003732A3">
        <w:rPr>
          <w:rFonts w:cs="Tahoma"/>
          <w:lang w:val="el-GR"/>
        </w:rPr>
        <w:t xml:space="preserve"> </w:t>
      </w:r>
      <w:r w:rsidRPr="00E511E5">
        <w:rPr>
          <w:rFonts w:cs="Tahoma"/>
          <w:lang w:val="el-GR"/>
        </w:rPr>
        <w:t>(</w:t>
      </w:r>
      <w:r>
        <w:rPr>
          <w:rFonts w:cs="Tahoma"/>
          <w:lang w:val="el-GR"/>
        </w:rPr>
        <w:t xml:space="preserve">ΦΕΚ </w:t>
      </w:r>
      <w:r w:rsidRPr="00E511E5">
        <w:rPr>
          <w:rFonts w:cs="Tahoma"/>
          <w:lang w:val="el-GR"/>
        </w:rPr>
        <w:t>143</w:t>
      </w:r>
      <w:r>
        <w:rPr>
          <w:rFonts w:cs="Tahoma"/>
          <w:lang w:val="el-GR"/>
        </w:rPr>
        <w:t>/Α/28-06-2014</w:t>
      </w:r>
      <w:r w:rsidRPr="00E511E5">
        <w:rPr>
          <w:rFonts w:cs="Tahoma"/>
          <w:lang w:val="el-GR"/>
        </w:rPr>
        <w:t>).</w:t>
      </w:r>
    </w:p>
    <w:p w14:paraId="12C84A85" w14:textId="77777777" w:rsidR="00DE5770" w:rsidRPr="00E511E5" w:rsidRDefault="00DE5770" w:rsidP="00DE5770">
      <w:pPr>
        <w:pStyle w:val="aff"/>
        <w:numPr>
          <w:ilvl w:val="0"/>
          <w:numId w:val="37"/>
        </w:numPr>
        <w:suppressAutoHyphens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4152/2013 «Επείγοντα μέτρα εφαρμογής των νόμων 4046/2012, 4093/2012 και 4127/2013» (</w:t>
      </w:r>
      <w:r>
        <w:rPr>
          <w:rFonts w:cs="Tahoma"/>
          <w:lang w:val="el-GR"/>
        </w:rPr>
        <w:t xml:space="preserve">ΦΕΚ </w:t>
      </w:r>
      <w:r w:rsidRPr="00E511E5">
        <w:rPr>
          <w:rFonts w:cs="Tahoma"/>
          <w:lang w:val="el-GR"/>
        </w:rPr>
        <w:t>107</w:t>
      </w:r>
      <w:r>
        <w:rPr>
          <w:rFonts w:cs="Tahoma"/>
          <w:lang w:val="el-GR"/>
        </w:rPr>
        <w:t>/Α/09-05-2013</w:t>
      </w:r>
      <w:r w:rsidRPr="00E511E5">
        <w:rPr>
          <w:rFonts w:cs="Tahoma"/>
          <w:lang w:val="el-GR"/>
        </w:rPr>
        <w:t>).</w:t>
      </w:r>
    </w:p>
    <w:p w14:paraId="28DF8CA3"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rPr>
        <w:t>To</w:t>
      </w:r>
      <w:r w:rsidRPr="00E511E5">
        <w:rPr>
          <w:rFonts w:cs="Tahoma"/>
          <w:lang w:val="el-GR" w:eastAsia="el-GR"/>
        </w:rPr>
        <w:t xml:space="preserve">ν </w:t>
      </w:r>
      <w:r>
        <w:rPr>
          <w:rFonts w:cs="Tahoma"/>
          <w:lang w:val="el-GR" w:eastAsia="el-GR"/>
        </w:rPr>
        <w:t>Ν.</w:t>
      </w:r>
      <w:r w:rsidRPr="00E511E5">
        <w:rPr>
          <w:rFonts w:cs="Tahoma"/>
          <w:lang w:val="el-GR" w:eastAsia="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Pr>
          <w:rFonts w:cs="Tahoma"/>
          <w:lang w:val="el-GR" w:eastAsia="el-GR"/>
        </w:rPr>
        <w:t>Ν.</w:t>
      </w:r>
      <w:r w:rsidRPr="00E511E5">
        <w:rPr>
          <w:rFonts w:cs="Tahoma"/>
          <w:lang w:val="el-GR" w:eastAsia="el-GR"/>
        </w:rPr>
        <w:t xml:space="preserve"> 3588/2007 (πτωχευτικός κώδικας) - Προπτωχευτική διαδικασία εξυγίανσης και άλλες διατάξεις» (</w:t>
      </w:r>
      <w:r>
        <w:rPr>
          <w:rFonts w:cs="Tahoma"/>
          <w:lang w:val="el-GR" w:eastAsia="el-GR"/>
        </w:rPr>
        <w:t xml:space="preserve">ΦΕΚ </w:t>
      </w:r>
      <w:r w:rsidRPr="00E511E5">
        <w:rPr>
          <w:rFonts w:cs="Tahoma"/>
          <w:lang w:val="el-GR" w:eastAsia="el-GR"/>
        </w:rPr>
        <w:t>204</w:t>
      </w:r>
      <w:r>
        <w:rPr>
          <w:rFonts w:cs="Tahoma"/>
          <w:lang w:val="el-GR" w:eastAsia="el-GR"/>
        </w:rPr>
        <w:t>/Α/15-09-2011</w:t>
      </w:r>
      <w:r w:rsidRPr="00E511E5">
        <w:rPr>
          <w:rFonts w:cs="Tahoma"/>
          <w:lang w:val="el-GR" w:eastAsia="el-GR"/>
        </w:rPr>
        <w:t>).</w:t>
      </w:r>
    </w:p>
    <w:p w14:paraId="23230529" w14:textId="77777777" w:rsidR="00DE5770" w:rsidRPr="007A7CF2"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eastAsia="el-GR"/>
        </w:rPr>
      </w:pPr>
      <w:r w:rsidRPr="007E73DD">
        <w:rPr>
          <w:rFonts w:cs="Tahoma"/>
          <w:lang w:val="el-GR" w:eastAsia="el-GR"/>
        </w:rPr>
        <w:t xml:space="preserve">Τον N. </w:t>
      </w:r>
      <w:r w:rsidRPr="007A7CF2">
        <w:rPr>
          <w:rFonts w:cs="Tahoma"/>
          <w:lang w:val="el-GR" w:eastAsia="el-GR"/>
        </w:rPr>
        <w:t xml:space="preserve">3213/2003 </w:t>
      </w:r>
      <w:r w:rsidRPr="007E73DD">
        <w:rPr>
          <w:rFonts w:cs="Tahoma"/>
          <w:lang w:val="el-GR" w:eastAsia="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7A7CF2">
        <w:rPr>
          <w:rFonts w:cs="Tahoma"/>
          <w:lang w:val="el-GR" w:eastAsia="el-GR"/>
        </w:rPr>
        <w:t>ΦΕΚ 309/A/31-12-2003), όπως τούτος τροποποιήθηκε και ισχύει.</w:t>
      </w:r>
    </w:p>
    <w:p w14:paraId="1189B55D" w14:textId="77777777" w:rsidR="00DE5770"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293646">
        <w:rPr>
          <w:rFonts w:cs="Tahoma"/>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AFF5E7D" w14:textId="77777777" w:rsidR="00DE5770" w:rsidRPr="000F34DA" w:rsidRDefault="00DE5770" w:rsidP="00DE5770">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szCs w:val="22"/>
          <w:lang w:val="el-GR"/>
        </w:rPr>
        <w:lastRenderedPageBreak/>
        <w:t>Το Π.Δ. 80/2016 «Ανάληψη υποχρεώσεων από τους Διατάκτες» (ΦΕΚ 145/Α/05-08-2016).</w:t>
      </w:r>
    </w:p>
    <w:p w14:paraId="61D8D9F8" w14:textId="77777777" w:rsidR="00DE5770" w:rsidRPr="00727747" w:rsidRDefault="00DE5770" w:rsidP="00DE5770">
      <w:pPr>
        <w:pStyle w:val="aff"/>
        <w:numPr>
          <w:ilvl w:val="0"/>
          <w:numId w:val="37"/>
        </w:numPr>
        <w:suppressAutoHyphens w:val="0"/>
        <w:spacing w:before="120" w:after="0"/>
        <w:ind w:left="284" w:hanging="426"/>
        <w:contextualSpacing w:val="0"/>
        <w:rPr>
          <w:lang w:val="el-GR"/>
        </w:rPr>
      </w:pPr>
      <w:r w:rsidRPr="00727747">
        <w:rPr>
          <w:rFonts w:cs="Tahoma"/>
          <w:lang w:val="el-GR"/>
        </w:rPr>
        <w:t xml:space="preserve">Τον </w:t>
      </w:r>
      <w:r w:rsidRPr="007E73DD">
        <w:rPr>
          <w:rFonts w:cs="Tahoma"/>
          <w:lang w:val="el-GR"/>
        </w:rPr>
        <w:t>Προϋπολογισμό Δημοσίων Επενδύσεων ετών 2020 - 2021.</w:t>
      </w:r>
    </w:p>
    <w:p w14:paraId="572EE2F9" w14:textId="77777777" w:rsidR="00DE5770" w:rsidRPr="007E73DD" w:rsidRDefault="00DE5770" w:rsidP="00DE5770">
      <w:pPr>
        <w:pStyle w:val="aff"/>
        <w:numPr>
          <w:ilvl w:val="0"/>
          <w:numId w:val="37"/>
        </w:numPr>
        <w:suppressAutoHyphens w:val="0"/>
        <w:spacing w:before="120" w:after="0"/>
        <w:ind w:left="284" w:hanging="426"/>
        <w:contextualSpacing w:val="0"/>
        <w:rPr>
          <w:lang w:val="el-GR"/>
        </w:rPr>
      </w:pPr>
      <w:r w:rsidRPr="007E73DD">
        <w:rPr>
          <w:rFonts w:cs="Tahoma"/>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3CC6492B" w14:textId="77777777" w:rsidR="00DE5770" w:rsidRPr="00727747" w:rsidRDefault="00DE5770" w:rsidP="00DE5770">
      <w:pPr>
        <w:pStyle w:val="aff"/>
        <w:numPr>
          <w:ilvl w:val="0"/>
          <w:numId w:val="37"/>
        </w:numPr>
        <w:suppressAutoHyphens w:val="0"/>
        <w:spacing w:before="120" w:after="0"/>
        <w:ind w:left="284" w:hanging="426"/>
        <w:contextualSpacing w:val="0"/>
        <w:rPr>
          <w:lang w:val="el-GR"/>
        </w:rPr>
      </w:pPr>
      <w:r w:rsidRPr="00727747">
        <w:rPr>
          <w:rFonts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1DF1C0E1" w14:textId="77777777" w:rsidR="00DE5770" w:rsidRPr="00727747" w:rsidRDefault="00DE5770" w:rsidP="00DE5770">
      <w:pPr>
        <w:pStyle w:val="aff"/>
        <w:numPr>
          <w:ilvl w:val="0"/>
          <w:numId w:val="37"/>
        </w:numPr>
        <w:suppressAutoHyphens w:val="0"/>
        <w:spacing w:before="120" w:after="0"/>
        <w:ind w:left="284" w:hanging="426"/>
        <w:contextualSpacing w:val="0"/>
        <w:rPr>
          <w:lang w:val="el-GR"/>
        </w:rPr>
      </w:pPr>
      <w:r w:rsidRPr="00727747">
        <w:rPr>
          <w:rFonts w:cs="Tahoma"/>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5E812B70" w14:textId="77777777" w:rsidR="00DE5770" w:rsidRPr="00727747" w:rsidRDefault="00DE5770" w:rsidP="00DE5770">
      <w:pPr>
        <w:pStyle w:val="aff"/>
        <w:numPr>
          <w:ilvl w:val="0"/>
          <w:numId w:val="37"/>
        </w:numPr>
        <w:suppressAutoHyphens w:val="0"/>
        <w:spacing w:before="120" w:after="0"/>
        <w:ind w:left="284" w:hanging="426"/>
        <w:contextualSpacing w:val="0"/>
        <w:rPr>
          <w:rFonts w:cs="Tahoma"/>
          <w:lang w:val="el-GR"/>
        </w:rPr>
      </w:pPr>
      <w:r w:rsidRPr="00727747">
        <w:rPr>
          <w:rFonts w:cs="Tahoma"/>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1C6C4E44" w14:textId="77777777" w:rsidR="00DE5770" w:rsidRPr="00120155" w:rsidRDefault="00DE5770" w:rsidP="00DE5770">
      <w:pPr>
        <w:pStyle w:val="aff"/>
        <w:numPr>
          <w:ilvl w:val="0"/>
          <w:numId w:val="37"/>
        </w:numPr>
        <w:suppressAutoHyphens w:val="0"/>
        <w:spacing w:before="120" w:after="0"/>
        <w:ind w:left="284" w:hanging="426"/>
        <w:contextualSpacing w:val="0"/>
        <w:rPr>
          <w:rFonts w:cs="Tahoma"/>
          <w:iCs/>
          <w:lang w:val="el-GR"/>
        </w:rPr>
      </w:pPr>
      <w:bookmarkStart w:id="18" w:name="_Hlk56169633"/>
      <w:bookmarkStart w:id="19" w:name="_Hlk56169406"/>
      <w:r w:rsidRPr="00E511E5">
        <w:rPr>
          <w:rFonts w:cs="Tahoma"/>
          <w:lang w:val="el-GR"/>
        </w:rPr>
        <w:t xml:space="preserve">Την </w:t>
      </w:r>
      <w:bookmarkStart w:id="20" w:name="_Hlk56169426"/>
      <w:r>
        <w:rPr>
          <w:rFonts w:cs="Tahoma"/>
          <w:lang w:val="el-GR"/>
        </w:rPr>
        <w:t>υπ’ αρ.</w:t>
      </w:r>
      <w:r w:rsidRPr="00E511E5">
        <w:rPr>
          <w:rFonts w:cs="Tahoma"/>
          <w:lang w:val="el-GR"/>
        </w:rPr>
        <w:t xml:space="preserve"> 25853/28-02-2019 εγκύκλιο του Υπουργείου Οικονομίας και Ανάπτυξης, «Οδηγίες για την </w:t>
      </w:r>
      <w:r w:rsidRPr="00120155">
        <w:rPr>
          <w:rFonts w:cs="Tahoma"/>
          <w:lang w:val="el-GR"/>
        </w:rPr>
        <w:t>έγκριση και χρηματοδότηση του ΠΔΕ 2019 και τον προγραμματισμό δαπανών ΠΔΕ 2020 - 2022</w:t>
      </w:r>
      <w:bookmarkEnd w:id="18"/>
      <w:r w:rsidRPr="00120155">
        <w:rPr>
          <w:rFonts w:cs="Tahoma"/>
          <w:lang w:val="el-GR"/>
        </w:rPr>
        <w:t xml:space="preserve">» </w:t>
      </w:r>
      <w:bookmarkEnd w:id="19"/>
      <w:bookmarkEnd w:id="20"/>
    </w:p>
    <w:p w14:paraId="020353BC" w14:textId="77777777" w:rsidR="00DE5770" w:rsidRPr="00913672" w:rsidRDefault="00DE5770" w:rsidP="00DE5770">
      <w:pPr>
        <w:pStyle w:val="aff"/>
        <w:numPr>
          <w:ilvl w:val="0"/>
          <w:numId w:val="37"/>
        </w:numPr>
        <w:suppressAutoHyphens w:val="0"/>
        <w:spacing w:before="120" w:after="0"/>
        <w:ind w:left="284" w:hanging="426"/>
        <w:contextualSpacing w:val="0"/>
        <w:rPr>
          <w:rFonts w:cs="Tahoma"/>
          <w:lang w:val="el-GR"/>
        </w:rPr>
      </w:pPr>
      <w:r w:rsidRPr="00913672">
        <w:rPr>
          <w:rFonts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54AFFC48" w14:textId="77777777" w:rsidR="00DE5770" w:rsidRPr="00727747" w:rsidRDefault="00DE5770" w:rsidP="00DE5770">
      <w:pPr>
        <w:pStyle w:val="aff"/>
        <w:numPr>
          <w:ilvl w:val="0"/>
          <w:numId w:val="37"/>
        </w:numPr>
        <w:suppressAutoHyphens w:val="0"/>
        <w:spacing w:before="120" w:after="0"/>
        <w:ind w:left="284" w:hanging="426"/>
        <w:contextualSpacing w:val="0"/>
        <w:rPr>
          <w:rFonts w:cs="Tahoma"/>
          <w:lang w:val="el-GR"/>
        </w:rPr>
      </w:pPr>
      <w:r w:rsidRPr="00727747">
        <w:rPr>
          <w:rFonts w:cs="Tahoma"/>
          <w:lang w:val="el-GR"/>
        </w:rPr>
        <w:t>Τον Κανονισμό (ΕΕ) 2016/679 του Ευρωπαϊκού Κοινοβουλίου και του Συμβουλίου, της 27</w:t>
      </w:r>
      <w:r w:rsidRPr="00727747">
        <w:rPr>
          <w:rFonts w:cs="Tahoma"/>
          <w:vertAlign w:val="superscript"/>
          <w:lang w:val="el-GR"/>
        </w:rPr>
        <w:t>ης</w:t>
      </w:r>
      <w:r w:rsidRPr="00727747">
        <w:rPr>
          <w:rFonts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27747">
        <w:rPr>
          <w:rFonts w:cs="Tahoma"/>
        </w:rPr>
        <w:t>L</w:t>
      </w:r>
      <w:r w:rsidRPr="00727747">
        <w:rPr>
          <w:rFonts w:cs="Tahoma"/>
          <w:lang w:val="el-GR"/>
        </w:rPr>
        <w:t xml:space="preserve"> 119). </w:t>
      </w:r>
    </w:p>
    <w:p w14:paraId="7E6E3DB5" w14:textId="77777777" w:rsidR="00DE5770" w:rsidRPr="00E82B32" w:rsidRDefault="00DE5770" w:rsidP="00DE5770">
      <w:pPr>
        <w:pStyle w:val="aff"/>
        <w:numPr>
          <w:ilvl w:val="0"/>
          <w:numId w:val="37"/>
        </w:numPr>
        <w:suppressAutoHyphens w:val="0"/>
        <w:spacing w:before="120" w:after="0"/>
        <w:ind w:left="284" w:hanging="426"/>
        <w:contextualSpacing w:val="0"/>
        <w:rPr>
          <w:lang w:val="el-GR"/>
        </w:rPr>
      </w:pPr>
      <w:r w:rsidRPr="00727747">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6423AA5" w14:textId="77777777" w:rsidR="00DE5770" w:rsidRPr="00854C11"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eastAsia="el-GR"/>
        </w:rPr>
        <w:t xml:space="preserve">Τον </w:t>
      </w:r>
      <w:r w:rsidRPr="00854C11">
        <w:rPr>
          <w:rFonts w:cs="Tahoma"/>
          <w:lang w:eastAsia="el-GR"/>
        </w:rPr>
        <w:t>N</w:t>
      </w:r>
      <w:r w:rsidRPr="00854C11">
        <w:rPr>
          <w:rFonts w:cs="Tahoma"/>
          <w:lang w:val="el-GR" w:eastAsia="el-GR"/>
        </w:rPr>
        <w:t>. 3429/2005 «</w:t>
      </w:r>
      <w:r w:rsidRPr="00854C11">
        <w:rPr>
          <w:rFonts w:cs="Tahoma"/>
          <w:iCs/>
          <w:lang w:val="el-GR" w:eastAsia="el-GR"/>
        </w:rPr>
        <w:t xml:space="preserve">Δημόσιες Επιχειρήσεις και Οργανισμοί (Δ.Ε.Κ.Ο.).» ΦΕΚ (314/Α/27-12-2005), </w:t>
      </w:r>
      <w:r w:rsidRPr="00854C11">
        <w:rPr>
          <w:rFonts w:cs="Tahoma"/>
          <w:iCs/>
          <w:lang w:val="el-GR"/>
        </w:rPr>
        <w:t xml:space="preserve">όπως τροποποιήθηκε από Α.31, Κεφ. Β, </w:t>
      </w:r>
      <w:r w:rsidRPr="00854C11">
        <w:rPr>
          <w:rFonts w:cs="Tahoma"/>
          <w:lang w:val="el-GR"/>
        </w:rPr>
        <w:t>Ν. 4465/2017 (ΦΕΚ 47/Α/04-04-2017)</w:t>
      </w:r>
      <w:r w:rsidRPr="00854C11">
        <w:rPr>
          <w:rFonts w:cs="Tahoma"/>
          <w:iCs/>
          <w:lang w:val="el-GR"/>
        </w:rPr>
        <w:t xml:space="preserve"> </w:t>
      </w:r>
      <w:r w:rsidRPr="00854C11">
        <w:rPr>
          <w:rFonts w:cs="Tahoma"/>
          <w:iCs/>
          <w:lang w:val="el-GR" w:eastAsia="el-GR"/>
        </w:rPr>
        <w:t xml:space="preserve">και </w:t>
      </w:r>
      <w:r w:rsidRPr="00854C11">
        <w:rPr>
          <w:rFonts w:cs="Tahoma"/>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854C11">
        <w:rPr>
          <w:rFonts w:cs="Tahoma"/>
          <w:iCs/>
          <w:lang w:val="el-GR" w:eastAsia="el-GR"/>
        </w:rPr>
        <w:t>ΦΕΚ (967/Β/21-07-2006).</w:t>
      </w:r>
    </w:p>
    <w:p w14:paraId="15D0A961" w14:textId="77777777" w:rsidR="00DE5770" w:rsidRPr="00854C11"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54C11">
        <w:rPr>
          <w:rFonts w:cs="Tahoma"/>
          <w:vertAlign w:val="superscript"/>
          <w:lang w:val="el-GR"/>
        </w:rPr>
        <w:t>ης</w:t>
      </w:r>
      <w:r w:rsidRPr="00854C11">
        <w:rPr>
          <w:rFonts w:cs="Tahoma"/>
          <w:lang w:val="el-GR"/>
        </w:rPr>
        <w:t xml:space="preserve"> Ιουνίου 2012 (ΕΕ </w:t>
      </w:r>
      <w:r w:rsidRPr="00854C11">
        <w:rPr>
          <w:rFonts w:cs="Tahoma"/>
        </w:rPr>
        <w:t>L</w:t>
      </w:r>
      <w:r w:rsidRPr="00854C11">
        <w:rPr>
          <w:rFonts w:cs="Tahoma"/>
          <w:lang w:val="el-GR"/>
        </w:rPr>
        <w:t xml:space="preserve"> 156/16.6.2012) </w:t>
      </w:r>
      <w:r w:rsidRPr="00854C11">
        <w:rPr>
          <w:rFonts w:cs="Tahoma"/>
          <w:lang w:val="el-GR"/>
        </w:rPr>
        <w:lastRenderedPageBreak/>
        <w:t>στο ελληνικό δίκαιο, τροποποίηση του ν. 3419/2005 (Α 297) και άλλες διατάξεις» (ΦΕΚ 265/Α/23-12-2014) και ισχύει.</w:t>
      </w:r>
    </w:p>
    <w:p w14:paraId="00FEB520" w14:textId="77777777" w:rsidR="00DE5770" w:rsidRPr="00854C11"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67739A8"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iCs/>
          <w:lang w:val="el-GR" w:eastAsia="el-GR"/>
        </w:rPr>
        <w:t>Το Α.39 του Ν. 4578/2018 «Μείωση ασφαλιστικών εισφορών και άλλες διατάξεις» (ΦΕΚ 200/Α/03-12-2018).</w:t>
      </w:r>
    </w:p>
    <w:p w14:paraId="66EBC23D"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F735D0">
        <w:rPr>
          <w:rFonts w:eastAsia="Calibri" w:cs="Tahoma"/>
          <w:szCs w:val="22"/>
          <w:lang w:val="el-GR"/>
        </w:rPr>
        <w:t>Το Καταστατικό της μονοπρόσωπης ανώνυμης εταιρείας ’’Κοινωνία της Πληροφορίας Μονοπρόσωπη 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7D878C27"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lang w:val="el-GR"/>
        </w:rPr>
      </w:pPr>
      <w:r w:rsidRPr="00F735D0">
        <w:rPr>
          <w:rFonts w:eastAsia="Calibri" w:cs="Tahoma"/>
          <w:szCs w:val="22"/>
          <w:lang w:val="el-GR"/>
        </w:rPr>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5418A6E2" w14:textId="77777777" w:rsidR="00DE5770" w:rsidRPr="0051068E" w:rsidRDefault="00DE5770" w:rsidP="00DE5770">
      <w:pPr>
        <w:pStyle w:val="aff"/>
        <w:numPr>
          <w:ilvl w:val="0"/>
          <w:numId w:val="37"/>
        </w:numPr>
        <w:suppressAutoHyphens w:val="0"/>
        <w:autoSpaceDE w:val="0"/>
        <w:autoSpaceDN w:val="0"/>
        <w:spacing w:before="120" w:after="0"/>
        <w:ind w:left="284" w:hanging="426"/>
        <w:contextualSpacing w:val="0"/>
        <w:rPr>
          <w:rFonts w:cs="Tahoma"/>
          <w:sz w:val="24"/>
          <w:lang w:val="el-GR"/>
        </w:rPr>
      </w:pPr>
      <w:r w:rsidRPr="00F735D0">
        <w:rPr>
          <w:rFonts w:eastAsia="Calibri" w:cs="Tahoma"/>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0C70989" w14:textId="77777777" w:rsidR="00DE5770" w:rsidRPr="0051068E" w:rsidRDefault="00DE5770" w:rsidP="00DE5770">
      <w:pPr>
        <w:pStyle w:val="aff"/>
        <w:numPr>
          <w:ilvl w:val="0"/>
          <w:numId w:val="37"/>
        </w:numPr>
        <w:suppressAutoHyphens w:val="0"/>
        <w:autoSpaceDE w:val="0"/>
        <w:autoSpaceDN w:val="0"/>
        <w:spacing w:before="120" w:after="0"/>
        <w:ind w:left="284" w:hanging="426"/>
        <w:contextualSpacing w:val="0"/>
        <w:rPr>
          <w:rFonts w:eastAsia="Calibri" w:cs="Tahoma"/>
          <w:szCs w:val="22"/>
          <w:lang w:val="el-GR"/>
        </w:rPr>
      </w:pPr>
      <w:r w:rsidRPr="0051068E">
        <w:rPr>
          <w:rFonts w:eastAsia="Calibri" w:cs="Tahoma"/>
          <w:szCs w:val="22"/>
          <w:lang w:val="el-GR"/>
        </w:rPr>
        <w:t>Την από 24-02-2022 (αριθ. πρωτ.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7EC5BA03"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szCs w:val="22"/>
          <w:lang w:val="el-GR"/>
        </w:rPr>
      </w:pPr>
      <w:r w:rsidRPr="0051068E">
        <w:rPr>
          <w:rFonts w:eastAsia="Calibri" w:cs="Tahoma"/>
          <w:szCs w:val="22"/>
          <w:lang w:val="el-GR"/>
        </w:rPr>
        <w:t>Τη ΣΑΕ: Ε063</w:t>
      </w:r>
      <w:r w:rsidRPr="00353652">
        <w:rPr>
          <w:rFonts w:cs="Tahoma"/>
          <w:szCs w:val="22"/>
          <w:lang w:val="el-GR"/>
        </w:rPr>
        <w:t xml:space="preserve">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p w14:paraId="027DFEDA"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szCs w:val="22"/>
          <w:lang w:val="el-GR"/>
        </w:rPr>
      </w:pPr>
      <w:r w:rsidRPr="00F735D0">
        <w:rPr>
          <w:rFonts w:eastAsia="Calibri" w:cs="Tahoma"/>
          <w:szCs w:val="22"/>
          <w:lang w:val="el-GR"/>
        </w:rPr>
        <w:t>Την Απόφαση του ΔΣ της ΚτΠ Μ.Α.Ε. κατά την υπ’ αρ. 856/25-08-2022 Συνεδρίασή του, με θέμα Εκλογή Διευθύνοντος Συμβούλου (Θέμα 1).</w:t>
      </w:r>
    </w:p>
    <w:p w14:paraId="36A6AB1E" w14:textId="77777777" w:rsidR="00DE5770" w:rsidRDefault="00DE5770" w:rsidP="00DE5770">
      <w:pPr>
        <w:pStyle w:val="aff"/>
        <w:numPr>
          <w:ilvl w:val="0"/>
          <w:numId w:val="37"/>
        </w:numPr>
        <w:suppressAutoHyphens w:val="0"/>
        <w:autoSpaceDE w:val="0"/>
        <w:autoSpaceDN w:val="0"/>
        <w:spacing w:before="120" w:after="0"/>
        <w:ind w:left="284" w:hanging="426"/>
        <w:contextualSpacing w:val="0"/>
        <w:rPr>
          <w:rFonts w:cs="Tahoma"/>
          <w:szCs w:val="22"/>
          <w:lang w:val="el-GR"/>
        </w:rPr>
      </w:pPr>
      <w:r w:rsidRPr="00F735D0">
        <w:rPr>
          <w:rFonts w:eastAsia="Calibri" w:cs="Tahoma"/>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2FF610A" w14:textId="77777777" w:rsidR="00DE5770" w:rsidRPr="00F735D0" w:rsidRDefault="00DE5770" w:rsidP="00DE5770">
      <w:pPr>
        <w:pStyle w:val="aff"/>
        <w:numPr>
          <w:ilvl w:val="0"/>
          <w:numId w:val="37"/>
        </w:numPr>
        <w:suppressAutoHyphens w:val="0"/>
        <w:autoSpaceDE w:val="0"/>
        <w:autoSpaceDN w:val="0"/>
        <w:spacing w:before="120" w:after="0"/>
        <w:ind w:left="284" w:hanging="426"/>
        <w:contextualSpacing w:val="0"/>
        <w:rPr>
          <w:rFonts w:cs="Tahoma"/>
          <w:szCs w:val="22"/>
          <w:lang w:val="el-GR"/>
        </w:rPr>
      </w:pPr>
      <w:r w:rsidRPr="00F735D0">
        <w:rPr>
          <w:rFonts w:eastAsia="Calibri" w:cs="Tahoma"/>
          <w:szCs w:val="22"/>
          <w:lang w:val="el-GR"/>
        </w:rPr>
        <w:t>Την Απόφαση του Διευθύνοντος Συμβούλου της ΚτΠ Μ.Α.Ε. με Αρ. Πρωτ. 19219/31-10-2022 με θέμα «Εξουσιοδότηση δικαιώματος υπογραφής σε Γενικούς Διευθυντές και Διευθυντές της ΚτΠ Μ.Α.Ε.».</w:t>
      </w:r>
    </w:p>
    <w:p w14:paraId="0A3A7D86" w14:textId="77777777" w:rsidR="00DE5770" w:rsidRPr="00F00122" w:rsidRDefault="00DE5770" w:rsidP="00DE5770">
      <w:pPr>
        <w:pStyle w:val="aff"/>
        <w:numPr>
          <w:ilvl w:val="0"/>
          <w:numId w:val="37"/>
        </w:numPr>
        <w:suppressAutoHyphens w:val="0"/>
        <w:autoSpaceDE w:val="0"/>
        <w:autoSpaceDN w:val="0"/>
        <w:spacing w:before="120" w:after="0"/>
        <w:ind w:left="284" w:hanging="426"/>
        <w:contextualSpacing w:val="0"/>
        <w:rPr>
          <w:rFonts w:cs="Tahoma"/>
          <w:bCs/>
          <w:lang w:val="el-GR"/>
        </w:rPr>
      </w:pPr>
      <w:r w:rsidRPr="00F00122">
        <w:rPr>
          <w:rFonts w:cs="Tahoma"/>
          <w:lang w:val="el-GR"/>
        </w:rPr>
        <w:t xml:space="preserve">Την Απόφαση του ΔΣ της ΚτΠ Μ.Α.Ε., κατά την υπ’ αρ. </w:t>
      </w:r>
      <w:r w:rsidRPr="00E33211">
        <w:rPr>
          <w:rFonts w:cs="Tahoma"/>
          <w:lang w:val="el-GR"/>
        </w:rPr>
        <w:t xml:space="preserve">876/14.12.2022 </w:t>
      </w:r>
      <w:r w:rsidRPr="00F00122">
        <w:rPr>
          <w:rFonts w:cs="Tahoma"/>
          <w:lang w:val="el-GR"/>
        </w:rPr>
        <w:t xml:space="preserve">Συνεδρίασή του (Θέμα </w:t>
      </w:r>
      <w:r>
        <w:rPr>
          <w:rFonts w:cs="Tahoma"/>
          <w:lang w:val="el-GR"/>
        </w:rPr>
        <w:t>4</w:t>
      </w:r>
      <w:r w:rsidRPr="00F00122">
        <w:rPr>
          <w:rFonts w:cs="Tahoma"/>
          <w:lang w:val="el-GR"/>
        </w:rPr>
        <w:t>.2)</w:t>
      </w:r>
    </w:p>
    <w:p w14:paraId="480F95C4" w14:textId="77777777" w:rsidR="008A2D2A" w:rsidRDefault="008A2D2A" w:rsidP="008A2D2A">
      <w:pPr>
        <w:rPr>
          <w:rFonts w:cs="Tahoma"/>
          <w:szCs w:val="22"/>
          <w:lang w:val="el-GR" w:eastAsia="el-GR"/>
        </w:rPr>
      </w:pPr>
    </w:p>
    <w:p w14:paraId="179A236A" w14:textId="77777777" w:rsidR="005C5A27" w:rsidRPr="008A2D2A" w:rsidRDefault="005C5A27" w:rsidP="008A2D2A">
      <w:pPr>
        <w:rPr>
          <w:rFonts w:cs="Tahoma"/>
          <w:szCs w:val="22"/>
          <w:lang w:val="el-GR" w:eastAsia="el-GR"/>
        </w:rPr>
      </w:pPr>
      <w:r w:rsidRPr="008A2D2A">
        <w:rPr>
          <w:rFonts w:cs="Tahoma"/>
          <w:szCs w:val="22"/>
          <w:lang w:val="el-GR" w:eastAsia="el-GR"/>
        </w:rPr>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1" w:name="_Ref40979373"/>
      <w:bookmarkStart w:id="22" w:name="_Toc71708132"/>
      <w:bookmarkStart w:id="23" w:name="_Toc86065953"/>
      <w:r w:rsidRPr="00A86909">
        <w:rPr>
          <w:rFonts w:cs="Tahoma"/>
          <w:lang w:val="el-GR"/>
        </w:rPr>
        <w:t>Προθεσμία παραλαβής προσφορών και διενέργεια διαγωνισμού</w:t>
      </w:r>
      <w:bookmarkEnd w:id="21"/>
      <w:bookmarkEnd w:id="22"/>
      <w:bookmarkEnd w:id="23"/>
    </w:p>
    <w:p w14:paraId="5D1B15F1" w14:textId="5C478CD1" w:rsidR="00B65D70" w:rsidRPr="0042557B" w:rsidRDefault="003355E7" w:rsidP="00B8545D">
      <w:pPr>
        <w:spacing w:before="240"/>
        <w:rPr>
          <w:rFonts w:cs="Tahoma"/>
          <w:b/>
          <w:szCs w:val="22"/>
          <w:lang w:val="el-GR" w:eastAsia="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42557B" w:rsidRPr="0042557B">
        <w:rPr>
          <w:rFonts w:cs="Tahoma"/>
          <w:b/>
          <w:szCs w:val="22"/>
          <w:lang w:val="el-GR" w:eastAsia="el-GR"/>
        </w:rPr>
        <w:t>18</w:t>
      </w:r>
      <w:r w:rsidR="001960A0" w:rsidRPr="0042557B">
        <w:rPr>
          <w:rFonts w:cs="Tahoma"/>
          <w:b/>
          <w:szCs w:val="22"/>
          <w:lang w:val="el-GR" w:eastAsia="el-GR"/>
        </w:rPr>
        <w:t>-</w:t>
      </w:r>
      <w:r w:rsidR="0042557B" w:rsidRPr="0042557B">
        <w:rPr>
          <w:rFonts w:cs="Tahoma"/>
          <w:b/>
          <w:szCs w:val="22"/>
          <w:lang w:val="el-GR" w:eastAsia="el-GR"/>
        </w:rPr>
        <w:t>01</w:t>
      </w:r>
      <w:r w:rsidR="001960A0" w:rsidRPr="0042557B">
        <w:rPr>
          <w:rFonts w:cs="Tahoma"/>
          <w:b/>
          <w:szCs w:val="22"/>
          <w:lang w:val="el-GR" w:eastAsia="el-GR"/>
        </w:rPr>
        <w:t>-202</w:t>
      </w:r>
      <w:r w:rsidR="0042557B" w:rsidRPr="0042557B">
        <w:rPr>
          <w:rFonts w:cs="Tahoma"/>
          <w:b/>
          <w:szCs w:val="22"/>
          <w:lang w:val="el-GR" w:eastAsia="el-GR"/>
        </w:rPr>
        <w:t>3</w:t>
      </w:r>
      <w:r w:rsidR="009744A9" w:rsidRPr="0042557B">
        <w:rPr>
          <w:rFonts w:cs="Tahoma"/>
          <w:b/>
          <w:szCs w:val="22"/>
          <w:lang w:val="el-GR" w:eastAsia="el-GR"/>
        </w:rPr>
        <w:t xml:space="preserve"> </w:t>
      </w:r>
      <w:r w:rsidRPr="0042557B">
        <w:rPr>
          <w:rFonts w:cs="Tahoma"/>
          <w:szCs w:val="22"/>
          <w:lang w:val="el-GR" w:eastAsia="el-GR"/>
        </w:rPr>
        <w:t xml:space="preserve">και ώρα </w:t>
      </w:r>
      <w:r w:rsidR="0042557B" w:rsidRPr="0042557B">
        <w:rPr>
          <w:rFonts w:cs="Tahoma"/>
          <w:b/>
          <w:bCs/>
          <w:szCs w:val="22"/>
          <w:lang w:val="el-GR" w:eastAsia="el-GR"/>
        </w:rPr>
        <w:t>14</w:t>
      </w:r>
      <w:r w:rsidR="009744A9" w:rsidRPr="0042557B">
        <w:rPr>
          <w:rFonts w:cs="Tahoma"/>
          <w:b/>
          <w:bCs/>
          <w:szCs w:val="22"/>
          <w:lang w:val="el-GR" w:eastAsia="el-GR"/>
        </w:rPr>
        <w:t>:</w:t>
      </w:r>
      <w:r w:rsidR="00D44389" w:rsidRPr="0042557B">
        <w:rPr>
          <w:rFonts w:cs="Tahoma"/>
          <w:b/>
          <w:szCs w:val="22"/>
          <w:lang w:val="el-GR" w:eastAsia="el-GR"/>
        </w:rPr>
        <w:t>00</w:t>
      </w:r>
      <w:r w:rsidR="009744A9" w:rsidRPr="0042557B">
        <w:rPr>
          <w:rFonts w:cs="Tahoma"/>
          <w:szCs w:val="22"/>
          <w:lang w:val="el-GR" w:eastAsia="el-GR"/>
        </w:rPr>
        <w:t xml:space="preserve"> </w:t>
      </w:r>
      <w:r w:rsidR="00B65D70" w:rsidRPr="0042557B">
        <w:rPr>
          <w:rFonts w:cs="Tahoma"/>
          <w:szCs w:val="22"/>
          <w:lang w:val="el-GR" w:eastAsia="el-GR"/>
        </w:rPr>
        <w:t>και</w:t>
      </w:r>
      <w:r w:rsidR="00B65D70" w:rsidRPr="001960A0">
        <w:rPr>
          <w:rFonts w:cs="Tahoma"/>
          <w:szCs w:val="22"/>
          <w:lang w:val="el-GR" w:eastAsia="el-GR"/>
        </w:rPr>
        <w:t xml:space="preserve"> η </w:t>
      </w:r>
      <w:r w:rsidR="00B65D70" w:rsidRPr="001960A0">
        <w:rPr>
          <w:rFonts w:cs="Tahoma"/>
          <w:color w:val="000000"/>
          <w:szCs w:val="22"/>
          <w:lang w:val="el-GR"/>
        </w:rPr>
        <w:t xml:space="preserve">Ημερομηνία έναρξης υποβολής προσφορών είναι η </w:t>
      </w:r>
      <w:r w:rsidR="0042557B" w:rsidRPr="0042557B">
        <w:rPr>
          <w:rFonts w:cs="Tahoma"/>
          <w:b/>
          <w:szCs w:val="22"/>
          <w:lang w:val="el-GR" w:eastAsia="el-GR"/>
        </w:rPr>
        <w:t>21</w:t>
      </w:r>
      <w:r w:rsidR="001960A0" w:rsidRPr="0042557B">
        <w:rPr>
          <w:rFonts w:cs="Tahoma"/>
          <w:b/>
          <w:szCs w:val="22"/>
          <w:lang w:val="el-GR" w:eastAsia="el-GR"/>
        </w:rPr>
        <w:t>-</w:t>
      </w:r>
      <w:r w:rsidR="0042557B" w:rsidRPr="0042557B">
        <w:rPr>
          <w:rFonts w:cs="Tahoma"/>
          <w:b/>
          <w:szCs w:val="22"/>
          <w:lang w:val="el-GR" w:eastAsia="el-GR"/>
        </w:rPr>
        <w:t>12-</w:t>
      </w:r>
      <w:r w:rsidR="009744A9" w:rsidRPr="0042557B">
        <w:rPr>
          <w:rFonts w:cs="Tahoma"/>
          <w:b/>
          <w:szCs w:val="22"/>
          <w:lang w:val="el-GR" w:eastAsia="el-GR"/>
        </w:rPr>
        <w:t>202</w:t>
      </w:r>
      <w:r w:rsidR="0042557B" w:rsidRPr="0042557B">
        <w:rPr>
          <w:rFonts w:cs="Tahoma"/>
          <w:b/>
          <w:szCs w:val="22"/>
          <w:lang w:val="el-GR" w:eastAsia="el-GR"/>
        </w:rPr>
        <w:t>2</w:t>
      </w:r>
      <w:r w:rsidR="00244759" w:rsidRPr="0042557B">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4" w:name="_Ref65241722"/>
      <w:bookmarkStart w:id="25" w:name="_Ref65241727"/>
      <w:bookmarkStart w:id="26" w:name="_Toc71708133"/>
      <w:bookmarkStart w:id="27" w:name="_Toc86065954"/>
      <w:r w:rsidRPr="00A86909">
        <w:rPr>
          <w:rFonts w:cs="Tahoma"/>
          <w:lang w:val="el-GR"/>
        </w:rPr>
        <w:t>Δημοσιότητα</w:t>
      </w:r>
      <w:bookmarkEnd w:id="24"/>
      <w:bookmarkEnd w:id="25"/>
      <w:bookmarkEnd w:id="26"/>
      <w:bookmarkEnd w:id="27"/>
    </w:p>
    <w:p w14:paraId="070FDDAA"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09748CAE" w:rsidR="00AC4523"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w:t>
      </w:r>
      <w:r w:rsidRPr="00A10704">
        <w:rPr>
          <w:rFonts w:cs="Tahoma"/>
          <w:szCs w:val="22"/>
          <w:lang w:val="el-GR"/>
        </w:rPr>
        <w:t xml:space="preserve">στις </w:t>
      </w:r>
      <w:r w:rsidR="003D606E" w:rsidRPr="00BF4D0B">
        <w:rPr>
          <w:rFonts w:cs="Tahoma"/>
          <w:b/>
          <w:szCs w:val="22"/>
          <w:lang w:val="el-GR" w:eastAsia="el-GR"/>
        </w:rPr>
        <w:t>15</w:t>
      </w:r>
      <w:r w:rsidR="00D10F56" w:rsidRPr="00BF4D0B">
        <w:rPr>
          <w:rFonts w:cs="Tahoma"/>
          <w:b/>
          <w:szCs w:val="22"/>
          <w:lang w:val="el-GR" w:eastAsia="el-GR"/>
        </w:rPr>
        <w:t>-</w:t>
      </w:r>
      <w:r w:rsidR="003D606E" w:rsidRPr="00BF4D0B">
        <w:rPr>
          <w:rFonts w:cs="Tahoma"/>
          <w:b/>
          <w:szCs w:val="22"/>
          <w:lang w:val="el-GR" w:eastAsia="el-GR"/>
        </w:rPr>
        <w:t>12</w:t>
      </w:r>
      <w:r w:rsidR="00D10F56" w:rsidRPr="00BF4D0B">
        <w:rPr>
          <w:rFonts w:cs="Tahoma"/>
          <w:b/>
          <w:szCs w:val="22"/>
          <w:lang w:val="el-GR" w:eastAsia="el-GR"/>
        </w:rPr>
        <w:t>-2022</w:t>
      </w:r>
      <w:r w:rsidR="00D10F56">
        <w:rPr>
          <w:rFonts w:cs="Tahoma"/>
          <w:b/>
          <w:szCs w:val="22"/>
          <w:lang w:val="el-GR" w:eastAsia="el-GR"/>
        </w:rPr>
        <w:t xml:space="preserve"> </w:t>
      </w:r>
      <w:r w:rsidRPr="00A10704">
        <w:rPr>
          <w:rFonts w:cs="Tahoma"/>
          <w:szCs w:val="22"/>
          <w:lang w:val="el-GR"/>
        </w:rPr>
        <w:t>στην</w:t>
      </w:r>
      <w:r w:rsidRPr="00A86909">
        <w:rPr>
          <w:rFonts w:cs="Tahoma"/>
          <w:szCs w:val="22"/>
          <w:lang w:val="el-GR"/>
        </w:rPr>
        <w:t xml:space="preserve"> Υπηρεσία </w:t>
      </w:r>
      <w:r w:rsidR="00083FC4">
        <w:rPr>
          <w:rFonts w:cs="Tahoma"/>
          <w:szCs w:val="22"/>
          <w:lang w:val="el-GR"/>
        </w:rPr>
        <w:t xml:space="preserve">Εκδόσεων της Ευρωπαϊκής Ένωσης και δημοσιεύτηκε την </w:t>
      </w:r>
      <w:r w:rsidR="003D606E" w:rsidRPr="00BF4D0B">
        <w:rPr>
          <w:rFonts w:cs="Tahoma"/>
          <w:b/>
          <w:szCs w:val="22"/>
          <w:lang w:val="el-GR" w:eastAsia="el-GR"/>
        </w:rPr>
        <w:t>20</w:t>
      </w:r>
      <w:r w:rsidR="00D10F56" w:rsidRPr="00BF4D0B">
        <w:rPr>
          <w:rFonts w:cs="Tahoma"/>
          <w:b/>
          <w:szCs w:val="22"/>
          <w:lang w:val="el-GR" w:eastAsia="el-GR"/>
        </w:rPr>
        <w:t>-</w:t>
      </w:r>
      <w:r w:rsidR="003D606E" w:rsidRPr="00BF4D0B">
        <w:rPr>
          <w:rFonts w:cs="Tahoma"/>
          <w:b/>
          <w:szCs w:val="22"/>
          <w:lang w:val="el-GR" w:eastAsia="el-GR"/>
        </w:rPr>
        <w:t>12</w:t>
      </w:r>
      <w:r w:rsidR="00D10F56" w:rsidRPr="00BF4D0B">
        <w:rPr>
          <w:rFonts w:cs="Tahoma"/>
          <w:b/>
          <w:szCs w:val="22"/>
          <w:lang w:val="el-GR" w:eastAsia="el-GR"/>
        </w:rPr>
        <w:t>-2022</w:t>
      </w:r>
      <w:r w:rsidR="00083FC4" w:rsidRPr="00BF4D0B">
        <w:rPr>
          <w:rFonts w:cs="Tahoma"/>
          <w:b/>
          <w:szCs w:val="22"/>
          <w:lang w:val="el-GR" w:eastAsia="el-GR"/>
        </w:rPr>
        <w:t>.</w:t>
      </w:r>
    </w:p>
    <w:p w14:paraId="16582175" w14:textId="77777777" w:rsidR="00CD2DCC" w:rsidRPr="00A86909" w:rsidRDefault="00CD2DCC">
      <w:pPr>
        <w:rPr>
          <w:rFonts w:cs="Tahoma"/>
          <w:szCs w:val="22"/>
          <w:lang w:val="el-GR"/>
        </w:rPr>
      </w:pPr>
    </w:p>
    <w:p w14:paraId="3B45773A"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72FBD019" w14:textId="396B30DE" w:rsidR="008338F0" w:rsidRPr="00BF4D0B" w:rsidRDefault="001452C0">
      <w:pPr>
        <w:rPr>
          <w:rFonts w:cs="Tahoma"/>
          <w:b/>
          <w:szCs w:val="22"/>
          <w:lang w:val="el-GR" w:eastAsia="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BF4D0B" w:rsidRPr="00BF4D0B">
        <w:rPr>
          <w:rFonts w:cs="Tahoma"/>
          <w:b/>
          <w:szCs w:val="22"/>
          <w:lang w:val="el-GR" w:eastAsia="el-GR"/>
        </w:rPr>
        <w:t>21</w:t>
      </w:r>
      <w:r w:rsidR="00D10F56" w:rsidRPr="00BF4D0B">
        <w:rPr>
          <w:rFonts w:cs="Tahoma"/>
          <w:b/>
          <w:szCs w:val="22"/>
          <w:lang w:val="el-GR" w:eastAsia="el-GR"/>
        </w:rPr>
        <w:t>-</w:t>
      </w:r>
      <w:r w:rsidR="00BF4D0B" w:rsidRPr="00BF4D0B">
        <w:rPr>
          <w:rFonts w:cs="Tahoma"/>
          <w:b/>
          <w:szCs w:val="22"/>
          <w:lang w:val="el-GR" w:eastAsia="el-GR"/>
        </w:rPr>
        <w:t>12</w:t>
      </w:r>
      <w:r w:rsidR="00D10F56" w:rsidRPr="00BF4D0B">
        <w:rPr>
          <w:rFonts w:cs="Tahoma"/>
          <w:b/>
          <w:szCs w:val="22"/>
          <w:lang w:val="el-GR" w:eastAsia="el-GR"/>
        </w:rPr>
        <w:t>-2022</w:t>
      </w:r>
      <w:r w:rsidR="003355E7" w:rsidRPr="00BF4D0B">
        <w:rPr>
          <w:rFonts w:cs="Tahoma"/>
          <w:b/>
          <w:szCs w:val="22"/>
          <w:lang w:val="el-GR" w:eastAsia="el-GR"/>
        </w:rPr>
        <w:t xml:space="preserve">. </w:t>
      </w:r>
    </w:p>
    <w:p w14:paraId="1B99E65E" w14:textId="3E5AF42E" w:rsidR="00BF4D0B" w:rsidRDefault="005C5A27">
      <w:pPr>
        <w:rPr>
          <w:rFonts w:cs="Tahoma"/>
          <w:b/>
          <w:szCs w:val="22"/>
          <w:lang w:val="el-GR" w:eastAsia="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Pr="00A86909">
        <w:rPr>
          <w:rFonts w:cs="Tahoma"/>
          <w:lang w:val="el-GR"/>
        </w:rPr>
        <w:t>, η οποία έλαβε Συστημικό Αύξοντα Αριθμό</w:t>
      </w:r>
      <w:r w:rsidR="009744A9" w:rsidRPr="00A86909">
        <w:rPr>
          <w:rFonts w:cs="Tahoma"/>
          <w:lang w:val="el-GR"/>
        </w:rPr>
        <w:t xml:space="preserve">: </w:t>
      </w:r>
      <w:r w:rsidR="006F39E1" w:rsidRPr="006F39E1">
        <w:rPr>
          <w:rFonts w:cs="Tahoma"/>
          <w:b/>
          <w:szCs w:val="22"/>
          <w:lang w:val="el-GR" w:eastAsia="el-GR"/>
        </w:rPr>
        <w:t>180162</w:t>
      </w:r>
      <w:r w:rsidR="00D10F56">
        <w:rPr>
          <w:rFonts w:cs="Tahoma"/>
          <w:b/>
          <w:szCs w:val="22"/>
          <w:lang w:val="el-GR" w:eastAsia="el-GR"/>
        </w:rPr>
        <w:t xml:space="preserve"> </w:t>
      </w:r>
      <w:r w:rsidR="00FD4991">
        <w:rPr>
          <w:rFonts w:cs="Tahoma"/>
          <w:lang w:val="el-GR"/>
        </w:rPr>
        <w:t>και</w:t>
      </w:r>
      <w:r w:rsidR="009744A9" w:rsidRPr="00A86909">
        <w:rPr>
          <w:rFonts w:cs="Tahoma"/>
          <w:lang w:val="el-GR"/>
        </w:rPr>
        <w:t xml:space="preserve"> </w:t>
      </w:r>
      <w:r w:rsidRPr="00A86909">
        <w:rPr>
          <w:rFonts w:cs="Tahoma"/>
          <w:lang w:val="el-GR"/>
        </w:rPr>
        <w:t>αναρτήθηκαν στη Διαδικτυακή Πύλη (</w:t>
      </w:r>
      <w:hyperlink r:id="rId19" w:history="1">
        <w:r w:rsidR="009744A9" w:rsidRPr="00A86909">
          <w:rPr>
            <w:rStyle w:val="-"/>
            <w:rFonts w:cs="Tahoma"/>
            <w:lang w:val="el-GR"/>
          </w:rPr>
          <w:t>www.promitheus.gov.gr</w:t>
        </w:r>
      </w:hyperlink>
      <w:r w:rsidR="009744A9" w:rsidRPr="00A86909">
        <w:rPr>
          <w:rFonts w:cs="Tahoma"/>
          <w:lang w:val="el-GR"/>
        </w:rPr>
        <w:t xml:space="preserve"> </w:t>
      </w:r>
      <w:r w:rsidRPr="00A86909">
        <w:rPr>
          <w:rFonts w:cs="Tahoma"/>
          <w:lang w:val="el-GR"/>
        </w:rPr>
        <w:t xml:space="preserve">) του </w:t>
      </w:r>
      <w:r w:rsidRPr="001E6036">
        <w:rPr>
          <w:rFonts w:cs="Tahoma"/>
          <w:b/>
          <w:lang w:val="el-GR"/>
        </w:rPr>
        <w:t>ΟΠΣ ΕΣΗΔΗΣ</w:t>
      </w:r>
      <w:r w:rsidR="009744A9" w:rsidRPr="00A86909">
        <w:rPr>
          <w:rFonts w:cs="Tahoma"/>
          <w:lang w:val="el-GR"/>
        </w:rPr>
        <w:t xml:space="preserve"> στις </w:t>
      </w:r>
      <w:bookmarkStart w:id="28" w:name="_Hlk122341173"/>
      <w:r w:rsidR="00BF4D0B" w:rsidRPr="00BF4D0B">
        <w:rPr>
          <w:rFonts w:cs="Tahoma"/>
          <w:b/>
          <w:szCs w:val="22"/>
          <w:lang w:val="el-GR" w:eastAsia="el-GR"/>
        </w:rPr>
        <w:t>21-12-2022</w:t>
      </w:r>
      <w:bookmarkEnd w:id="28"/>
      <w:r w:rsidR="00BF4D0B" w:rsidRPr="00BF4D0B">
        <w:rPr>
          <w:rFonts w:cs="Tahoma"/>
          <w:b/>
          <w:szCs w:val="22"/>
          <w:lang w:val="el-GR" w:eastAsia="el-GR"/>
        </w:rPr>
        <w:t xml:space="preserve">. </w:t>
      </w:r>
    </w:p>
    <w:p w14:paraId="49DF3718" w14:textId="776CE903" w:rsidR="005C5A27" w:rsidRPr="00A86909" w:rsidRDefault="005C5A27">
      <w:pPr>
        <w:rPr>
          <w:rFonts w:cs="Tahoma"/>
          <w:lang w:val="el-GR"/>
        </w:rPr>
      </w:pPr>
      <w:r w:rsidRPr="00A86909">
        <w:rPr>
          <w:rFonts w:cs="Tahoma"/>
          <w:lang w:val="el-GR"/>
        </w:rPr>
        <w:t xml:space="preserve">Περίληψη της παρούσας Διακήρυξης όπως προβλέπεται στην περίπτωση (ιστ) της παραγράφου 3 του άρθρου 76 του Ν.4727/2020, αναρτήθηκε στο διαδίκτυο, στον ιστότοπο </w:t>
      </w:r>
      <w:hyperlink r:id="rId20"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55325A" w:rsidRPr="0055325A">
        <w:rPr>
          <w:rFonts w:cs="Tahoma"/>
          <w:b/>
          <w:szCs w:val="22"/>
          <w:lang w:val="el-GR" w:eastAsia="el-GR"/>
        </w:rPr>
        <w:t>21-12-2022</w:t>
      </w:r>
      <w:r w:rsidR="00A3475B" w:rsidRPr="00A3475B">
        <w:rPr>
          <w:rFonts w:cs="Tahoma"/>
          <w:b/>
          <w:szCs w:val="22"/>
          <w:lang w:val="el-GR" w:eastAsia="el-GR"/>
        </w:rPr>
        <w:t>.</w:t>
      </w:r>
      <w:r w:rsidR="00A07F39" w:rsidRPr="00A3475B">
        <w:rPr>
          <w:rFonts w:cs="Tahoma"/>
          <w:b/>
          <w:szCs w:val="22"/>
          <w:lang w:val="el-GR" w:eastAsia="el-GR"/>
        </w:rPr>
        <w:t xml:space="preserve"> </w:t>
      </w:r>
      <w:hyperlink r:id="rId21" w:history="1"/>
    </w:p>
    <w:p w14:paraId="13517C79" w14:textId="6428CA66"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2" w:history="1">
        <w:r w:rsidR="00B56944" w:rsidRPr="002774C3">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3475B">
        <w:rPr>
          <w:rFonts w:cs="Tahoma"/>
          <w:iCs/>
          <w:kern w:val="1"/>
          <w:szCs w:val="22"/>
        </w:rPr>
        <w:t xml:space="preserve">στις </w:t>
      </w:r>
      <w:r w:rsidR="0055325A" w:rsidRPr="0055325A">
        <w:rPr>
          <w:rFonts w:cs="Tahoma"/>
          <w:b/>
          <w:szCs w:val="22"/>
          <w:lang w:eastAsia="el-GR"/>
        </w:rPr>
        <w:t>21-12-2022</w:t>
      </w:r>
      <w:r w:rsidR="00CB52D4" w:rsidRPr="00A3475B">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29" w:name="_Toc71708134"/>
      <w:bookmarkStart w:id="30" w:name="_Toc86065955"/>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29"/>
      <w:bookmarkEnd w:id="30"/>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lastRenderedPageBreak/>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31" w:name="_Toc86065956"/>
      <w:r w:rsidRPr="00A86909">
        <w:rPr>
          <w:rFonts w:cs="Tahoma"/>
          <w:sz w:val="22"/>
          <w:szCs w:val="22"/>
        </w:rPr>
        <w:t>ΓΕΝΙΚΟΙ ΚΑΙ ΕΙΔΙΚΟΙ ΟΡΟΙ ΣΥΜΜΕΤΟΧΗΣ</w:t>
      </w:r>
      <w:bookmarkEnd w:id="31"/>
    </w:p>
    <w:p w14:paraId="209EF521" w14:textId="77777777" w:rsidR="00092ADB" w:rsidRPr="00A86909" w:rsidRDefault="00092ADB" w:rsidP="003A109E">
      <w:pPr>
        <w:pStyle w:val="2"/>
        <w:rPr>
          <w:rFonts w:cs="Tahoma"/>
          <w:lang w:val="el-GR"/>
        </w:rPr>
      </w:pPr>
      <w:bookmarkStart w:id="32" w:name="__RefHeading___Toc491949729"/>
      <w:bookmarkStart w:id="33" w:name="__RefHeading___Toc491949730"/>
      <w:bookmarkStart w:id="34" w:name="_Hlk494445205"/>
      <w:bookmarkEnd w:id="32"/>
      <w:bookmarkEnd w:id="33"/>
      <w:r w:rsidRPr="00A86909">
        <w:rPr>
          <w:rFonts w:cs="Tahoma"/>
          <w:lang w:val="el-GR"/>
        </w:rPr>
        <w:tab/>
      </w:r>
      <w:bookmarkStart w:id="35" w:name="_Toc71708135"/>
      <w:bookmarkStart w:id="36" w:name="_Toc86065957"/>
      <w:r w:rsidRPr="00A86909">
        <w:rPr>
          <w:rFonts w:cs="Tahoma"/>
          <w:lang w:val="el-GR"/>
        </w:rPr>
        <w:t>Γενικές Πληροφορίες</w:t>
      </w:r>
      <w:bookmarkEnd w:id="35"/>
      <w:bookmarkEnd w:id="36"/>
    </w:p>
    <w:p w14:paraId="0D2EAE1C" w14:textId="77777777" w:rsidR="008338F0" w:rsidRPr="00A86909" w:rsidRDefault="003355E7" w:rsidP="003D3B70">
      <w:pPr>
        <w:pStyle w:val="3"/>
        <w:rPr>
          <w:rFonts w:cs="Tahoma"/>
          <w:szCs w:val="22"/>
          <w:lang w:val="el-GR"/>
        </w:rPr>
      </w:pPr>
      <w:bookmarkStart w:id="37" w:name="_Toc71708136"/>
      <w:bookmarkStart w:id="38" w:name="_Toc86065958"/>
      <w:bookmarkEnd w:id="34"/>
      <w:r w:rsidRPr="00A86909">
        <w:rPr>
          <w:rFonts w:cs="Tahoma"/>
          <w:szCs w:val="22"/>
          <w:lang w:val="el-GR"/>
        </w:rPr>
        <w:t>Έγγραφα της σύμβασης</w:t>
      </w:r>
      <w:bookmarkEnd w:id="37"/>
      <w:bookmarkEnd w:id="38"/>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0F10C9DC"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882F9A">
        <w:rPr>
          <w:rFonts w:cs="Tahoma"/>
          <w:szCs w:val="22"/>
          <w:lang w:val="el-GR" w:eastAsia="el-GR"/>
        </w:rPr>
        <w:t>από</w:t>
      </w:r>
      <w:r w:rsidR="00907979">
        <w:rPr>
          <w:rFonts w:cs="Tahoma"/>
          <w:b/>
          <w:szCs w:val="22"/>
          <w:lang w:val="el-GR" w:eastAsia="el-GR"/>
        </w:rPr>
        <w:t xml:space="preserve"> </w:t>
      </w:r>
      <w:r w:rsidR="004404B9" w:rsidRPr="004404B9">
        <w:rPr>
          <w:rFonts w:cs="Tahoma"/>
          <w:b/>
          <w:szCs w:val="22"/>
          <w:lang w:val="el-GR" w:eastAsia="el-GR"/>
        </w:rPr>
        <w:t>15</w:t>
      </w:r>
      <w:r w:rsidR="00F72D1F" w:rsidRPr="004404B9">
        <w:rPr>
          <w:rFonts w:cs="Tahoma"/>
          <w:b/>
          <w:szCs w:val="22"/>
          <w:lang w:val="el-GR" w:eastAsia="el-GR"/>
        </w:rPr>
        <w:t>-</w:t>
      </w:r>
      <w:r w:rsidR="004404B9" w:rsidRPr="004404B9">
        <w:rPr>
          <w:rFonts w:cs="Tahoma"/>
          <w:b/>
          <w:szCs w:val="22"/>
          <w:lang w:val="el-GR" w:eastAsia="el-GR"/>
        </w:rPr>
        <w:t>12</w:t>
      </w:r>
      <w:r w:rsidR="00F72D1F" w:rsidRPr="004404B9">
        <w:rPr>
          <w:rFonts w:cs="Tahoma"/>
          <w:b/>
          <w:szCs w:val="22"/>
          <w:lang w:val="el-GR" w:eastAsia="el-GR"/>
        </w:rPr>
        <w:t>-2022</w:t>
      </w:r>
      <w:r w:rsidR="00F72D1F">
        <w:rPr>
          <w:rFonts w:cs="Tahoma"/>
          <w:b/>
          <w:szCs w:val="22"/>
          <w:lang w:val="el-GR" w:eastAsia="el-GR"/>
        </w:rPr>
        <w:t xml:space="preserve"> </w:t>
      </w:r>
      <w:r w:rsidR="007B2554" w:rsidRPr="00CD2DCC">
        <w:rPr>
          <w:rFonts w:cs="Tahoma"/>
          <w:szCs w:val="22"/>
          <w:lang w:val="el-GR"/>
        </w:rPr>
        <w:t>Προκήρυξη</w:t>
      </w:r>
      <w:r w:rsidR="007B2554" w:rsidRPr="00A86909">
        <w:rPr>
          <w:rFonts w:cs="Tahoma"/>
          <w:szCs w:val="22"/>
          <w:lang w:val="el-GR"/>
        </w:rPr>
        <w:t xml:space="preserve"> της Σύμβασης 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39" w:name="_Toc71708137"/>
      <w:bookmarkStart w:id="40" w:name="_Toc86065959"/>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39"/>
      <w:bookmarkEnd w:id="40"/>
    </w:p>
    <w:p w14:paraId="12386CA5" w14:textId="77777777" w:rsidR="008338F0" w:rsidRPr="00A86909" w:rsidRDefault="007B2554">
      <w:pPr>
        <w:rPr>
          <w:rFonts w:cs="Tahoma"/>
          <w:szCs w:val="22"/>
          <w:lang w:val="el-GR"/>
        </w:rPr>
      </w:pPr>
      <w:r w:rsidRPr="00A86909">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41" w:name="_Toc71708138"/>
      <w:bookmarkStart w:id="42" w:name="_Toc86065960"/>
      <w:r w:rsidRPr="00A86909">
        <w:rPr>
          <w:rFonts w:cs="Tahoma"/>
          <w:szCs w:val="22"/>
          <w:lang w:val="el-GR"/>
        </w:rPr>
        <w:t>Παροχή Διευκρινίσεων</w:t>
      </w:r>
      <w:bookmarkEnd w:id="41"/>
      <w:bookmarkEnd w:id="42"/>
    </w:p>
    <w:p w14:paraId="12E5FD46" w14:textId="7E23C62D"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062ECB" w:rsidRPr="00062ECB">
        <w:rPr>
          <w:rFonts w:cs="Tahoma"/>
          <w:b/>
          <w:szCs w:val="22"/>
          <w:lang w:val="el-GR" w:eastAsia="el-GR"/>
        </w:rPr>
        <w:t>04</w:t>
      </w:r>
      <w:r w:rsidR="00A77593" w:rsidRPr="00062ECB">
        <w:rPr>
          <w:rFonts w:cs="Tahoma"/>
          <w:b/>
          <w:szCs w:val="22"/>
          <w:lang w:val="el-GR" w:eastAsia="el-GR"/>
        </w:rPr>
        <w:t>-</w:t>
      </w:r>
      <w:r w:rsidR="00062ECB" w:rsidRPr="00062ECB">
        <w:rPr>
          <w:rFonts w:cs="Tahoma"/>
          <w:b/>
          <w:szCs w:val="22"/>
          <w:lang w:val="el-GR" w:eastAsia="el-GR"/>
        </w:rPr>
        <w:t>01</w:t>
      </w:r>
      <w:r w:rsidR="00A77593" w:rsidRPr="00062ECB">
        <w:rPr>
          <w:rFonts w:cs="Tahoma"/>
          <w:b/>
          <w:szCs w:val="22"/>
          <w:lang w:val="el-GR" w:eastAsia="el-GR"/>
        </w:rPr>
        <w:t>-202</w:t>
      </w:r>
      <w:r w:rsidR="0062525C" w:rsidRPr="0062525C">
        <w:rPr>
          <w:rFonts w:cs="Tahoma"/>
          <w:b/>
          <w:szCs w:val="22"/>
          <w:lang w:val="el-GR" w:eastAsia="el-GR"/>
        </w:rPr>
        <w:t>3</w:t>
      </w:r>
      <w:r w:rsidR="00A77593">
        <w:rPr>
          <w:rFonts w:cs="Tahoma"/>
          <w:b/>
          <w:szCs w:val="22"/>
          <w:lang w:val="el-GR" w:eastAsia="el-GR"/>
        </w:rPr>
        <w:t xml:space="preserve"> </w:t>
      </w:r>
      <w:r w:rsidRPr="00FE1E6E">
        <w:rPr>
          <w:rFonts w:cs="Tahoma"/>
          <w:szCs w:val="22"/>
          <w:lang w:val="el-GR"/>
        </w:rPr>
        <w:t>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w:t>
      </w:r>
      <w:r w:rsidRPr="00A86909">
        <w:rPr>
          <w:rFonts w:cs="Tahoma"/>
          <w:szCs w:val="22"/>
          <w:lang w:val="el-GR"/>
        </w:rPr>
        <w:t xml:space="preserve"> πύλης (</w:t>
      </w:r>
      <w:hyperlink r:id="rId24"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3"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86909">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4" w:name="_Toc86065961"/>
      <w:r w:rsidRPr="00A86909">
        <w:rPr>
          <w:rFonts w:cs="Tahoma"/>
          <w:szCs w:val="22"/>
          <w:lang w:val="el-GR"/>
        </w:rPr>
        <w:t>Γλώσσα</w:t>
      </w:r>
      <w:bookmarkEnd w:id="43"/>
      <w:bookmarkEnd w:id="44"/>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5" w:name="_Ref496624630"/>
      <w:bookmarkStart w:id="46" w:name="_Ref496624815"/>
      <w:bookmarkStart w:id="47" w:name="_Ref496625091"/>
      <w:bookmarkStart w:id="48" w:name="_Toc71708140"/>
      <w:bookmarkStart w:id="49" w:name="_Toc86065962"/>
      <w:r w:rsidRPr="00A86909">
        <w:rPr>
          <w:rFonts w:cs="Tahoma"/>
          <w:szCs w:val="22"/>
          <w:lang w:val="el-GR"/>
        </w:rPr>
        <w:t>Εγγυήσεις</w:t>
      </w:r>
      <w:bookmarkEnd w:id="45"/>
      <w:bookmarkEnd w:id="46"/>
      <w:bookmarkEnd w:id="47"/>
      <w:bookmarkEnd w:id="48"/>
      <w:bookmarkEnd w:id="49"/>
    </w:p>
    <w:p w14:paraId="34F912D9" w14:textId="77777777" w:rsidR="008936EB" w:rsidRPr="00A86909" w:rsidRDefault="008936EB" w:rsidP="008936EB">
      <w:pPr>
        <w:rPr>
          <w:rFonts w:cs="Tahoma"/>
          <w:color w:val="000000"/>
          <w:szCs w:val="22"/>
          <w:lang w:val="el-GR"/>
        </w:rPr>
      </w:pPr>
      <w:bookmarkStart w:id="50" w:name="_Hlk60666106"/>
      <w:bookmarkStart w:id="51"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0"/>
    </w:p>
    <w:p w14:paraId="1A3610C9" w14:textId="77777777" w:rsidR="008338F0" w:rsidRPr="00A86909" w:rsidRDefault="003355E7">
      <w:pPr>
        <w:rPr>
          <w:rFonts w:cs="Tahoma"/>
          <w:color w:val="000000"/>
          <w:szCs w:val="22"/>
          <w:lang w:val="el-GR"/>
        </w:rPr>
      </w:pPr>
      <w:r w:rsidRPr="00A86909">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86909">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1"/>
    <w:p w14:paraId="5B9027CC" w14:textId="77777777" w:rsidR="008338F0" w:rsidRPr="00A86909" w:rsidRDefault="003355E7" w:rsidP="003A109E">
      <w:pPr>
        <w:pStyle w:val="2"/>
        <w:rPr>
          <w:rFonts w:cs="Tahoma"/>
          <w:lang w:val="el-GR"/>
        </w:rPr>
      </w:pPr>
      <w:r w:rsidRPr="00A86909">
        <w:rPr>
          <w:rFonts w:cs="Tahoma"/>
          <w:lang w:val="el-GR"/>
        </w:rPr>
        <w:tab/>
      </w:r>
      <w:bookmarkStart w:id="52" w:name="_Toc71708141"/>
      <w:bookmarkStart w:id="53" w:name="_Toc86065963"/>
      <w:r w:rsidRPr="00A86909">
        <w:rPr>
          <w:rFonts w:cs="Tahoma"/>
          <w:lang w:val="el-GR"/>
        </w:rPr>
        <w:t>Δικαίωμα Συμμετοχής - Κριτήρια Ποιοτικής Επιλογής</w:t>
      </w:r>
      <w:bookmarkEnd w:id="52"/>
      <w:bookmarkEnd w:id="53"/>
    </w:p>
    <w:p w14:paraId="44539347" w14:textId="77777777" w:rsidR="008338F0" w:rsidRPr="00A86909" w:rsidRDefault="003355E7" w:rsidP="003D3B70">
      <w:pPr>
        <w:pStyle w:val="3"/>
        <w:rPr>
          <w:rFonts w:cs="Tahoma"/>
          <w:szCs w:val="22"/>
          <w:lang w:val="el-GR"/>
        </w:rPr>
      </w:pPr>
      <w:bookmarkStart w:id="54" w:name="_Ref496541397"/>
      <w:bookmarkStart w:id="55" w:name="_Toc71708142"/>
      <w:bookmarkStart w:id="56" w:name="_Toc86065964"/>
      <w:r w:rsidRPr="00A86909">
        <w:rPr>
          <w:rFonts w:cs="Tahoma"/>
          <w:szCs w:val="22"/>
          <w:lang w:val="el-GR"/>
        </w:rPr>
        <w:t>Δικαιούμενοι συμμετοχής</w:t>
      </w:r>
      <w:bookmarkEnd w:id="54"/>
      <w:bookmarkEnd w:id="55"/>
      <w:bookmarkEnd w:id="56"/>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lastRenderedPageBreak/>
        <w:t>2.</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3DADAD4" w14:textId="77777777" w:rsidR="008338F0" w:rsidRPr="00A86909" w:rsidRDefault="003355E7" w:rsidP="003D3B70">
      <w:pPr>
        <w:pStyle w:val="3"/>
        <w:rPr>
          <w:rFonts w:cs="Tahoma"/>
          <w:szCs w:val="22"/>
          <w:lang w:val="el-GR"/>
        </w:rPr>
      </w:pPr>
      <w:bookmarkStart w:id="57" w:name="_Ref496542081"/>
      <w:bookmarkStart w:id="58" w:name="_Toc71708143"/>
      <w:bookmarkStart w:id="59" w:name="_Toc86065965"/>
      <w:r w:rsidRPr="00A86909">
        <w:rPr>
          <w:rFonts w:cs="Tahoma"/>
          <w:szCs w:val="22"/>
          <w:lang w:val="el-GR"/>
        </w:rPr>
        <w:t>Εγγύηση συμμετοχής</w:t>
      </w:r>
      <w:bookmarkEnd w:id="57"/>
      <w:bookmarkEnd w:id="58"/>
      <w:bookmarkEnd w:id="59"/>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71D6F7ED" w:rsidR="00DF0C2D" w:rsidRPr="00A86909" w:rsidRDefault="00DF0C2D" w:rsidP="003D3B70">
      <w:pPr>
        <w:pStyle w:val="aff"/>
        <w:tabs>
          <w:tab w:val="left" w:pos="0"/>
          <w:tab w:val="left" w:pos="1134"/>
        </w:tabs>
        <w:spacing w:before="240"/>
        <w:ind w:left="0"/>
        <w:rPr>
          <w:rFonts w:cs="Tahoma"/>
          <w:szCs w:val="22"/>
          <w:lang w:val="el-GR"/>
        </w:rPr>
      </w:pPr>
      <w:r w:rsidRPr="00A00757">
        <w:rPr>
          <w:rFonts w:cs="Tahoma"/>
          <w:szCs w:val="22"/>
          <w:lang w:val="el-GR"/>
        </w:rPr>
        <w:t xml:space="preserve">Το ποσό της εγγυητικής επιστολής θα πρέπει να καλύπτει σε ευρώ (€) ποσοστό </w:t>
      </w:r>
      <w:r w:rsidR="0002094A" w:rsidRPr="00A00757">
        <w:rPr>
          <w:rFonts w:cs="Tahoma"/>
          <w:b/>
          <w:szCs w:val="22"/>
          <w:lang w:val="el-GR"/>
        </w:rPr>
        <w:t>2</w:t>
      </w:r>
      <w:r w:rsidRPr="00A00757">
        <w:rPr>
          <w:rFonts w:cs="Tahoma"/>
          <w:b/>
          <w:szCs w:val="22"/>
          <w:lang w:val="el-GR"/>
        </w:rPr>
        <w:t>%</w:t>
      </w:r>
      <w:r w:rsidRPr="00A00757">
        <w:rPr>
          <w:rFonts w:cs="Tahoma"/>
          <w:szCs w:val="22"/>
          <w:lang w:val="el-GR"/>
        </w:rPr>
        <w:t xml:space="preserve"> του προϋπολογισμού του Έργου (μη συμπεριλαμβανομένου ΦΠΑ), ήτοι </w:t>
      </w:r>
      <w:r w:rsidR="00C57FEF" w:rsidRPr="00A00757">
        <w:rPr>
          <w:rFonts w:cs="Tahoma"/>
          <w:szCs w:val="22"/>
          <w:lang w:val="el-GR"/>
        </w:rPr>
        <w:t>οκτώ</w:t>
      </w:r>
      <w:r w:rsidR="00D73572" w:rsidRPr="00A00757">
        <w:rPr>
          <w:rFonts w:cs="Tahoma"/>
          <w:szCs w:val="22"/>
          <w:lang w:val="el-GR"/>
        </w:rPr>
        <w:t xml:space="preserve"> χιλιάδων </w:t>
      </w:r>
      <w:r w:rsidR="00C57FEF" w:rsidRPr="00A00757">
        <w:rPr>
          <w:rFonts w:cs="Tahoma"/>
          <w:szCs w:val="22"/>
          <w:lang w:val="el-GR"/>
        </w:rPr>
        <w:t>οκτακοσίων οκτώ</w:t>
      </w:r>
      <w:r w:rsidR="00D73572" w:rsidRPr="00A00757">
        <w:rPr>
          <w:rFonts w:cs="Tahoma"/>
          <w:szCs w:val="22"/>
          <w:lang w:val="el-GR"/>
        </w:rPr>
        <w:t xml:space="preserve"> </w:t>
      </w:r>
      <w:r w:rsidR="0002094A" w:rsidRPr="00A00757">
        <w:rPr>
          <w:rFonts w:cs="Tahoma"/>
          <w:szCs w:val="22"/>
          <w:lang w:val="el-GR"/>
        </w:rPr>
        <w:t xml:space="preserve">ευρώ </w:t>
      </w:r>
      <w:r w:rsidR="00D73572" w:rsidRPr="00A00757">
        <w:rPr>
          <w:rFonts w:cs="Tahoma"/>
          <w:szCs w:val="22"/>
          <w:lang w:val="el-GR"/>
        </w:rPr>
        <w:t xml:space="preserve">και λεπτών </w:t>
      </w:r>
      <w:r w:rsidRPr="00A00757">
        <w:rPr>
          <w:rFonts w:cs="Tahoma"/>
          <w:b/>
          <w:szCs w:val="22"/>
          <w:lang w:val="el-GR"/>
        </w:rPr>
        <w:t>(</w:t>
      </w:r>
      <w:r w:rsidR="00C57FEF" w:rsidRPr="00A00757">
        <w:rPr>
          <w:rFonts w:cs="Tahoma"/>
          <w:b/>
          <w:szCs w:val="22"/>
          <w:lang w:val="el-GR"/>
        </w:rPr>
        <w:t>8.808</w:t>
      </w:r>
      <w:r w:rsidR="00D73572" w:rsidRPr="00A00757">
        <w:rPr>
          <w:rFonts w:cs="Tahoma"/>
          <w:b/>
          <w:szCs w:val="22"/>
          <w:lang w:val="el-GR"/>
        </w:rPr>
        <w:t>,</w:t>
      </w:r>
      <w:r w:rsidR="00C57FEF" w:rsidRPr="00A00757">
        <w:rPr>
          <w:rFonts w:cs="Tahoma"/>
          <w:b/>
          <w:szCs w:val="22"/>
          <w:lang w:val="el-GR"/>
        </w:rPr>
        <w:t>0</w:t>
      </w:r>
      <w:r w:rsidR="00D73572" w:rsidRPr="00A00757">
        <w:rPr>
          <w:rFonts w:cs="Tahoma"/>
          <w:b/>
          <w:szCs w:val="22"/>
          <w:lang w:val="el-GR"/>
        </w:rPr>
        <w:t>0</w:t>
      </w:r>
      <w:r w:rsidR="0002094A" w:rsidRPr="00A00757">
        <w:rPr>
          <w:rFonts w:cs="Tahoma"/>
          <w:b/>
          <w:szCs w:val="22"/>
          <w:lang w:val="el-GR"/>
        </w:rPr>
        <w:t xml:space="preserve"> </w:t>
      </w:r>
      <w:r w:rsidRPr="00A00757">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74B8B311"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bCs/>
          <w:szCs w:val="22"/>
          <w:lang w:val="el-GR"/>
        </w:rPr>
        <w:t>2.4.5</w:t>
      </w:r>
      <w:r w:rsidR="00CD542D" w:rsidRPr="000E37F2">
        <w:rPr>
          <w:rFonts w:cs="Tahoma"/>
        </w:rPr>
        <w:fldChar w:fldCharType="end"/>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0"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r w:rsidRPr="00A86909">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6C7E6CC1" w14:textId="77777777" w:rsidR="00AE7AD4" w:rsidRPr="00A86909" w:rsidRDefault="00AE7AD4" w:rsidP="00AE7AD4">
      <w:pPr>
        <w:rPr>
          <w:lang w:val="el-GR"/>
        </w:rPr>
      </w:pPr>
      <w:r w:rsidRPr="00A86909">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60"/>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61" w:name="_Ref496541356"/>
      <w:bookmarkStart w:id="62" w:name="_Ref496541742"/>
      <w:bookmarkStart w:id="63" w:name="_Ref496541775"/>
      <w:bookmarkStart w:id="64" w:name="_Ref496541863"/>
      <w:bookmarkStart w:id="65" w:name="_Toc71708144"/>
      <w:bookmarkStart w:id="66" w:name="_Toc86065966"/>
      <w:r w:rsidRPr="00A86909">
        <w:rPr>
          <w:rFonts w:cs="Tahoma"/>
          <w:szCs w:val="22"/>
          <w:lang w:val="el-GR"/>
        </w:rPr>
        <w:t>Λόγοι αποκλεισμού</w:t>
      </w:r>
      <w:bookmarkEnd w:id="61"/>
      <w:bookmarkEnd w:id="62"/>
      <w:bookmarkEnd w:id="63"/>
      <w:bookmarkEnd w:id="64"/>
      <w:bookmarkEnd w:id="65"/>
      <w:bookmarkEnd w:id="66"/>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7"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7"/>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επ. του Εθνικού </w:t>
      </w:r>
      <w:r w:rsidRPr="00A86909">
        <w:rPr>
          <w:rFonts w:cs="Tahoma"/>
          <w:szCs w:val="22"/>
          <w:lang w:val="el-GR" w:eastAsia="el-GR"/>
        </w:rPr>
        <w:lastRenderedPageBreak/>
        <w:t>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r w:rsidRPr="00A86909">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77777777"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8" w:name="_Ref503518036"/>
      <w:r w:rsidRPr="00A86909">
        <w:rPr>
          <w:rFonts w:cs="Tahoma"/>
          <w:szCs w:val="22"/>
          <w:lang w:val="el-GR"/>
        </w:rPr>
        <w:t>Σ</w:t>
      </w:r>
      <w:r w:rsidR="005A0ACC" w:rsidRPr="00A86909">
        <w:rPr>
          <w:rFonts w:cs="Tahoma"/>
          <w:szCs w:val="22"/>
          <w:lang w:val="el-GR"/>
        </w:rPr>
        <w:t>τις ακόλουθες περιπτώσεις</w:t>
      </w:r>
      <w:bookmarkEnd w:id="68"/>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sidRPr="00A86909">
        <w:rPr>
          <w:rFonts w:cs="Tahoma"/>
          <w:szCs w:val="22"/>
          <w:lang w:val="el-GR" w:eastAsia="en-US"/>
        </w:rPr>
        <w:lastRenderedPageBreak/>
        <w:t>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69"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77777777" w:rsidR="00C04A43" w:rsidRPr="00C04A43" w:rsidRDefault="009F5440" w:rsidP="00C04A43">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C04A43" w:rsidRPr="00C04A43">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α) Ρώσος υπήκοος ή φυσικό ή νομικό πρόσωπο, οντότητα ή φορέας που έχει την έδρα του στη Ρωσία,</w:t>
      </w:r>
    </w:p>
    <w:p w14:paraId="4B3B73CC"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6BDE9F3C" w14:textId="42D62CA8" w:rsidR="009F5440" w:rsidRPr="00A86909" w:rsidRDefault="00C04A43" w:rsidP="00C04A43">
      <w:pPr>
        <w:tabs>
          <w:tab w:val="left" w:pos="0"/>
          <w:tab w:val="left" w:pos="709"/>
          <w:tab w:val="left" w:pos="1134"/>
        </w:tabs>
        <w:spacing w:before="240"/>
        <w:rPr>
          <w:rFonts w:cs="Tahoma"/>
          <w:strike/>
          <w:color w:val="FF0000"/>
          <w:szCs w:val="22"/>
          <w:lang w:val="el-GR"/>
        </w:rPr>
      </w:pPr>
      <w:r w:rsidRPr="00C04A43">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9"/>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lastRenderedPageBreak/>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3EC1BD5B"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70" w:name="_Toc78295799"/>
      <w:bookmarkStart w:id="71" w:name="_Toc79070101"/>
      <w:bookmarkStart w:id="72" w:name="_Ref496540802"/>
      <w:r>
        <w:rPr>
          <w:b/>
          <w:bCs/>
          <w:lang w:val="el-GR"/>
        </w:rPr>
        <w:t xml:space="preserve">2.2.3.5 </w:t>
      </w:r>
      <w:bookmarkEnd w:id="70"/>
      <w:bookmarkEnd w:id="71"/>
      <w:bookmarkEnd w:id="72"/>
      <w:r w:rsidR="002A0B9E" w:rsidRPr="002A0B9E">
        <w:rPr>
          <w:lang w:val="el-GR"/>
        </w:rPr>
        <w:t>Διατηρείται για λόγους αρίθμησης</w:t>
      </w:r>
    </w:p>
    <w:p w14:paraId="425A2858" w14:textId="77777777" w:rsidR="002551AF" w:rsidRDefault="002551AF" w:rsidP="002551AF">
      <w:pPr>
        <w:rPr>
          <w:lang w:val="el-GR"/>
        </w:rPr>
      </w:pPr>
      <w:bookmarkStart w:id="73" w:name="_Toc78295801"/>
      <w:bookmarkStart w:id="74"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5" w:name="_Toc78295802"/>
      <w:bookmarkStart w:id="76" w:name="_Toc79070104"/>
      <w:bookmarkEnd w:id="73"/>
      <w:bookmarkEnd w:id="74"/>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w:t>
      </w:r>
      <w:r w:rsidR="00211A3F" w:rsidRPr="00A86909">
        <w:rPr>
          <w:lang w:val="el-GR"/>
        </w:rPr>
        <w:lastRenderedPageBreak/>
        <w:t>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7" w:name="_Toc78295803"/>
      <w:bookmarkStart w:id="78" w:name="_Toc79070105"/>
      <w:bookmarkEnd w:id="75"/>
      <w:bookmarkEnd w:id="76"/>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79" w:name="_Ref496540821"/>
      <w:bookmarkEnd w:id="77"/>
      <w:bookmarkEnd w:id="78"/>
    </w:p>
    <w:bookmarkEnd w:id="79"/>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0" w:name="_Toc71708145"/>
      <w:bookmarkStart w:id="81" w:name="_Toc78295805"/>
      <w:bookmarkStart w:id="82" w:name="_Toc86065967"/>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0"/>
      <w:bookmarkEnd w:id="81"/>
      <w:bookmarkEnd w:id="82"/>
    </w:p>
    <w:p w14:paraId="58267494" w14:textId="77777777" w:rsidR="008338F0" w:rsidRPr="00A86909" w:rsidDel="00893E05" w:rsidRDefault="003355E7" w:rsidP="003D3B70">
      <w:pPr>
        <w:pStyle w:val="3"/>
        <w:rPr>
          <w:rFonts w:cs="Tahoma"/>
          <w:szCs w:val="22"/>
          <w:lang w:val="el-GR"/>
        </w:rPr>
      </w:pPr>
      <w:bookmarkStart w:id="83" w:name="_Ref68190406"/>
      <w:bookmarkStart w:id="84" w:name="_Ref68190439"/>
      <w:bookmarkStart w:id="85" w:name="_Ref68190457"/>
      <w:bookmarkStart w:id="86" w:name="_Ref68190539"/>
      <w:bookmarkStart w:id="87" w:name="_Ref68190629"/>
      <w:bookmarkStart w:id="88" w:name="_Toc71708146"/>
      <w:bookmarkStart w:id="89" w:name="_Toc86065968"/>
      <w:r w:rsidRPr="00A86909" w:rsidDel="00893E05">
        <w:rPr>
          <w:rFonts w:cs="Tahoma"/>
          <w:szCs w:val="22"/>
          <w:lang w:val="el-GR"/>
        </w:rPr>
        <w:t>Καταλληλόλητα άσκησης επαγγελματικής δραστηριότητας</w:t>
      </w:r>
      <w:bookmarkEnd w:id="83"/>
      <w:bookmarkEnd w:id="84"/>
      <w:bookmarkEnd w:id="85"/>
      <w:bookmarkEnd w:id="86"/>
      <w:bookmarkEnd w:id="87"/>
      <w:bookmarkEnd w:id="88"/>
      <w:bookmarkEnd w:id="89"/>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Σε περίπτωση συμμετοχής Ένωσης οικονομικών φορέων, η καταλληλότητα άσκησης επαγγελματικής δραστηριότητας θα πρέπει να καλύπτεται από όλα τα μέλη της ένωσης.</w:t>
      </w:r>
    </w:p>
    <w:p w14:paraId="22AB6076" w14:textId="77777777" w:rsidR="000E37F2" w:rsidRDefault="003355E7" w:rsidP="007213AA">
      <w:pPr>
        <w:pStyle w:val="3"/>
        <w:rPr>
          <w:lang w:val="el-GR"/>
        </w:rPr>
      </w:pPr>
      <w:bookmarkStart w:id="90" w:name="_Ref496541309"/>
      <w:bookmarkStart w:id="91" w:name="_Ref496541508"/>
      <w:bookmarkStart w:id="92" w:name="_Toc71708147"/>
      <w:bookmarkStart w:id="93" w:name="_Toc86065969"/>
      <w:r w:rsidRPr="00A86909">
        <w:rPr>
          <w:lang w:val="el-GR"/>
        </w:rPr>
        <w:t>Οικονομική και χρηματοοικονομική επάρκεια</w:t>
      </w:r>
      <w:bookmarkEnd w:id="90"/>
      <w:bookmarkEnd w:id="91"/>
      <w:bookmarkEnd w:id="92"/>
      <w:bookmarkEnd w:id="93"/>
    </w:p>
    <w:p w14:paraId="23A06590" w14:textId="77777777" w:rsidR="007174FB" w:rsidRDefault="00A86909" w:rsidP="000E37F2">
      <w:pPr>
        <w:rPr>
          <w:bCs/>
          <w:lang w:val="el-GR"/>
        </w:rPr>
      </w:pPr>
      <w:r w:rsidRPr="00A86909">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7174FB" w:rsidRDefault="007174FB" w:rsidP="007174FB">
      <w:pPr>
        <w:suppressAutoHyphens w:val="0"/>
        <w:spacing w:after="0"/>
        <w:rPr>
          <w:rFonts w:cs="Tahoma"/>
          <w:color w:val="FF0000"/>
          <w:szCs w:val="22"/>
          <w:lang w:val="el-GR" w:eastAsia="el-GR"/>
        </w:rPr>
      </w:pPr>
    </w:p>
    <w:p w14:paraId="4C920494" w14:textId="362078FA" w:rsidR="007174FB" w:rsidRPr="00A00757" w:rsidRDefault="007174FB" w:rsidP="007174FB">
      <w:pPr>
        <w:suppressAutoHyphens w:val="0"/>
        <w:spacing w:after="0"/>
        <w:rPr>
          <w:rFonts w:cs="Tahoma"/>
          <w:i/>
          <w:color w:val="FF0000"/>
          <w:szCs w:val="22"/>
          <w:lang w:val="el-GR" w:eastAsia="el-GR"/>
        </w:rPr>
      </w:pPr>
      <w:r w:rsidRPr="00A00757">
        <w:rPr>
          <w:rFonts w:cs="Tahoma"/>
          <w:b/>
          <w:bCs/>
          <w:szCs w:val="22"/>
          <w:lang w:val="el-GR" w:eastAsia="el-GR"/>
        </w:rPr>
        <w:t xml:space="preserve">α) </w:t>
      </w:r>
      <w:r w:rsidRPr="00A00757">
        <w:rPr>
          <w:rFonts w:cs="Tahoma"/>
          <w:b/>
          <w:szCs w:val="22"/>
          <w:lang w:val="el-GR" w:eastAsia="el-GR"/>
        </w:rPr>
        <w:t>Μέσο Γενικό ετήσιο κύκλο εργασιών</w:t>
      </w:r>
      <w:r w:rsidRPr="00A00757">
        <w:rPr>
          <w:rFonts w:cs="Tahoma"/>
          <w:szCs w:val="22"/>
          <w:lang w:val="el-GR" w:eastAsia="el-GR"/>
        </w:rPr>
        <w:t xml:space="preserve"> των τριών τελευταίων διαχειριστικών χρήσεων </w:t>
      </w:r>
      <w:bookmarkStart w:id="94" w:name="_Hlk114750669"/>
      <w:r w:rsidRPr="00A00757">
        <w:rPr>
          <w:rFonts w:cs="Tahoma"/>
          <w:szCs w:val="22"/>
          <w:lang w:val="el-GR" w:eastAsia="el-GR"/>
        </w:rPr>
        <w:t>(20</w:t>
      </w:r>
      <w:r w:rsidR="00526E43" w:rsidRPr="00A00757">
        <w:rPr>
          <w:rFonts w:cs="Tahoma"/>
          <w:szCs w:val="22"/>
          <w:lang w:val="el-GR" w:eastAsia="el-GR"/>
        </w:rPr>
        <w:t>19</w:t>
      </w:r>
      <w:r w:rsidRPr="00A00757">
        <w:rPr>
          <w:rFonts w:cs="Tahoma"/>
          <w:szCs w:val="22"/>
          <w:lang w:val="el-GR" w:eastAsia="el-GR"/>
        </w:rPr>
        <w:t>,2</w:t>
      </w:r>
      <w:r w:rsidR="00526E43" w:rsidRPr="00A00757">
        <w:rPr>
          <w:rFonts w:cs="Tahoma"/>
          <w:szCs w:val="22"/>
          <w:lang w:val="el-GR" w:eastAsia="el-GR"/>
        </w:rPr>
        <w:t>020</w:t>
      </w:r>
      <w:r w:rsidRPr="00A00757">
        <w:rPr>
          <w:rFonts w:cs="Tahoma"/>
          <w:szCs w:val="22"/>
          <w:lang w:val="el-GR" w:eastAsia="el-GR"/>
        </w:rPr>
        <w:t>,202</w:t>
      </w:r>
      <w:r w:rsidR="00526E43" w:rsidRPr="00A00757">
        <w:rPr>
          <w:rFonts w:cs="Tahoma"/>
          <w:szCs w:val="22"/>
          <w:lang w:val="el-GR" w:eastAsia="el-GR"/>
        </w:rPr>
        <w:t>1</w:t>
      </w:r>
      <w:r w:rsidRPr="00A00757">
        <w:rPr>
          <w:rFonts w:cs="Tahoma"/>
          <w:szCs w:val="22"/>
          <w:lang w:val="el-GR" w:eastAsia="el-GR"/>
        </w:rPr>
        <w:t xml:space="preserve">) </w:t>
      </w:r>
      <w:bookmarkEnd w:id="94"/>
      <w:r w:rsidRPr="00A00757">
        <w:rPr>
          <w:rFonts w:cs="Tahoma"/>
          <w:szCs w:val="22"/>
          <w:lang w:val="el-GR" w:eastAsia="el-GR"/>
        </w:rPr>
        <w:t xml:space="preserve">ή για όσο διάστημα ασκούν την επιχειρηματική τους δράση εφόσον είναι μικρότερο των τριών ετών τουλάχιστον ίσου με το </w:t>
      </w:r>
      <w:r w:rsidR="00786835" w:rsidRPr="00A00757">
        <w:rPr>
          <w:rFonts w:cs="Tahoma"/>
          <w:szCs w:val="22"/>
          <w:lang w:val="el-GR" w:eastAsia="el-GR"/>
        </w:rPr>
        <w:t>εκατόν πενήντα</w:t>
      </w:r>
      <w:r w:rsidRPr="00A00757">
        <w:rPr>
          <w:rFonts w:cs="Tahoma"/>
          <w:szCs w:val="22"/>
          <w:lang w:val="el-GR" w:eastAsia="el-GR"/>
        </w:rPr>
        <w:t xml:space="preserve"> τοις εκατό (</w:t>
      </w:r>
      <w:r w:rsidR="00D52D43" w:rsidRPr="00A00757">
        <w:rPr>
          <w:rFonts w:cs="Tahoma"/>
          <w:szCs w:val="22"/>
          <w:lang w:val="el-GR" w:eastAsia="el-GR"/>
        </w:rPr>
        <w:t>15</w:t>
      </w:r>
      <w:r w:rsidRPr="00A00757">
        <w:rPr>
          <w:rFonts w:cs="Tahoma"/>
          <w:szCs w:val="22"/>
          <w:lang w:val="el-GR" w:eastAsia="el-GR"/>
        </w:rPr>
        <w:t>0%) του προϋπολογισμού του υπό ανάθεση έργου μη συμπεριλαμβανομένου ΦΠΑ.</w:t>
      </w:r>
      <w:r w:rsidRPr="00A00757">
        <w:rPr>
          <w:rFonts w:cs="Tahoma"/>
          <w:b/>
          <w:szCs w:val="22"/>
          <w:lang w:val="el-GR" w:eastAsia="el-GR"/>
        </w:rPr>
        <w:t xml:space="preserve"> </w:t>
      </w:r>
    </w:p>
    <w:p w14:paraId="18C6869F" w14:textId="77777777" w:rsidR="007174FB" w:rsidRPr="00526E43" w:rsidRDefault="007174FB" w:rsidP="007174FB">
      <w:pPr>
        <w:suppressAutoHyphens w:val="0"/>
        <w:spacing w:after="0"/>
        <w:rPr>
          <w:rFonts w:cs="Tahoma"/>
          <w:i/>
          <w:color w:val="FF0000"/>
          <w:szCs w:val="22"/>
          <w:highlight w:val="cyan"/>
          <w:lang w:val="el-GR" w:eastAsia="el-GR"/>
        </w:rPr>
      </w:pPr>
    </w:p>
    <w:p w14:paraId="132747F9" w14:textId="16CDCC90" w:rsidR="007174FB" w:rsidRPr="007174FB" w:rsidRDefault="007174FB" w:rsidP="007174FB">
      <w:pPr>
        <w:rPr>
          <w:rFonts w:cs="Tahoma"/>
          <w:szCs w:val="22"/>
          <w:lang w:val="el-GR" w:eastAsia="el-GR"/>
        </w:rPr>
      </w:pPr>
      <w:r w:rsidRPr="00A00757">
        <w:rPr>
          <w:rFonts w:cs="Tahoma"/>
          <w:b/>
          <w:szCs w:val="22"/>
          <w:lang w:val="el-GR" w:eastAsia="el-GR"/>
        </w:rPr>
        <w:lastRenderedPageBreak/>
        <w:t>β) Μέσο Ειδικό ετήσιο κύκλο εργασιών,</w:t>
      </w:r>
      <w:r w:rsidRPr="00A00757">
        <w:rPr>
          <w:rFonts w:cs="Tahoma"/>
          <w:szCs w:val="22"/>
          <w:lang w:val="el-GR" w:eastAsia="el-GR"/>
        </w:rPr>
        <w:t xml:space="preserve"> στο αντικείμενο δραστηριότητας της διακήρυξης, των τριών τελευταίων διαχειριστικών χρήσεων  ετών </w:t>
      </w:r>
      <w:r w:rsidR="00526E43" w:rsidRPr="00A00757">
        <w:rPr>
          <w:rFonts w:cs="Tahoma"/>
          <w:szCs w:val="22"/>
          <w:lang w:val="el-GR" w:eastAsia="el-GR"/>
        </w:rPr>
        <w:t xml:space="preserve">(2019,2020,2021) </w:t>
      </w:r>
      <w:r w:rsidRPr="00A00757">
        <w:rPr>
          <w:rFonts w:cs="Tahoma"/>
          <w:szCs w:val="22"/>
          <w:lang w:val="el-GR" w:eastAsia="el-GR"/>
        </w:rPr>
        <w:t xml:space="preserve">ή για όσο διάστημα ασκούν την επιχειρηματική τους δράση εφόσον είναι μικρότερο των τριών ετών τουλάχιστον ίσου  με το </w:t>
      </w:r>
      <w:r w:rsidR="00786835" w:rsidRPr="00A00757">
        <w:rPr>
          <w:rFonts w:cs="Tahoma"/>
          <w:szCs w:val="22"/>
          <w:lang w:val="el-GR" w:eastAsia="el-GR"/>
        </w:rPr>
        <w:t xml:space="preserve">εκατόν πενήντα τοις εκατό </w:t>
      </w:r>
      <w:r w:rsidRPr="00A00757">
        <w:rPr>
          <w:rFonts w:cs="Tahoma"/>
          <w:szCs w:val="22"/>
          <w:lang w:val="el-GR" w:eastAsia="el-GR"/>
        </w:rPr>
        <w:t>(</w:t>
      </w:r>
      <w:r w:rsidR="00786835" w:rsidRPr="00A00757">
        <w:rPr>
          <w:rFonts w:cs="Tahoma"/>
          <w:szCs w:val="22"/>
          <w:lang w:val="el-GR" w:eastAsia="el-GR"/>
        </w:rPr>
        <w:t>15</w:t>
      </w:r>
      <w:r w:rsidRPr="00A00757">
        <w:rPr>
          <w:rFonts w:cs="Tahoma"/>
          <w:szCs w:val="22"/>
          <w:lang w:val="el-GR" w:eastAsia="el-GR"/>
        </w:rPr>
        <w:t>0)% του προϋπολογισμού πλέον Φ.Π.Α. του υπό ανάθ</w:t>
      </w:r>
      <w:r w:rsidR="00AF4043" w:rsidRPr="00A00757">
        <w:rPr>
          <w:rFonts w:cs="Tahoma"/>
          <w:szCs w:val="22"/>
          <w:lang w:val="el-GR" w:eastAsia="el-GR"/>
        </w:rPr>
        <w:t>ε</w:t>
      </w:r>
      <w:r w:rsidRPr="00A00757">
        <w:rPr>
          <w:rFonts w:cs="Tahoma"/>
          <w:szCs w:val="22"/>
          <w:lang w:val="el-GR" w:eastAsia="el-GR"/>
        </w:rPr>
        <w:t>ση έργου μη συμπεριλαμβανομένου ΦΠΑ.</w:t>
      </w:r>
      <w:r w:rsidRPr="007174FB">
        <w:rPr>
          <w:rFonts w:cs="Tahoma"/>
          <w:szCs w:val="22"/>
          <w:lang w:val="el-GR" w:eastAsia="el-GR"/>
        </w:rPr>
        <w:t xml:space="preserve"> </w:t>
      </w:r>
    </w:p>
    <w:p w14:paraId="6500D680" w14:textId="77777777" w:rsidR="007174FB" w:rsidRPr="007174FB" w:rsidRDefault="007174FB" w:rsidP="007174FB">
      <w:pPr>
        <w:keepNext/>
        <w:numPr>
          <w:ilvl w:val="2"/>
          <w:numId w:val="6"/>
        </w:numPr>
        <w:spacing w:before="240" w:after="60"/>
        <w:ind w:left="720"/>
        <w:outlineLvl w:val="3"/>
        <w:rPr>
          <w:rFonts w:cs="Tahoma"/>
          <w:b/>
          <w:bCs/>
          <w:szCs w:val="22"/>
          <w:lang w:val="el-GR"/>
        </w:rPr>
      </w:pPr>
      <w:bookmarkStart w:id="95" w:name="_Ref496541329"/>
      <w:bookmarkStart w:id="96" w:name="_Ref496541556"/>
      <w:bookmarkStart w:id="97" w:name="_Toc59112567"/>
      <w:r w:rsidRPr="007174FB">
        <w:rPr>
          <w:rFonts w:cs="Tahoma"/>
          <w:b/>
          <w:bCs/>
          <w:szCs w:val="22"/>
          <w:lang w:val="el-GR"/>
        </w:rPr>
        <w:t>Τεχνική και επαγγελματική ικανότητα</w:t>
      </w:r>
      <w:bookmarkEnd w:id="95"/>
      <w:bookmarkEnd w:id="96"/>
      <w:bookmarkEnd w:id="97"/>
      <w:r w:rsidRPr="007174FB">
        <w:rPr>
          <w:rFonts w:cs="Tahoma"/>
          <w:b/>
          <w:bCs/>
          <w:szCs w:val="22"/>
          <w:lang w:val="el-GR"/>
        </w:rPr>
        <w:t xml:space="preserve"> </w:t>
      </w:r>
    </w:p>
    <w:p w14:paraId="6C31CB6F" w14:textId="77777777" w:rsidR="007174FB" w:rsidRPr="00AF2BDC" w:rsidRDefault="007174FB" w:rsidP="007174FB">
      <w:pPr>
        <w:rPr>
          <w:rFonts w:eastAsia="Calibri" w:cs="Tahoma"/>
          <w:bCs/>
          <w:color w:val="000000"/>
          <w:szCs w:val="22"/>
          <w:lang w:val="el-GR"/>
        </w:rPr>
      </w:pPr>
      <w:r w:rsidRPr="00AF2BDC">
        <w:rPr>
          <w:rFonts w:eastAsia="Calibri"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D56407C" w14:textId="4E8D2642" w:rsidR="007174FB" w:rsidRPr="00A00757" w:rsidRDefault="007174FB" w:rsidP="007174FB">
      <w:pPr>
        <w:rPr>
          <w:rFonts w:eastAsia="Calibri" w:cs="Tahoma"/>
          <w:bCs/>
          <w:color w:val="000000"/>
          <w:szCs w:val="22"/>
          <w:lang w:val="el-GR"/>
        </w:rPr>
      </w:pPr>
      <w:r w:rsidRPr="00A00757">
        <w:rPr>
          <w:rFonts w:eastAsia="Calibri" w:cs="Tahoma"/>
          <w:b/>
          <w:bCs/>
          <w:color w:val="000000"/>
          <w:szCs w:val="22"/>
          <w:lang w:val="el-GR"/>
        </w:rPr>
        <w:t>α)</w:t>
      </w:r>
      <w:r w:rsidRPr="00A00757">
        <w:rPr>
          <w:rFonts w:eastAsia="Calibri" w:cs="Tahoma"/>
          <w:bCs/>
          <w:color w:val="000000"/>
          <w:szCs w:val="22"/>
          <w:lang w:val="el-GR"/>
        </w:rPr>
        <w:t xml:space="preserve"> Κατά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τρία (3) έργα σε αντικείμενο συναφές με το αντικείμενο της παρούσας διακήρυξης, εκ των οποίων τουλάχιστον ένα (1) να είναι συμβατικής αξίας ίσης με το </w:t>
      </w:r>
      <w:r w:rsidR="00AF4043" w:rsidRPr="00A00757">
        <w:rPr>
          <w:rFonts w:eastAsia="Calibri" w:cs="Tahoma"/>
          <w:bCs/>
          <w:color w:val="000000"/>
          <w:szCs w:val="22"/>
          <w:lang w:val="el-GR"/>
        </w:rPr>
        <w:t>1</w:t>
      </w:r>
      <w:r w:rsidRPr="00A00757">
        <w:rPr>
          <w:rFonts w:eastAsia="Calibri" w:cs="Tahoma"/>
          <w:bCs/>
          <w:color w:val="000000"/>
          <w:szCs w:val="22"/>
          <w:lang w:val="el-GR"/>
        </w:rPr>
        <w:t xml:space="preserve">00% του προϋπολογισμού του υπό ανάθεση έργου άνευ Φ.Π.Α.  </w:t>
      </w:r>
    </w:p>
    <w:p w14:paraId="00F4A2E7" w14:textId="628680E7" w:rsidR="007174FB" w:rsidRPr="00A00757" w:rsidRDefault="007174FB" w:rsidP="007174FB">
      <w:pPr>
        <w:rPr>
          <w:rFonts w:eastAsia="Calibri" w:cs="Tahoma"/>
          <w:bCs/>
          <w:szCs w:val="22"/>
          <w:lang w:val="el-GR"/>
        </w:rPr>
      </w:pPr>
      <w:r w:rsidRPr="00A00757">
        <w:rPr>
          <w:rFonts w:ascii="Calibri" w:hAnsi="Calibri"/>
          <w:b/>
          <w:bCs/>
          <w:szCs w:val="22"/>
          <w:lang w:val="el-GR"/>
        </w:rPr>
        <w:t xml:space="preserve">β) </w:t>
      </w:r>
      <w:r w:rsidRPr="00A00757">
        <w:rPr>
          <w:rFonts w:eastAsia="Calibri" w:cs="Tahoma"/>
          <w:bCs/>
          <w:szCs w:val="22"/>
          <w:lang w:val="el-GR"/>
        </w:rPr>
        <w:t>να διαθέτουν έναν Υπεύθυνο Έργου με δεκαετή (10 έτη) τουλάχιστον επαγγελματική εμπειρία σε θέματα Διαχείρισης Έργων</w:t>
      </w:r>
      <w:r w:rsidR="00AC7F82" w:rsidRPr="00A00757">
        <w:rPr>
          <w:rFonts w:eastAsia="Calibri" w:cs="Tahoma"/>
          <w:bCs/>
          <w:szCs w:val="22"/>
          <w:lang w:val="el-GR"/>
        </w:rPr>
        <w:t xml:space="preserve">, </w:t>
      </w:r>
      <w:r w:rsidRPr="00A00757">
        <w:rPr>
          <w:rFonts w:eastAsia="Calibri" w:cs="Tahoma"/>
          <w:bCs/>
          <w:szCs w:val="22"/>
          <w:lang w:val="el-GR"/>
        </w:rPr>
        <w:t xml:space="preserve">ο οποίος να διαθέτει Πανεπιστημιακό Τίτλο Σπουδών καθώς και </w:t>
      </w:r>
      <w:r w:rsidR="00AC7F82" w:rsidRPr="00A00757">
        <w:rPr>
          <w:rFonts w:eastAsia="Calibri" w:cs="Tahoma"/>
          <w:bCs/>
          <w:szCs w:val="22"/>
          <w:lang w:val="el-GR"/>
        </w:rPr>
        <w:t>άριστη γνώση της Αγγλικής γλώσσας,</w:t>
      </w:r>
    </w:p>
    <w:p w14:paraId="441A20D4" w14:textId="76879BF9" w:rsidR="007174FB" w:rsidRPr="00680172" w:rsidRDefault="007174FB" w:rsidP="00E2606D">
      <w:pPr>
        <w:numPr>
          <w:ilvl w:val="0"/>
          <w:numId w:val="25"/>
        </w:numPr>
        <w:suppressAutoHyphens w:val="0"/>
        <w:spacing w:after="0"/>
        <w:ind w:left="709"/>
        <w:contextualSpacing/>
        <w:rPr>
          <w:rFonts w:eastAsia="Calibri" w:cs="Tahoma"/>
          <w:bCs/>
          <w:szCs w:val="22"/>
          <w:lang w:val="el-GR"/>
        </w:rPr>
      </w:pPr>
      <w:bookmarkStart w:id="98" w:name="_Hlk121408962"/>
      <w:r w:rsidRPr="00680172">
        <w:rPr>
          <w:rFonts w:eastAsia="Calibri" w:cs="Tahoma"/>
          <w:bCs/>
          <w:szCs w:val="22"/>
          <w:lang w:val="el-GR"/>
        </w:rPr>
        <w:t>Έναν (1) αναπληρωτή υπεύθυνο έργο με πενταετή (5 ετή) τουλάχιστον επαγγελματική εμπειρία σε Διαχείριση</w:t>
      </w:r>
      <w:r w:rsidR="00AC7F82" w:rsidRPr="00680172">
        <w:rPr>
          <w:rFonts w:eastAsia="Calibri" w:cs="Tahoma"/>
          <w:bCs/>
          <w:szCs w:val="22"/>
          <w:lang w:val="el-GR"/>
        </w:rPr>
        <w:t xml:space="preserve"> Έργων</w:t>
      </w:r>
      <w:r w:rsidRPr="00680172">
        <w:rPr>
          <w:rFonts w:eastAsia="Calibri" w:cs="Tahoma"/>
          <w:bCs/>
          <w:szCs w:val="22"/>
          <w:lang w:val="el-GR"/>
        </w:rPr>
        <w:t xml:space="preserve"> </w:t>
      </w:r>
      <w:r w:rsidR="00AC7F82" w:rsidRPr="00680172">
        <w:rPr>
          <w:rFonts w:eastAsia="Calibri" w:cs="Tahoma"/>
          <w:bCs/>
          <w:szCs w:val="22"/>
          <w:lang w:val="el-GR"/>
        </w:rPr>
        <w:t xml:space="preserve">, </w:t>
      </w:r>
      <w:r w:rsidRPr="00680172">
        <w:rPr>
          <w:rFonts w:eastAsia="Calibri" w:cs="Tahoma"/>
          <w:bCs/>
          <w:szCs w:val="22"/>
          <w:lang w:val="el-GR"/>
        </w:rPr>
        <w:t>ο οποίος να διαθέτει Πανεπιστημιακό Τίτλο Σπουδών</w:t>
      </w:r>
      <w:r w:rsidR="00A00757" w:rsidRPr="00680172">
        <w:rPr>
          <w:rFonts w:eastAsia="Calibri" w:cs="Tahoma"/>
          <w:bCs/>
          <w:szCs w:val="22"/>
          <w:lang w:val="el-GR"/>
        </w:rPr>
        <w:t xml:space="preserve"> </w:t>
      </w:r>
      <w:r w:rsidR="00AC7F82" w:rsidRPr="00680172">
        <w:rPr>
          <w:rFonts w:eastAsia="Calibri" w:cs="Tahoma"/>
          <w:bCs/>
          <w:szCs w:val="22"/>
          <w:lang w:val="el-GR"/>
        </w:rPr>
        <w:t>και Άριστη γνώση της Αγγλικής γλώσσας</w:t>
      </w:r>
    </w:p>
    <w:p w14:paraId="396A459A" w14:textId="35EE2291" w:rsidR="007174FB" w:rsidRPr="00680172" w:rsidRDefault="001A5A30" w:rsidP="00E2606D">
      <w:pPr>
        <w:numPr>
          <w:ilvl w:val="0"/>
          <w:numId w:val="25"/>
        </w:numPr>
        <w:suppressAutoHyphens w:val="0"/>
        <w:spacing w:after="0"/>
        <w:ind w:left="709"/>
        <w:contextualSpacing/>
        <w:rPr>
          <w:rFonts w:eastAsia="Calibri" w:cs="Tahoma"/>
          <w:bCs/>
          <w:szCs w:val="22"/>
          <w:lang w:val="el-GR"/>
        </w:rPr>
      </w:pPr>
      <w:r w:rsidRPr="00680172">
        <w:rPr>
          <w:rFonts w:eastAsia="Calibri" w:cs="Tahoma"/>
          <w:bCs/>
          <w:szCs w:val="22"/>
          <w:lang w:val="el-GR"/>
        </w:rPr>
        <w:t xml:space="preserve">Τέσσερα </w:t>
      </w:r>
      <w:r w:rsidR="007174FB" w:rsidRPr="00680172">
        <w:rPr>
          <w:rFonts w:eastAsia="Calibri" w:cs="Tahoma"/>
          <w:bCs/>
          <w:szCs w:val="22"/>
          <w:lang w:val="el-GR"/>
        </w:rPr>
        <w:t>(</w:t>
      </w:r>
      <w:r w:rsidRPr="00680172">
        <w:rPr>
          <w:rFonts w:eastAsia="Calibri" w:cs="Tahoma"/>
          <w:bCs/>
          <w:szCs w:val="22"/>
          <w:lang w:val="el-GR"/>
        </w:rPr>
        <w:t>4</w:t>
      </w:r>
      <w:r w:rsidR="007174FB" w:rsidRPr="00680172">
        <w:rPr>
          <w:rFonts w:eastAsia="Calibri" w:cs="Tahoma"/>
          <w:bCs/>
          <w:szCs w:val="22"/>
          <w:lang w:val="el-GR"/>
        </w:rPr>
        <w:t>) εξειδικευμένα στελέχη με Πανεπιστημιακό Τίτλο Σπουδών και</w:t>
      </w:r>
      <w:r w:rsidR="00950901" w:rsidRPr="00680172">
        <w:rPr>
          <w:rFonts w:eastAsia="Calibri" w:cs="Tahoma"/>
          <w:bCs/>
          <w:szCs w:val="22"/>
          <w:lang w:val="el-GR"/>
        </w:rPr>
        <w:t xml:space="preserve"> </w:t>
      </w:r>
      <w:r w:rsidR="007174FB" w:rsidRPr="00680172">
        <w:rPr>
          <w:rFonts w:eastAsia="Calibri" w:cs="Tahoma"/>
          <w:bCs/>
          <w:szCs w:val="22"/>
          <w:lang w:val="el-GR"/>
        </w:rPr>
        <w:t xml:space="preserve">τουλάχιστον </w:t>
      </w:r>
      <w:r w:rsidR="00950901" w:rsidRPr="00680172">
        <w:rPr>
          <w:rFonts w:eastAsia="Calibri" w:cs="Tahoma"/>
          <w:bCs/>
          <w:szCs w:val="22"/>
          <w:lang w:val="el-GR"/>
        </w:rPr>
        <w:t xml:space="preserve">ένα έτος (1) </w:t>
      </w:r>
      <w:r w:rsidR="007174FB" w:rsidRPr="00680172">
        <w:rPr>
          <w:rFonts w:eastAsia="Calibri" w:cs="Tahoma"/>
          <w:bCs/>
          <w:szCs w:val="22"/>
          <w:lang w:val="el-GR"/>
        </w:rPr>
        <w:t>επαγγελματική εμπειρία σε συγχρηματοδοτούμενα προγράμματα</w:t>
      </w:r>
      <w:r w:rsidR="00950901" w:rsidRPr="00680172">
        <w:rPr>
          <w:rFonts w:eastAsia="Calibri" w:cs="Tahoma"/>
          <w:bCs/>
          <w:szCs w:val="22"/>
          <w:lang w:val="el-GR"/>
        </w:rPr>
        <w:t xml:space="preserve"> και καλή γνώση της Αγγλικής γλώσσας.</w:t>
      </w:r>
    </w:p>
    <w:p w14:paraId="28A6EBBD" w14:textId="4B60CF06" w:rsidR="00093D31" w:rsidRPr="00680172" w:rsidRDefault="00686AAE" w:rsidP="00093D31">
      <w:pPr>
        <w:numPr>
          <w:ilvl w:val="0"/>
          <w:numId w:val="25"/>
        </w:numPr>
        <w:suppressAutoHyphens w:val="0"/>
        <w:spacing w:after="0"/>
        <w:ind w:left="709"/>
        <w:contextualSpacing/>
        <w:rPr>
          <w:rFonts w:eastAsia="Calibri" w:cs="Tahoma"/>
          <w:bCs/>
          <w:szCs w:val="22"/>
          <w:lang w:val="el-GR"/>
        </w:rPr>
      </w:pPr>
      <w:r w:rsidRPr="00680172">
        <w:rPr>
          <w:rFonts w:eastAsia="Calibri" w:cs="Tahoma"/>
          <w:bCs/>
          <w:szCs w:val="22"/>
          <w:lang w:val="el-GR"/>
        </w:rPr>
        <w:t>Τέσσερα</w:t>
      </w:r>
      <w:r w:rsidR="007174FB" w:rsidRPr="00680172">
        <w:rPr>
          <w:rFonts w:eastAsia="Calibri" w:cs="Tahoma"/>
          <w:bCs/>
          <w:szCs w:val="22"/>
          <w:lang w:val="el-GR"/>
        </w:rPr>
        <w:t xml:space="preserve"> (</w:t>
      </w:r>
      <w:r w:rsidRPr="00680172">
        <w:rPr>
          <w:rFonts w:eastAsia="Calibri" w:cs="Tahoma"/>
          <w:bCs/>
          <w:szCs w:val="22"/>
          <w:lang w:val="el-GR"/>
        </w:rPr>
        <w:t>4</w:t>
      </w:r>
      <w:r w:rsidR="007174FB" w:rsidRPr="00680172">
        <w:rPr>
          <w:rFonts w:eastAsia="Calibri" w:cs="Tahoma"/>
          <w:bCs/>
          <w:szCs w:val="22"/>
          <w:lang w:val="el-GR"/>
        </w:rPr>
        <w:t>)  εξειδικευμέν</w:t>
      </w:r>
      <w:r w:rsidRPr="00680172">
        <w:rPr>
          <w:rFonts w:eastAsia="Calibri" w:cs="Tahoma"/>
          <w:bCs/>
          <w:szCs w:val="22"/>
          <w:lang w:val="el-GR"/>
        </w:rPr>
        <w:t>α</w:t>
      </w:r>
      <w:r w:rsidR="007174FB" w:rsidRPr="00680172">
        <w:rPr>
          <w:rFonts w:eastAsia="Calibri" w:cs="Tahoma"/>
          <w:bCs/>
          <w:szCs w:val="22"/>
          <w:lang w:val="el-GR"/>
        </w:rPr>
        <w:t xml:space="preserve"> στ</w:t>
      </w:r>
      <w:r w:rsidRPr="00680172">
        <w:rPr>
          <w:rFonts w:eastAsia="Calibri" w:cs="Tahoma"/>
          <w:bCs/>
          <w:szCs w:val="22"/>
          <w:lang w:val="el-GR"/>
        </w:rPr>
        <w:t>ελέχη</w:t>
      </w:r>
      <w:r w:rsidR="00132567" w:rsidRPr="00680172">
        <w:rPr>
          <w:rFonts w:eastAsia="Calibri" w:cs="Tahoma"/>
          <w:bCs/>
          <w:szCs w:val="22"/>
          <w:lang w:val="el-GR"/>
        </w:rPr>
        <w:t xml:space="preserve"> </w:t>
      </w:r>
      <w:r w:rsidR="007174FB" w:rsidRPr="00680172">
        <w:rPr>
          <w:rFonts w:eastAsia="Calibri" w:cs="Tahoma"/>
          <w:bCs/>
          <w:szCs w:val="22"/>
          <w:lang w:val="el-GR"/>
        </w:rPr>
        <w:t xml:space="preserve"> </w:t>
      </w:r>
      <w:r w:rsidR="00132567" w:rsidRPr="00680172">
        <w:rPr>
          <w:rFonts w:eastAsia="Calibri" w:cs="Tahoma"/>
          <w:bCs/>
          <w:szCs w:val="22"/>
          <w:lang w:val="el-GR"/>
        </w:rPr>
        <w:t xml:space="preserve">με </w:t>
      </w:r>
      <w:r w:rsidR="00680172" w:rsidRPr="00680172">
        <w:rPr>
          <w:rFonts w:eastAsia="Calibri" w:cs="Tahoma"/>
          <w:bCs/>
          <w:szCs w:val="22"/>
          <w:lang w:val="el-GR"/>
        </w:rPr>
        <w:t xml:space="preserve">Πτυχίο ΑΕΙ/ΤΕΙ </w:t>
      </w:r>
      <w:r w:rsidR="00132567" w:rsidRPr="00680172">
        <w:rPr>
          <w:rFonts w:eastAsia="Calibri" w:cs="Tahoma"/>
          <w:bCs/>
          <w:szCs w:val="22"/>
          <w:lang w:val="el-GR"/>
        </w:rPr>
        <w:t>Σπουδών Οικο</w:t>
      </w:r>
      <w:r w:rsidR="00E10E59" w:rsidRPr="00680172">
        <w:rPr>
          <w:rFonts w:eastAsia="Calibri" w:cs="Tahoma"/>
          <w:bCs/>
          <w:szCs w:val="22"/>
          <w:lang w:val="el-GR"/>
        </w:rPr>
        <w:t>νομικών Επιστημών</w:t>
      </w:r>
    </w:p>
    <w:p w14:paraId="474C9689" w14:textId="7396A92B" w:rsidR="00093D31" w:rsidRPr="00680172" w:rsidRDefault="00093D31" w:rsidP="0068216A">
      <w:pPr>
        <w:numPr>
          <w:ilvl w:val="0"/>
          <w:numId w:val="25"/>
        </w:numPr>
        <w:suppressAutoHyphens w:val="0"/>
        <w:spacing w:after="0"/>
        <w:ind w:left="709"/>
        <w:contextualSpacing/>
        <w:rPr>
          <w:rFonts w:eastAsia="Calibri" w:cs="Tahoma"/>
          <w:bCs/>
          <w:szCs w:val="22"/>
          <w:lang w:val="el-GR"/>
        </w:rPr>
      </w:pPr>
      <w:r w:rsidRPr="00680172">
        <w:rPr>
          <w:rFonts w:eastAsia="Calibri" w:cs="Tahoma"/>
          <w:bCs/>
          <w:szCs w:val="22"/>
          <w:lang w:val="el-GR"/>
        </w:rPr>
        <w:t xml:space="preserve">Τρία (3)  εξειδικευμένα στελέχη  με Πανεπιστημιακό Τίτλο Σπουδών Πληροφορικής </w:t>
      </w:r>
    </w:p>
    <w:p w14:paraId="66EF1208" w14:textId="6B21696E" w:rsidR="00AF2BDC" w:rsidRPr="00680172" w:rsidRDefault="00093D31" w:rsidP="00F9320F">
      <w:pPr>
        <w:numPr>
          <w:ilvl w:val="0"/>
          <w:numId w:val="25"/>
        </w:numPr>
        <w:suppressAutoHyphens w:val="0"/>
        <w:spacing w:after="0"/>
        <w:ind w:left="709"/>
        <w:contextualSpacing/>
        <w:rPr>
          <w:rFonts w:eastAsia="Calibri" w:cs="Tahoma"/>
          <w:bCs/>
          <w:szCs w:val="22"/>
          <w:lang w:val="el-GR"/>
        </w:rPr>
      </w:pPr>
      <w:r w:rsidRPr="00680172">
        <w:rPr>
          <w:rFonts w:ascii="Arial" w:hAnsi="Arial" w:cs="Arial"/>
          <w:sz w:val="24"/>
          <w:lang w:val="el-GR"/>
        </w:rPr>
        <w:t>Δύο</w:t>
      </w:r>
      <w:r w:rsidR="007174FB" w:rsidRPr="00680172">
        <w:rPr>
          <w:rFonts w:ascii="Arial" w:hAnsi="Arial" w:cs="Arial"/>
          <w:sz w:val="24"/>
          <w:lang w:val="el-GR"/>
        </w:rPr>
        <w:t xml:space="preserve"> (</w:t>
      </w:r>
      <w:r w:rsidRPr="00680172">
        <w:rPr>
          <w:rFonts w:ascii="Arial" w:hAnsi="Arial" w:cs="Arial"/>
          <w:sz w:val="24"/>
          <w:lang w:val="el-GR"/>
        </w:rPr>
        <w:t>2</w:t>
      </w:r>
      <w:r w:rsidR="007174FB" w:rsidRPr="00680172">
        <w:rPr>
          <w:rFonts w:ascii="Arial" w:hAnsi="Arial" w:cs="Arial"/>
          <w:sz w:val="24"/>
          <w:lang w:val="el-GR"/>
        </w:rPr>
        <w:t xml:space="preserve">) εξειδικευμένα στελέχη με Πανεπιστημιακό Τίτλο </w:t>
      </w:r>
      <w:bookmarkStart w:id="99" w:name="_Toc86065970"/>
      <w:r w:rsidR="00FB3A8A" w:rsidRPr="00680172">
        <w:rPr>
          <w:rFonts w:ascii="Arial" w:hAnsi="Arial" w:cs="Arial"/>
          <w:sz w:val="24"/>
          <w:lang w:val="el-GR"/>
        </w:rPr>
        <w:t>Σπουδών</w:t>
      </w:r>
    </w:p>
    <w:bookmarkEnd w:id="98"/>
    <w:p w14:paraId="7BD68F8D" w14:textId="77777777" w:rsidR="00093D31" w:rsidRPr="00093D31" w:rsidRDefault="00093D31" w:rsidP="00093D31">
      <w:pPr>
        <w:suppressAutoHyphens w:val="0"/>
        <w:spacing w:after="0"/>
        <w:ind w:left="709"/>
        <w:contextualSpacing/>
        <w:rPr>
          <w:rFonts w:eastAsia="Calibri" w:cs="Tahoma"/>
          <w:bCs/>
          <w:szCs w:val="22"/>
          <w:lang w:val="el-GR"/>
        </w:rPr>
      </w:pPr>
    </w:p>
    <w:p w14:paraId="5075A638" w14:textId="2BCB4B50" w:rsidR="00492844" w:rsidRPr="00FB3A8A" w:rsidRDefault="00492844" w:rsidP="004122FA">
      <w:pPr>
        <w:numPr>
          <w:ilvl w:val="2"/>
          <w:numId w:val="18"/>
        </w:numPr>
        <w:suppressAutoHyphens w:val="0"/>
        <w:spacing w:after="0"/>
        <w:ind w:left="426" w:right="992" w:hanging="426"/>
        <w:contextualSpacing/>
        <w:rPr>
          <w:rFonts w:cs="Tahoma"/>
          <w:sz w:val="24"/>
          <w:lang w:val="el-GR"/>
        </w:rPr>
      </w:pPr>
      <w:r w:rsidRPr="00FB3A8A">
        <w:rPr>
          <w:rFonts w:cs="Tahoma"/>
          <w:sz w:val="24"/>
          <w:lang w:val="el-GR"/>
        </w:rPr>
        <w:t>Πρότυπα διασφάλισης ποιότητας και πρότυπα περιβαλλοντικής διαχείρισης</w:t>
      </w:r>
      <w:bookmarkEnd w:id="99"/>
    </w:p>
    <w:p w14:paraId="4C768D15"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DB424D" w:rsidRDefault="00EC5D2C" w:rsidP="00EC5D2C">
      <w:pPr>
        <w:rPr>
          <w:rFonts w:eastAsia="Calibri" w:cs="Tahoma"/>
          <w:bCs/>
          <w:color w:val="000000"/>
          <w:szCs w:val="22"/>
          <w:lang w:val="el-GR"/>
        </w:rPr>
      </w:pPr>
      <w:r w:rsidRPr="00DB424D">
        <w:rPr>
          <w:rFonts w:eastAsia="Calibri" w:cs="Tahoma"/>
          <w:b/>
          <w:bCs/>
          <w:color w:val="000000"/>
          <w:szCs w:val="22"/>
          <w:lang w:val="el-GR"/>
        </w:rPr>
        <w:t>α)</w:t>
      </w:r>
      <w:r w:rsidRPr="00DB424D">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DB424D">
        <w:rPr>
          <w:rFonts w:eastAsia="Calibri" w:cs="Tahoma"/>
          <w:b/>
          <w:bCs/>
          <w:color w:val="000000"/>
          <w:szCs w:val="22"/>
          <w:lang w:val="el-GR"/>
        </w:rPr>
        <w:t xml:space="preserve">ISO 9001:2015 </w:t>
      </w:r>
      <w:r w:rsidRPr="00DB424D">
        <w:rPr>
          <w:rFonts w:eastAsia="Calibri" w:cs="Tahoma"/>
          <w:bCs/>
          <w:color w:val="000000"/>
          <w:szCs w:val="22"/>
          <w:lang w:val="el-GR"/>
        </w:rPr>
        <w:t>στο πεδίο Διαχείρισης Ανθρωπίνου Δυναμικού ή ισοδύναμο αυτού,</w:t>
      </w:r>
    </w:p>
    <w:p w14:paraId="252080CE" w14:textId="79240BE8" w:rsidR="00AF4043" w:rsidRPr="00DB424D" w:rsidRDefault="00AF4043" w:rsidP="00AF4043">
      <w:pPr>
        <w:rPr>
          <w:rFonts w:eastAsia="Calibri" w:cs="Tahoma"/>
          <w:bCs/>
          <w:color w:val="000000"/>
          <w:szCs w:val="22"/>
          <w:lang w:val="el-GR"/>
        </w:rPr>
      </w:pPr>
      <w:r w:rsidRPr="00DB424D">
        <w:rPr>
          <w:rFonts w:eastAsia="Calibri" w:cs="Tahoma"/>
          <w:b/>
          <w:bCs/>
          <w:color w:val="000000"/>
          <w:szCs w:val="22"/>
          <w:lang w:val="el-GR"/>
        </w:rPr>
        <w:t>β)</w:t>
      </w:r>
      <w:r w:rsidRPr="00DB424D">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DB424D">
        <w:rPr>
          <w:rFonts w:eastAsia="Calibri" w:cs="Tahoma"/>
          <w:b/>
          <w:bCs/>
          <w:color w:val="000000"/>
          <w:szCs w:val="22"/>
          <w:lang w:val="el-GR"/>
        </w:rPr>
        <w:t xml:space="preserve">ISO 14001:2015 </w:t>
      </w:r>
      <w:r w:rsidRPr="00DB424D">
        <w:rPr>
          <w:rFonts w:eastAsia="Calibri" w:cs="Tahoma"/>
          <w:bCs/>
          <w:color w:val="000000"/>
          <w:szCs w:val="22"/>
          <w:lang w:val="el-GR"/>
        </w:rPr>
        <w:t>στο πεδίο Διαχείρισης Ανθρωπίνου Δυναμικού ή ισοδύναμο αυτού,</w:t>
      </w:r>
    </w:p>
    <w:p w14:paraId="4004657F" w14:textId="78E58A8B"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γ)</w:t>
      </w:r>
      <w:r w:rsidRPr="00DB424D">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DB424D">
        <w:rPr>
          <w:rFonts w:eastAsia="Calibri" w:cs="Tahoma"/>
          <w:b/>
          <w:bCs/>
          <w:color w:val="000000"/>
          <w:szCs w:val="22"/>
          <w:lang w:val="el-GR"/>
        </w:rPr>
        <w:t xml:space="preserve">ISO 45001:2018 </w:t>
      </w:r>
      <w:r w:rsidRPr="00DB424D">
        <w:rPr>
          <w:rFonts w:eastAsia="Calibri" w:cs="Tahoma"/>
          <w:bCs/>
          <w:color w:val="000000"/>
          <w:szCs w:val="22"/>
          <w:lang w:val="el-GR"/>
        </w:rPr>
        <w:t>στο πεδίο Διαχείρισης Ανθρωπίνου Δυναμικού ή ισοδύναμο αυτού,</w:t>
      </w:r>
    </w:p>
    <w:p w14:paraId="1900E611" w14:textId="39A3CA1D"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δ)</w:t>
      </w:r>
      <w:r w:rsidRPr="00DB424D">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DB424D">
        <w:rPr>
          <w:rFonts w:eastAsia="Calibri" w:cs="Tahoma"/>
          <w:b/>
          <w:bCs/>
          <w:color w:val="000000"/>
          <w:szCs w:val="22"/>
          <w:lang w:val="el-GR"/>
        </w:rPr>
        <w:t xml:space="preserve">ISO 27001:2013 </w:t>
      </w:r>
      <w:r w:rsidRPr="00DB424D">
        <w:rPr>
          <w:rFonts w:eastAsia="Calibri" w:cs="Tahoma"/>
          <w:bCs/>
          <w:color w:val="000000"/>
          <w:szCs w:val="22"/>
          <w:lang w:val="el-GR"/>
        </w:rPr>
        <w:t>στο πεδίο Διαχείρισης Ανθρωπίνου Δυναμικού ή ισοδύναμο αυτού,</w:t>
      </w:r>
    </w:p>
    <w:p w14:paraId="11C54778" w14:textId="1B227251" w:rsidR="00EC5D2C" w:rsidRPr="00AF2BDC" w:rsidRDefault="00AF4043" w:rsidP="00EC5D2C">
      <w:pPr>
        <w:rPr>
          <w:rFonts w:eastAsia="Calibri" w:cs="Tahoma"/>
          <w:bCs/>
          <w:color w:val="000000"/>
          <w:szCs w:val="22"/>
          <w:lang w:val="el-GR"/>
        </w:rPr>
      </w:pPr>
      <w:r w:rsidRPr="00DB424D">
        <w:rPr>
          <w:rFonts w:eastAsia="Calibri" w:cs="Tahoma"/>
          <w:b/>
          <w:bCs/>
          <w:color w:val="000000"/>
          <w:szCs w:val="22"/>
          <w:lang w:val="el-GR"/>
        </w:rPr>
        <w:t>ε</w:t>
      </w:r>
      <w:r w:rsidR="00EC5D2C" w:rsidRPr="00DB424D">
        <w:rPr>
          <w:rFonts w:eastAsia="Calibri" w:cs="Tahoma"/>
          <w:b/>
          <w:bCs/>
          <w:color w:val="000000"/>
          <w:szCs w:val="22"/>
          <w:lang w:val="el-GR"/>
        </w:rPr>
        <w:t>)</w:t>
      </w:r>
      <w:r w:rsidR="00EC5D2C" w:rsidRPr="00DB424D">
        <w:rPr>
          <w:rFonts w:ascii="Calibri" w:hAnsi="Calibri"/>
          <w:lang w:val="el-GR"/>
        </w:rPr>
        <w:t xml:space="preserve"> </w:t>
      </w:r>
      <w:r w:rsidR="00EC5D2C" w:rsidRPr="00DB424D">
        <w:rPr>
          <w:rFonts w:eastAsia="Calibri" w:cs="Tahoma"/>
          <w:bCs/>
          <w:color w:val="000000"/>
          <w:szCs w:val="22"/>
          <w:lang w:val="el-GR"/>
        </w:rPr>
        <w:t xml:space="preserve">Πιστοποιητικό από ανεξάρτητο διαπιστευμένο φορέα για την τήρηση ποιότητας Επιχειρησιακής Συνέχειας (Business Continuity Management Systems) σύμφωνα µε το διεθνές πρότυπο </w:t>
      </w:r>
      <w:r w:rsidR="00EC5D2C" w:rsidRPr="00DB424D">
        <w:rPr>
          <w:rFonts w:eastAsia="Calibri" w:cs="Tahoma"/>
          <w:b/>
          <w:bCs/>
          <w:color w:val="000000"/>
          <w:szCs w:val="22"/>
          <w:lang w:val="el-GR"/>
        </w:rPr>
        <w:t>ISO 22301:2012</w:t>
      </w:r>
      <w:r w:rsidR="00EC5D2C" w:rsidRPr="00DB424D">
        <w:rPr>
          <w:rFonts w:eastAsia="Calibri" w:cs="Tahoma"/>
          <w:bCs/>
          <w:color w:val="000000"/>
          <w:szCs w:val="22"/>
          <w:lang w:val="el-GR"/>
        </w:rPr>
        <w:t xml:space="preserve"> στο πεδίο Διαχείρισης Ανθρωπίνου Δυναμικού ή ισοδύναμο</w:t>
      </w:r>
      <w:r w:rsidR="00EC5D2C" w:rsidRPr="00DB424D">
        <w:rPr>
          <w:rFonts w:ascii="Calibri" w:hAnsi="Calibri"/>
          <w:lang w:val="el-GR"/>
        </w:rPr>
        <w:t xml:space="preserve"> </w:t>
      </w:r>
      <w:r w:rsidR="00EC5D2C" w:rsidRPr="00DB424D">
        <w:rPr>
          <w:rFonts w:eastAsia="Calibri" w:cs="Tahoma"/>
          <w:bCs/>
          <w:color w:val="000000"/>
          <w:szCs w:val="22"/>
          <w:lang w:val="el-GR"/>
        </w:rPr>
        <w:t>αυτού</w:t>
      </w:r>
      <w:r w:rsidRPr="00DB424D">
        <w:rPr>
          <w:rFonts w:eastAsia="Calibri" w:cs="Tahoma"/>
          <w:bCs/>
          <w:color w:val="000000"/>
          <w:szCs w:val="22"/>
          <w:lang w:val="el-GR"/>
        </w:rPr>
        <w:t>.</w:t>
      </w:r>
    </w:p>
    <w:p w14:paraId="1470A25F" w14:textId="77777777" w:rsidR="00492844" w:rsidRPr="00A86909" w:rsidRDefault="00492844" w:rsidP="00B8545D">
      <w:pPr>
        <w:rPr>
          <w:rFonts w:cs="Tahoma"/>
          <w:bCs/>
          <w:szCs w:val="22"/>
          <w:lang w:val="el-GR"/>
        </w:rPr>
      </w:pPr>
      <w:r w:rsidRPr="00A86909">
        <w:rPr>
          <w:rFonts w:cs="Tahoma"/>
          <w:bCs/>
          <w:szCs w:val="22"/>
          <w:lang w:val="el-GR"/>
        </w:rPr>
        <w:lastRenderedPageBreak/>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Pr="00A86909" w:rsidRDefault="00492844" w:rsidP="00B8545D">
      <w:pPr>
        <w:rPr>
          <w:rFonts w:cs="Tahoma"/>
          <w:bCs/>
          <w:szCs w:val="22"/>
          <w:lang w:val="el-GR"/>
        </w:rPr>
      </w:pPr>
      <w:r w:rsidRPr="00A86909">
        <w:rPr>
          <w:rFonts w:cs="Tahoma"/>
          <w:bCs/>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A86909" w:rsidRDefault="003355E7" w:rsidP="008E43C4">
      <w:pPr>
        <w:pStyle w:val="3"/>
        <w:rPr>
          <w:rFonts w:cs="Tahoma"/>
          <w:szCs w:val="22"/>
          <w:lang w:val="el-GR"/>
        </w:rPr>
      </w:pPr>
      <w:bookmarkStart w:id="100" w:name="_Ref496541185"/>
      <w:bookmarkStart w:id="101" w:name="_Ref496541244"/>
      <w:bookmarkStart w:id="102" w:name="_Ref496541410"/>
      <w:bookmarkStart w:id="103" w:name="_Ref496541700"/>
      <w:bookmarkStart w:id="104" w:name="_Toc71708152"/>
      <w:bookmarkStart w:id="105" w:name="_Toc86065971"/>
      <w:r w:rsidRPr="00A86909">
        <w:rPr>
          <w:rFonts w:cs="Tahoma"/>
          <w:szCs w:val="22"/>
          <w:lang w:val="el-GR"/>
        </w:rPr>
        <w:t>Στήριξη στην ικανότητα τρίτων</w:t>
      </w:r>
      <w:bookmarkEnd w:id="100"/>
      <w:bookmarkEnd w:id="101"/>
      <w:bookmarkEnd w:id="102"/>
      <w:bookmarkEnd w:id="103"/>
      <w:bookmarkEnd w:id="104"/>
      <w:r w:rsidR="00A27285" w:rsidRPr="00A86909">
        <w:rPr>
          <w:rFonts w:cs="Tahoma"/>
          <w:szCs w:val="22"/>
          <w:lang w:val="el-GR"/>
        </w:rPr>
        <w:t>– Υπεργολαβία</w:t>
      </w:r>
      <w:bookmarkEnd w:id="105"/>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w:t>
      </w:r>
      <w:r w:rsidRPr="00A86909">
        <w:rPr>
          <w:rFonts w:cs="Tahoma"/>
          <w:bCs/>
          <w:lang w:val="el-GR"/>
        </w:rPr>
        <w:lastRenderedPageBreak/>
        <w:t xml:space="preserve">(30%)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06" w:name="_Toc71708153"/>
      <w:bookmarkStart w:id="107" w:name="_Toc86065972"/>
      <w:r w:rsidRPr="00A86909">
        <w:rPr>
          <w:rFonts w:cs="Tahoma"/>
          <w:szCs w:val="22"/>
          <w:lang w:val="el-GR"/>
        </w:rPr>
        <w:t>Κανόνες απόδειξης ποιοτικής επιλογής</w:t>
      </w:r>
      <w:bookmarkEnd w:id="106"/>
      <w:bookmarkEnd w:id="107"/>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08" w:name="_Toc71708154"/>
      <w:bookmarkStart w:id="109" w:name="_Toc86065973"/>
      <w:r w:rsidRPr="00A86909">
        <w:rPr>
          <w:rFonts w:cs="Tahoma"/>
          <w:szCs w:val="22"/>
          <w:lang w:val="el-GR"/>
        </w:rPr>
        <w:t>Προκαταρκτική απόδειξη κατά την υποβολή προσφορών</w:t>
      </w:r>
      <w:bookmarkEnd w:id="108"/>
      <w:bookmarkEnd w:id="109"/>
    </w:p>
    <w:p w14:paraId="6E2C307B" w14:textId="27DA1471"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4427E8" w:rsidRPr="004427E8">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lastRenderedPageBreak/>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78497290" w14:textId="77777777" w:rsidR="00A27285" w:rsidRPr="00A86909" w:rsidRDefault="00A27285" w:rsidP="00A27285">
      <w:pPr>
        <w:rPr>
          <w:rFonts w:cs="Tahoma"/>
          <w:szCs w:val="22"/>
          <w:lang w:val="el-GR"/>
        </w:rPr>
      </w:pPr>
      <w:r w:rsidRPr="00A86909">
        <w:rPr>
          <w:rFonts w:cs="Tahoma"/>
          <w:szCs w:val="22"/>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10" w:name="_Hlk35420523"/>
      <w:bookmarkStart w:id="111" w:name="_Ref40957856"/>
      <w:bookmarkStart w:id="112" w:name="_Toc71708155"/>
      <w:bookmarkStart w:id="113" w:name="_Toc86065974"/>
      <w:r w:rsidRPr="00A86909">
        <w:rPr>
          <w:rFonts w:cs="Tahoma"/>
          <w:szCs w:val="22"/>
          <w:lang w:val="el-GR"/>
        </w:rPr>
        <w:t>Αποδεικτικά μέσα</w:t>
      </w:r>
      <w:bookmarkEnd w:id="110"/>
      <w:bookmarkEnd w:id="111"/>
      <w:bookmarkEnd w:id="112"/>
      <w:bookmarkEnd w:id="113"/>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00A86909">
        <w:rPr>
          <w:rFonts w:cs="Tahoma"/>
          <w:szCs w:val="22"/>
          <w:lang w:val="el-GR"/>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14ABFB2A"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(e-Certis)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lastRenderedPageBreak/>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14" w:name="_Hlk69240569"/>
      <w:r w:rsidRPr="00A86909">
        <w:rPr>
          <w:rFonts w:cs="Tahoma"/>
          <w:b/>
          <w:bCs/>
          <w:szCs w:val="22"/>
          <w:lang w:val="en-US"/>
        </w:rPr>
        <w:t>i</w:t>
      </w:r>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14"/>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2CD0117" w14:textId="64B98EAC" w:rsidR="00C04A43" w:rsidRPr="003B2691" w:rsidRDefault="00C04A43" w:rsidP="00C04A43">
      <w:pPr>
        <w:rPr>
          <w:rFonts w:cs="Tahoma"/>
          <w:szCs w:val="22"/>
          <w:lang w:val="el-GR"/>
        </w:rPr>
      </w:pPr>
      <w:r w:rsidRPr="006C1B2D">
        <w:rPr>
          <w:rFonts w:cs="Tahoma"/>
          <w:b/>
          <w:bCs/>
          <w:szCs w:val="22"/>
          <w:lang w:val="el-GR"/>
        </w:rPr>
        <w:t>Στ)</w:t>
      </w:r>
      <w:r>
        <w:rPr>
          <w:rFonts w:cs="Tahoma"/>
          <w:b/>
          <w:bCs/>
          <w:szCs w:val="22"/>
          <w:lang w:val="el-GR"/>
        </w:rPr>
        <w:t xml:space="preserve"> </w:t>
      </w:r>
      <w:r w:rsidRPr="006C1B2D">
        <w:rPr>
          <w:rFonts w:cs="Tahoma"/>
          <w:szCs w:val="22"/>
          <w:lang w:val="el-GR"/>
        </w:rPr>
        <w:t>για την παράγραφο 2.2.3.3 Υπεύθυνη Δήλωση</w:t>
      </w:r>
      <w:r>
        <w:rPr>
          <w:rFonts w:cs="Tahoma"/>
          <w:szCs w:val="22"/>
          <w:lang w:val="el-GR"/>
        </w:rPr>
        <w:t xml:space="preserve"> </w:t>
      </w:r>
      <w:r w:rsidRPr="003B2691">
        <w:rPr>
          <w:rFonts w:cs="Tahoma"/>
          <w:szCs w:val="22"/>
          <w:lang w:val="el-GR"/>
        </w:rPr>
        <w:t xml:space="preserve">του προσφέροντος οικονομικού φορέα </w:t>
      </w:r>
      <w:r>
        <w:rPr>
          <w:rFonts w:cs="Tahoma"/>
          <w:szCs w:val="22"/>
          <w:lang w:val="el-GR"/>
        </w:rPr>
        <w:t xml:space="preserve">σύμφωνα με </w:t>
      </w:r>
      <w:r w:rsidRPr="00FB03EC">
        <w:rPr>
          <w:rFonts w:cs="Tahoma"/>
          <w:szCs w:val="22"/>
          <w:lang w:val="el-GR"/>
        </w:rPr>
        <w:t xml:space="preserve">το ΠΑΡΑΡΤΗΜΑ </w:t>
      </w:r>
      <w:r w:rsidR="00FB03EC" w:rsidRPr="00FB03EC">
        <w:rPr>
          <w:rFonts w:cs="Tahoma"/>
          <w:szCs w:val="22"/>
          <w:lang w:val="en-US"/>
        </w:rPr>
        <w:t>XIV</w:t>
      </w:r>
      <w:r w:rsidRPr="00FB03EC">
        <w:rPr>
          <w:rFonts w:cs="Tahoma"/>
          <w:szCs w:val="22"/>
          <w:lang w:val="el-GR"/>
        </w:rPr>
        <w:t>.</w:t>
      </w:r>
    </w:p>
    <w:p w14:paraId="4968C150" w14:textId="77777777" w:rsidR="00C04A43" w:rsidRPr="00A86909" w:rsidRDefault="00C04A43" w:rsidP="00A27285">
      <w:pPr>
        <w:rPr>
          <w:rFonts w:cs="Tahoma"/>
          <w:szCs w:val="22"/>
          <w:lang w:val="el-GR"/>
        </w:rPr>
      </w:pPr>
    </w:p>
    <w:p w14:paraId="60E5A728" w14:textId="77777777" w:rsidR="00873173" w:rsidRPr="00A86909" w:rsidRDefault="00E60854" w:rsidP="00873173">
      <w:pPr>
        <w:rPr>
          <w:rFonts w:cs="Tahoma"/>
          <w:bCs/>
          <w:szCs w:val="22"/>
          <w:lang w:val="el-GR"/>
        </w:rPr>
      </w:pPr>
      <w:r>
        <w:rPr>
          <w:rFonts w:cs="Tahoma"/>
          <w:szCs w:val="22"/>
          <w:lang w:val="el-GR"/>
        </w:rPr>
        <w:t xml:space="preserve"> </w:t>
      </w:r>
      <w:r w:rsidR="003355E7" w:rsidRPr="00A86909">
        <w:rPr>
          <w:rFonts w:cs="Tahoma"/>
          <w:b/>
          <w:bCs/>
          <w:szCs w:val="22"/>
          <w:lang w:val="en-US"/>
        </w:rPr>
        <w:t>B</w:t>
      </w:r>
      <w:r w:rsidR="003355E7" w:rsidRPr="00A86909">
        <w:rPr>
          <w:rFonts w:cs="Tahoma"/>
          <w:b/>
          <w:bCs/>
          <w:szCs w:val="22"/>
          <w:lang w:val="el-GR"/>
        </w:rPr>
        <w:t>. 2.</w:t>
      </w:r>
      <w:bookmarkStart w:id="115"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2.2.4. (απόδειξη καταλληλότητας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w:t>
      </w:r>
      <w:r w:rsidR="00873173" w:rsidRPr="00A86909">
        <w:rPr>
          <w:rFonts w:cs="Tahoma"/>
          <w:bCs/>
          <w:szCs w:val="22"/>
          <w:lang w:val="el-GR"/>
        </w:rPr>
        <w:lastRenderedPageBreak/>
        <w:t>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15"/>
    <w:p w14:paraId="4858F276" w14:textId="77777777" w:rsidR="00270326" w:rsidRPr="00A86909" w:rsidRDefault="00270326">
      <w:pPr>
        <w:rPr>
          <w:rFonts w:cs="Tahoma"/>
          <w:szCs w:val="22"/>
          <w:lang w:val="el-GR"/>
        </w:rPr>
      </w:pPr>
    </w:p>
    <w:p w14:paraId="175A807F" w14:textId="39D86574" w:rsidR="00270326" w:rsidRPr="00140FBE"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140FBE">
        <w:rPr>
          <w:rFonts w:cs="Tahoma"/>
          <w:b/>
          <w:szCs w:val="22"/>
          <w:lang w:val="el-GR"/>
        </w:rPr>
        <w:t xml:space="preserve">Για την απόδειξη της οικονομικής και χρηματοοικονομικής επάρκειας της παραγράφου </w:t>
      </w:r>
      <w:r w:rsidR="00CD542D" w:rsidRPr="00140FBE">
        <w:rPr>
          <w:rFonts w:cs="Tahoma"/>
        </w:rPr>
        <w:fldChar w:fldCharType="begin"/>
      </w:r>
      <w:r w:rsidR="00CD542D" w:rsidRPr="00140FBE">
        <w:rPr>
          <w:rFonts w:cs="Tahoma"/>
          <w:lang w:val="el-GR"/>
        </w:rPr>
        <w:instrText xml:space="preserve"> </w:instrText>
      </w:r>
      <w:r w:rsidR="00CD542D" w:rsidRPr="00140FBE">
        <w:rPr>
          <w:rFonts w:cs="Tahoma"/>
        </w:rPr>
        <w:instrText>REF</w:instrText>
      </w:r>
      <w:r w:rsidR="00CD542D" w:rsidRPr="00140FBE">
        <w:rPr>
          <w:rFonts w:cs="Tahoma"/>
          <w:lang w:val="el-GR"/>
        </w:rPr>
        <w:instrText xml:space="preserve"> _</w:instrText>
      </w:r>
      <w:r w:rsidR="00CD542D" w:rsidRPr="00140FBE">
        <w:rPr>
          <w:rFonts w:cs="Tahoma"/>
        </w:rPr>
        <w:instrText>Ref</w:instrText>
      </w:r>
      <w:r w:rsidR="00CD542D" w:rsidRPr="00140FBE">
        <w:rPr>
          <w:rFonts w:cs="Tahoma"/>
          <w:lang w:val="el-GR"/>
        </w:rPr>
        <w:instrText>496541508 \</w:instrText>
      </w:r>
      <w:r w:rsidR="00CD542D" w:rsidRPr="00140FBE">
        <w:rPr>
          <w:rFonts w:cs="Tahoma"/>
        </w:rPr>
        <w:instrText>r</w:instrText>
      </w:r>
      <w:r w:rsidR="00CD542D" w:rsidRPr="00140FBE">
        <w:rPr>
          <w:rFonts w:cs="Tahoma"/>
          <w:lang w:val="el-GR"/>
        </w:rPr>
        <w:instrText xml:space="preserve"> \</w:instrText>
      </w:r>
      <w:r w:rsidR="00CD542D" w:rsidRPr="00140FBE">
        <w:rPr>
          <w:rFonts w:cs="Tahoma"/>
        </w:rPr>
        <w:instrText>h</w:instrText>
      </w:r>
      <w:r w:rsidR="00CD542D" w:rsidRPr="00140FBE">
        <w:rPr>
          <w:rFonts w:cs="Tahoma"/>
          <w:lang w:val="el-GR"/>
        </w:rPr>
        <w:instrText xml:space="preserve">  \* </w:instrText>
      </w:r>
      <w:r w:rsidR="00CD542D" w:rsidRPr="00140FBE">
        <w:rPr>
          <w:rFonts w:cs="Tahoma"/>
        </w:rPr>
        <w:instrText>MERGEFORMAT</w:instrText>
      </w:r>
      <w:r w:rsidR="00CD542D" w:rsidRPr="00140FBE">
        <w:rPr>
          <w:rFonts w:cs="Tahoma"/>
          <w:lang w:val="el-GR"/>
        </w:rPr>
        <w:instrText xml:space="preserve"> </w:instrText>
      </w:r>
      <w:r w:rsidR="00CD542D" w:rsidRPr="00140FBE">
        <w:rPr>
          <w:rFonts w:cs="Tahoma"/>
        </w:rPr>
      </w:r>
      <w:r w:rsidR="00CD542D" w:rsidRPr="00140FBE">
        <w:rPr>
          <w:rFonts w:cs="Tahoma"/>
        </w:rPr>
        <w:fldChar w:fldCharType="separate"/>
      </w:r>
      <w:r w:rsidR="004427E8" w:rsidRPr="004427E8">
        <w:rPr>
          <w:rFonts w:cs="Tahoma"/>
          <w:b/>
          <w:szCs w:val="22"/>
          <w:lang w:val="el-GR"/>
        </w:rPr>
        <w:t>2.2.5</w:t>
      </w:r>
      <w:r w:rsidR="00CD542D" w:rsidRPr="00140FBE">
        <w:rPr>
          <w:rFonts w:cs="Tahoma"/>
        </w:rPr>
        <w:fldChar w:fldCharType="end"/>
      </w:r>
      <w:bookmarkStart w:id="116" w:name="_Hlk67663592"/>
      <w:r w:rsidR="00015DA2" w:rsidRPr="00140FBE">
        <w:rPr>
          <w:rFonts w:cs="Tahoma"/>
          <w:b/>
          <w:szCs w:val="22"/>
          <w:lang w:val="el-GR"/>
        </w:rPr>
        <w:t xml:space="preserve"> </w:t>
      </w:r>
      <w:r w:rsidRPr="00140FBE">
        <w:rPr>
          <w:rFonts w:cs="Tahoma"/>
          <w:b/>
          <w:szCs w:val="22"/>
          <w:lang w:val="el-GR"/>
        </w:rPr>
        <w:t>οι οικονομικοί φορείς προσκομίζουν</w:t>
      </w:r>
      <w:r w:rsidR="00270326" w:rsidRPr="00140FBE">
        <w:rPr>
          <w:rFonts w:cs="Tahoma"/>
          <w:b/>
          <w:szCs w:val="22"/>
          <w:lang w:val="el-GR"/>
        </w:rPr>
        <w:t>:</w:t>
      </w:r>
    </w:p>
    <w:bookmarkEnd w:id="116"/>
    <w:p w14:paraId="04BCF23D" w14:textId="3494D0E6" w:rsidR="008C2AFE" w:rsidRPr="00DB424D" w:rsidRDefault="00EC5D2C" w:rsidP="00EC5D2C">
      <w:pPr>
        <w:pStyle w:val="aff"/>
        <w:numPr>
          <w:ilvl w:val="0"/>
          <w:numId w:val="36"/>
        </w:numPr>
        <w:rPr>
          <w:rFonts w:eastAsia="Calibri" w:cs="Tahoma"/>
          <w:szCs w:val="22"/>
          <w:lang w:val="el-GR"/>
        </w:rPr>
      </w:pPr>
      <w:r w:rsidRPr="00DB424D">
        <w:rPr>
          <w:rFonts w:eastAsia="Calibri" w:cs="Tahoma"/>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w:t>
      </w:r>
      <w:r w:rsidR="007A2DB3" w:rsidRPr="00DB424D">
        <w:rPr>
          <w:rFonts w:eastAsia="Calibri" w:cs="Tahoma"/>
          <w:szCs w:val="22"/>
          <w:lang w:val="el-GR"/>
        </w:rPr>
        <w:t>διαχειριστικών χρήσεων (20</w:t>
      </w:r>
      <w:r w:rsidR="00483B7F" w:rsidRPr="00DB424D">
        <w:rPr>
          <w:rFonts w:eastAsia="Calibri" w:cs="Tahoma"/>
          <w:szCs w:val="22"/>
          <w:lang w:val="el-GR"/>
        </w:rPr>
        <w:t>19</w:t>
      </w:r>
      <w:r w:rsidR="007A2DB3" w:rsidRPr="00DB424D">
        <w:rPr>
          <w:rFonts w:eastAsia="Calibri" w:cs="Tahoma"/>
          <w:szCs w:val="22"/>
          <w:lang w:val="el-GR"/>
        </w:rPr>
        <w:t>,20</w:t>
      </w:r>
      <w:r w:rsidR="00483B7F" w:rsidRPr="00DB424D">
        <w:rPr>
          <w:rFonts w:eastAsia="Calibri" w:cs="Tahoma"/>
          <w:szCs w:val="22"/>
          <w:lang w:val="el-GR"/>
        </w:rPr>
        <w:t>20</w:t>
      </w:r>
      <w:r w:rsidR="007A2DB3" w:rsidRPr="00DB424D">
        <w:rPr>
          <w:rFonts w:eastAsia="Calibri" w:cs="Tahoma"/>
          <w:szCs w:val="22"/>
          <w:lang w:val="el-GR"/>
        </w:rPr>
        <w:t>,202</w:t>
      </w:r>
      <w:r w:rsidR="00483B7F" w:rsidRPr="00DB424D">
        <w:rPr>
          <w:rFonts w:eastAsia="Calibri" w:cs="Tahoma"/>
          <w:szCs w:val="22"/>
          <w:lang w:val="el-GR"/>
        </w:rPr>
        <w:t>1</w:t>
      </w:r>
      <w:r w:rsidRPr="00DB424D">
        <w:rPr>
          <w:rFonts w:eastAsia="Calibri" w:cs="Tahoma"/>
          <w:szCs w:val="22"/>
          <w:lang w:val="el-GR"/>
        </w:rPr>
        <w:t xml:space="preserve">) ή για όσο διάστημα ασκούν την επιχειρηματική τους δράση εφόσον είναι μικρότερο των τριών ετών. </w:t>
      </w:r>
    </w:p>
    <w:p w14:paraId="21F800A7" w14:textId="4D0045DF" w:rsidR="008C2AFE" w:rsidRPr="00DB424D" w:rsidRDefault="00EC5D2C" w:rsidP="008C2AFE">
      <w:pPr>
        <w:pStyle w:val="aff"/>
        <w:rPr>
          <w:rFonts w:eastAsia="Calibri" w:cs="Tahoma"/>
          <w:szCs w:val="22"/>
          <w:lang w:val="el-GR"/>
        </w:rPr>
      </w:pPr>
      <w:r w:rsidRPr="00DB424D">
        <w:rPr>
          <w:rFonts w:eastAsia="Calibri" w:cs="Tahoma"/>
          <w:szCs w:val="22"/>
          <w:lang w:val="el-GR"/>
        </w:rPr>
        <w:t>Στην περίπτωση που οι χρηματοοικονομικές καταστάσεις ή τα αποσπάσματα δημοσιευμένων χρηματο</w:t>
      </w:r>
      <w:r w:rsidR="008C2AFE" w:rsidRPr="00DB424D">
        <w:rPr>
          <w:rFonts w:eastAsia="Calibri" w:cs="Tahoma"/>
          <w:szCs w:val="22"/>
          <w:lang w:val="el-GR"/>
        </w:rPr>
        <w:t>οικονομικών καταστάσεων του 20</w:t>
      </w:r>
      <w:r w:rsidR="00283B5B" w:rsidRPr="00DB424D">
        <w:rPr>
          <w:rFonts w:eastAsia="Calibri" w:cs="Tahoma"/>
          <w:szCs w:val="22"/>
          <w:lang w:val="el-GR"/>
        </w:rPr>
        <w:t>21</w:t>
      </w:r>
      <w:r w:rsidRPr="00DB424D">
        <w:rPr>
          <w:rFonts w:eastAsia="Calibri" w:cs="Tahoma"/>
          <w:szCs w:val="22"/>
          <w:lang w:val="el-GR"/>
        </w:rPr>
        <w:t xml:space="preserve"> δεν έχουν δημοσιευτεί υποβάλλεται το ισ</w:t>
      </w:r>
      <w:r w:rsidR="008C2AFE" w:rsidRPr="00DB424D">
        <w:rPr>
          <w:rFonts w:eastAsia="Calibri" w:cs="Tahoma"/>
          <w:szCs w:val="22"/>
          <w:lang w:val="el-GR"/>
        </w:rPr>
        <w:t>οζύγιο του μηνός Δεκεμβρίου 202</w:t>
      </w:r>
      <w:r w:rsidR="0077758B" w:rsidRPr="0077758B">
        <w:rPr>
          <w:rFonts w:eastAsia="Calibri" w:cs="Tahoma"/>
          <w:szCs w:val="22"/>
          <w:lang w:val="el-GR"/>
        </w:rPr>
        <w:t>1</w:t>
      </w:r>
      <w:r w:rsidRPr="00DB424D">
        <w:rPr>
          <w:rFonts w:eastAsia="Calibri" w:cs="Tahoma"/>
          <w:szCs w:val="22"/>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6236337" w14:textId="77777777" w:rsidR="008C2AFE" w:rsidRPr="00DB424D" w:rsidRDefault="008C2AFE" w:rsidP="008C2AFE">
      <w:pPr>
        <w:pStyle w:val="aff"/>
        <w:rPr>
          <w:rFonts w:eastAsia="Calibri" w:cs="Tahoma"/>
          <w:szCs w:val="22"/>
          <w:lang w:val="el-GR"/>
        </w:rPr>
      </w:pPr>
    </w:p>
    <w:p w14:paraId="5A978671" w14:textId="7419ADCA" w:rsidR="00EC5D2C" w:rsidRPr="00DB424D" w:rsidRDefault="00EC5D2C" w:rsidP="008C2AFE">
      <w:pPr>
        <w:pStyle w:val="aff"/>
        <w:rPr>
          <w:rFonts w:eastAsia="Calibri" w:cs="Tahoma"/>
          <w:szCs w:val="22"/>
          <w:lang w:val="el-GR"/>
        </w:rPr>
      </w:pPr>
      <w:r w:rsidRPr="00DB424D">
        <w:rPr>
          <w:rFonts w:eastAsia="Calibri" w:cs="Tahoma"/>
          <w:szCs w:val="22"/>
          <w:lang w:val="el-GR"/>
        </w:rPr>
        <w:t>Εάν ο προσφέρων δεν υποχρεούται στην έκδοση ισολογισμού καταθέτει αντίγραφα των δηλώσεων Ε3 για τι</w:t>
      </w:r>
      <w:r w:rsidR="008C2AFE" w:rsidRPr="00DB424D">
        <w:rPr>
          <w:rFonts w:eastAsia="Calibri" w:cs="Tahoma"/>
          <w:szCs w:val="22"/>
          <w:lang w:val="el-GR"/>
        </w:rPr>
        <w:t>ς τρεις τελευταίες χρήσεις (</w:t>
      </w:r>
      <w:r w:rsidR="00DB424D" w:rsidRPr="00DB424D">
        <w:rPr>
          <w:rFonts w:eastAsia="Calibri" w:cs="Tahoma"/>
          <w:szCs w:val="22"/>
          <w:lang w:val="el-GR"/>
        </w:rPr>
        <w:t>2019,2020,2021</w:t>
      </w:r>
      <w:r w:rsidRPr="00DB424D">
        <w:rPr>
          <w:rFonts w:eastAsia="Calibri" w:cs="Tahoma"/>
          <w:szCs w:val="22"/>
          <w:lang w:val="el-GR"/>
        </w:rPr>
        <w:t>).</w:t>
      </w:r>
    </w:p>
    <w:p w14:paraId="649FF390" w14:textId="77777777" w:rsidR="006D4AA5" w:rsidRPr="00DB424D" w:rsidRDefault="006D4AA5" w:rsidP="008C2AFE">
      <w:pPr>
        <w:pStyle w:val="aff"/>
        <w:rPr>
          <w:rFonts w:eastAsia="Calibri" w:cs="Tahoma"/>
          <w:szCs w:val="22"/>
          <w:lang w:val="el-GR"/>
        </w:rPr>
      </w:pPr>
    </w:p>
    <w:p w14:paraId="60185A69" w14:textId="4320EBBA" w:rsidR="00D745CD" w:rsidRPr="00DB424D" w:rsidRDefault="00EC5D2C" w:rsidP="00EC5D2C">
      <w:pPr>
        <w:pStyle w:val="aff"/>
        <w:numPr>
          <w:ilvl w:val="0"/>
          <w:numId w:val="36"/>
        </w:numPr>
        <w:rPr>
          <w:rFonts w:eastAsia="Calibri" w:cs="Tahoma"/>
          <w:szCs w:val="22"/>
          <w:lang w:val="el-GR"/>
        </w:rPr>
      </w:pPr>
      <w:r w:rsidRPr="00DB424D">
        <w:rPr>
          <w:rFonts w:eastAsia="Calibri" w:cs="Tahoma"/>
          <w:szCs w:val="22"/>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w:t>
      </w:r>
      <w:r w:rsidR="00D745CD" w:rsidRPr="00DB424D">
        <w:rPr>
          <w:rFonts w:eastAsia="Calibri" w:cs="Tahoma"/>
          <w:szCs w:val="22"/>
          <w:lang w:val="el-GR"/>
        </w:rPr>
        <w:t xml:space="preserve">διαχειριστικές χρήσεις </w:t>
      </w:r>
      <w:bookmarkStart w:id="117" w:name="_Hlk120794400"/>
      <w:r w:rsidR="00283B5B" w:rsidRPr="00DB424D">
        <w:rPr>
          <w:rFonts w:eastAsia="Calibri" w:cs="Tahoma"/>
          <w:szCs w:val="22"/>
          <w:lang w:val="el-GR"/>
        </w:rPr>
        <w:t xml:space="preserve">(2019,2020,2021) </w:t>
      </w:r>
      <w:bookmarkEnd w:id="117"/>
      <w:r w:rsidRPr="00DB424D">
        <w:rPr>
          <w:rFonts w:eastAsia="Calibri" w:cs="Tahoma"/>
          <w:szCs w:val="22"/>
          <w:lang w:val="el-GR"/>
        </w:rPr>
        <w:t>ή για όσο διάστημα ασκεί την επιχειρησιακή του δράση εφόσον αυτό είναι μικρότερο, είναι τουλάχιστον ίσο</w:t>
      </w:r>
      <w:r w:rsidR="00283B5B" w:rsidRPr="00DB424D">
        <w:rPr>
          <w:rFonts w:eastAsia="Calibri" w:cs="Tahoma"/>
          <w:szCs w:val="22"/>
          <w:lang w:val="el-GR"/>
        </w:rPr>
        <w:t>ς</w:t>
      </w:r>
      <w:r w:rsidRPr="00DB424D">
        <w:rPr>
          <w:rFonts w:eastAsia="Calibri" w:cs="Tahoma"/>
          <w:szCs w:val="22"/>
          <w:lang w:val="el-GR"/>
        </w:rPr>
        <w:t xml:space="preserve"> με το </w:t>
      </w:r>
      <w:r w:rsidR="00283B5B" w:rsidRPr="00DB424D">
        <w:rPr>
          <w:rFonts w:eastAsia="Calibri" w:cs="Tahoma"/>
          <w:szCs w:val="22"/>
          <w:lang w:val="el-GR"/>
        </w:rPr>
        <w:t xml:space="preserve">εκατόν πενήντα </w:t>
      </w:r>
      <w:r w:rsidRPr="00DB424D">
        <w:rPr>
          <w:rFonts w:eastAsia="Calibri" w:cs="Tahoma"/>
          <w:szCs w:val="22"/>
          <w:lang w:val="el-GR"/>
        </w:rPr>
        <w:t>τοις εκατό (</w:t>
      </w:r>
      <w:r w:rsidR="00283B5B" w:rsidRPr="00DB424D">
        <w:rPr>
          <w:rFonts w:eastAsia="Calibri" w:cs="Tahoma"/>
          <w:szCs w:val="22"/>
          <w:lang w:val="el-GR"/>
        </w:rPr>
        <w:t>15</w:t>
      </w:r>
      <w:r w:rsidRPr="00DB424D">
        <w:rPr>
          <w:rFonts w:eastAsia="Calibri" w:cs="Tahoma"/>
          <w:szCs w:val="22"/>
          <w:lang w:val="el-GR"/>
        </w:rPr>
        <w:t>0%) του προϋπολογισμού του υπό ανάθεση έργου, μη συμπεριλαμβανομένου Φ.Π.Α.</w:t>
      </w:r>
    </w:p>
    <w:p w14:paraId="47DB8DDB" w14:textId="77777777" w:rsidR="00D745CD" w:rsidRPr="00DB424D" w:rsidRDefault="00D745CD" w:rsidP="00D745CD">
      <w:pPr>
        <w:pStyle w:val="aff"/>
        <w:rPr>
          <w:rFonts w:eastAsia="Calibri" w:cs="Tahoma"/>
          <w:szCs w:val="22"/>
          <w:lang w:val="el-GR"/>
        </w:rPr>
      </w:pPr>
    </w:p>
    <w:p w14:paraId="5DDB295B" w14:textId="72A71B32" w:rsidR="00D56132" w:rsidRPr="00140FBE" w:rsidRDefault="00EC5D2C" w:rsidP="003D4990">
      <w:pPr>
        <w:pStyle w:val="aff"/>
        <w:numPr>
          <w:ilvl w:val="0"/>
          <w:numId w:val="36"/>
        </w:numPr>
        <w:rPr>
          <w:rFonts w:eastAsia="Calibri" w:cs="Tahoma"/>
          <w:szCs w:val="22"/>
          <w:lang w:val="el-GR"/>
        </w:rPr>
      </w:pPr>
      <w:r w:rsidRPr="00DB424D">
        <w:rPr>
          <w:rFonts w:eastAsia="Calibri" w:cs="Tahoma"/>
          <w:szCs w:val="22"/>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w:t>
      </w:r>
      <w:r w:rsidR="00941E01" w:rsidRPr="00DB424D">
        <w:rPr>
          <w:rFonts w:eastAsia="Calibri" w:cs="Tahoma"/>
          <w:szCs w:val="22"/>
          <w:lang w:val="el-GR"/>
        </w:rPr>
        <w:t>δραστηριότητας</w:t>
      </w:r>
      <w:r w:rsidRPr="00DB424D">
        <w:rPr>
          <w:rFonts w:eastAsia="Calibri" w:cs="Tahoma"/>
          <w:szCs w:val="22"/>
          <w:lang w:val="el-GR"/>
        </w:rPr>
        <w:t xml:space="preserve"> του υπό ανάθεση έργου κατά τις τρεις (3) τελευταίες </w:t>
      </w:r>
      <w:r w:rsidR="00D745CD" w:rsidRPr="00DB424D">
        <w:rPr>
          <w:rFonts w:eastAsia="Calibri" w:cs="Tahoma"/>
          <w:szCs w:val="22"/>
          <w:lang w:val="el-GR"/>
        </w:rPr>
        <w:t xml:space="preserve">διαχειριστικές χρήσεις </w:t>
      </w:r>
      <w:r w:rsidR="007B5BF8" w:rsidRPr="00DB424D">
        <w:rPr>
          <w:rFonts w:eastAsia="Calibri" w:cs="Tahoma"/>
          <w:szCs w:val="22"/>
          <w:lang w:val="el-GR"/>
        </w:rPr>
        <w:t>(2019,2020,2021</w:t>
      </w:r>
      <w:r w:rsidRPr="00DB424D">
        <w:rPr>
          <w:rFonts w:eastAsia="Calibri" w:cs="Tahoma"/>
          <w:szCs w:val="22"/>
          <w:lang w:val="el-GR"/>
        </w:rPr>
        <w:t xml:space="preserve">) ή για όσο διάστημα ασκεί την επιχειρησιακή του δράση εφόσον αυτό είναι μικρότερο, είναι τουλάχιστον ίσος με το </w:t>
      </w:r>
      <w:r w:rsidR="007B5BF8" w:rsidRPr="00DB424D">
        <w:rPr>
          <w:rFonts w:eastAsia="Calibri" w:cs="Tahoma"/>
          <w:szCs w:val="22"/>
          <w:lang w:val="el-GR"/>
        </w:rPr>
        <w:t xml:space="preserve">εκατόν πενήντα τοις εκατό (150%) </w:t>
      </w:r>
      <w:r w:rsidRPr="00DB424D">
        <w:rPr>
          <w:rFonts w:eastAsia="Calibri" w:cs="Tahoma"/>
          <w:szCs w:val="22"/>
          <w:lang w:val="el-GR"/>
        </w:rPr>
        <w:t xml:space="preserve"> του προϋπολογισμού του υπό ανάθεση έργου μη </w:t>
      </w:r>
      <w:r w:rsidRPr="00140FBE">
        <w:rPr>
          <w:rFonts w:eastAsia="Calibri" w:cs="Tahoma"/>
          <w:szCs w:val="22"/>
          <w:lang w:val="el-GR"/>
        </w:rPr>
        <w:t>συμπεριλαμβανομένου Φ.Π.Α..</w:t>
      </w:r>
    </w:p>
    <w:p w14:paraId="3BCE6858" w14:textId="77777777" w:rsidR="008338F0" w:rsidRPr="00140FBE" w:rsidRDefault="003355E7">
      <w:pPr>
        <w:rPr>
          <w:rFonts w:cs="Tahoma"/>
          <w:b/>
          <w:szCs w:val="22"/>
          <w:lang w:val="el-GR"/>
        </w:rPr>
      </w:pPr>
      <w:r w:rsidRPr="00140FBE">
        <w:rPr>
          <w:rFonts w:cs="Tahoma"/>
          <w:b/>
          <w:bCs/>
          <w:szCs w:val="22"/>
          <w:lang w:val="el-GR"/>
        </w:rPr>
        <w:t xml:space="preserve">Β.4. </w:t>
      </w:r>
      <w:r w:rsidRPr="00140FBE">
        <w:rPr>
          <w:rFonts w:cs="Tahoma"/>
          <w:b/>
          <w:szCs w:val="22"/>
          <w:lang w:val="el-GR"/>
        </w:rPr>
        <w:t xml:space="preserve">Για την απόδειξη της τεχνικής ικανότητας της παραγράφου </w:t>
      </w:r>
      <w:r w:rsidR="00FE2CB2" w:rsidRPr="00140FBE">
        <w:rPr>
          <w:rFonts w:cs="Tahoma"/>
          <w:b/>
          <w:bCs/>
          <w:lang w:val="el-GR"/>
        </w:rPr>
        <w:t>2.2.6</w:t>
      </w:r>
      <w:r w:rsidRPr="00140FBE">
        <w:rPr>
          <w:rFonts w:cs="Tahoma"/>
          <w:b/>
          <w:szCs w:val="22"/>
          <w:lang w:val="el-GR"/>
        </w:rPr>
        <w:t xml:space="preserve"> οι οικονομικοί φορείς προσκομίζουν</w:t>
      </w:r>
      <w:r w:rsidR="00814752" w:rsidRPr="00140FBE">
        <w:rPr>
          <w:rFonts w:cs="Tahoma"/>
          <w:b/>
          <w:szCs w:val="22"/>
          <w:lang w:val="el-GR"/>
        </w:rPr>
        <w:t>:</w:t>
      </w:r>
    </w:p>
    <w:p w14:paraId="7885D21B" w14:textId="77777777" w:rsidR="00493470" w:rsidRPr="00140FBE" w:rsidRDefault="00493470" w:rsidP="00493470">
      <w:pPr>
        <w:rPr>
          <w:rFonts w:cs="Tahoma"/>
          <w:szCs w:val="22"/>
          <w:lang w:val="el-GR"/>
        </w:rPr>
      </w:pPr>
      <w:r w:rsidRPr="00140FBE">
        <w:rPr>
          <w:rFonts w:cs="Tahoma"/>
          <w:szCs w:val="22"/>
          <w:u w:val="single"/>
          <w:lang w:val="el-GR"/>
        </w:rPr>
        <w:t>Για την απαίτηση (α) της παρ. 2.2.6:</w:t>
      </w:r>
    </w:p>
    <w:p w14:paraId="40DA435B" w14:textId="77777777" w:rsidR="00493470" w:rsidRPr="00140FBE" w:rsidRDefault="00493470" w:rsidP="00E2606D">
      <w:pPr>
        <w:numPr>
          <w:ilvl w:val="0"/>
          <w:numId w:val="27"/>
        </w:numPr>
        <w:rPr>
          <w:rFonts w:cs="Tahoma"/>
          <w:szCs w:val="22"/>
          <w:lang w:val="el-GR"/>
        </w:rPr>
      </w:pPr>
      <w:r w:rsidRPr="00140FBE">
        <w:rPr>
          <w:rFonts w:cs="Tahoma"/>
          <w:szCs w:val="22"/>
          <w:lang w:val="el-GR"/>
        </w:rPr>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6B880D31" w14:textId="77777777" w:rsidR="00493470" w:rsidRPr="00140FBE" w:rsidRDefault="00493470" w:rsidP="00493470">
      <w:pPr>
        <w:rPr>
          <w:rFonts w:cs="Tahoma"/>
          <w:szCs w:val="22"/>
          <w:lang w:val="el-GR"/>
        </w:rPr>
      </w:pPr>
      <w:r w:rsidRPr="00140FBE">
        <w:rPr>
          <w:rFonts w:cs="Tahoma"/>
          <w:szCs w:val="22"/>
          <w:lang w:val="el-GR"/>
        </w:rPr>
        <w:t xml:space="preserve">  Ο καταλογός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6F39E1" w14:paraId="180F3DCE" w14:textId="77777777" w:rsidTr="00347FAE">
        <w:trPr>
          <w:trHeight w:val="978"/>
          <w:jc w:val="center"/>
        </w:trPr>
        <w:tc>
          <w:tcPr>
            <w:tcW w:w="287" w:type="pct"/>
            <w:shd w:val="clear" w:color="auto" w:fill="D9D9D9"/>
          </w:tcPr>
          <w:p w14:paraId="5D6F12F3" w14:textId="77777777" w:rsidR="00493470" w:rsidRPr="00140FBE" w:rsidRDefault="00493470" w:rsidP="00493470">
            <w:pPr>
              <w:rPr>
                <w:rFonts w:cs="Tahoma"/>
                <w:sz w:val="18"/>
                <w:szCs w:val="18"/>
                <w:lang w:val="el-GR"/>
              </w:rPr>
            </w:pPr>
            <w:r w:rsidRPr="00140FBE">
              <w:rPr>
                <w:rFonts w:cs="Tahoma"/>
                <w:sz w:val="18"/>
                <w:szCs w:val="18"/>
                <w:lang w:val="el-GR"/>
              </w:rPr>
              <w:lastRenderedPageBreak/>
              <w:t>Α/Α</w:t>
            </w:r>
          </w:p>
        </w:tc>
        <w:tc>
          <w:tcPr>
            <w:tcW w:w="508" w:type="pct"/>
            <w:shd w:val="clear" w:color="auto" w:fill="D9D9D9"/>
          </w:tcPr>
          <w:p w14:paraId="0936E1C0" w14:textId="77777777" w:rsidR="00493470" w:rsidRPr="00140FBE" w:rsidRDefault="00493470" w:rsidP="00493470">
            <w:pPr>
              <w:rPr>
                <w:rFonts w:cs="Tahoma"/>
                <w:sz w:val="18"/>
                <w:szCs w:val="18"/>
                <w:lang w:val="el-GR"/>
              </w:rPr>
            </w:pPr>
            <w:r w:rsidRPr="00140FBE">
              <w:rPr>
                <w:rFonts w:cs="Tahoma"/>
                <w:sz w:val="18"/>
                <w:szCs w:val="18"/>
                <w:lang w:val="el-GR"/>
              </w:rPr>
              <w:t>ΠΕΛΑΤΗΣ</w:t>
            </w:r>
          </w:p>
        </w:tc>
        <w:tc>
          <w:tcPr>
            <w:tcW w:w="653" w:type="pct"/>
            <w:shd w:val="clear" w:color="auto" w:fill="D9D9D9"/>
          </w:tcPr>
          <w:p w14:paraId="197F44B1" w14:textId="77777777" w:rsidR="00493470" w:rsidRPr="00140FBE" w:rsidRDefault="00493470" w:rsidP="00493470">
            <w:pPr>
              <w:rPr>
                <w:rFonts w:cs="Tahoma"/>
                <w:sz w:val="18"/>
                <w:szCs w:val="18"/>
                <w:lang w:val="el-GR"/>
              </w:rPr>
            </w:pPr>
            <w:r w:rsidRPr="00140FBE">
              <w:rPr>
                <w:rFonts w:cs="Tahoma"/>
                <w:sz w:val="18"/>
                <w:szCs w:val="18"/>
                <w:lang w:val="el-GR"/>
              </w:rPr>
              <w:t>ΣΥΝΤΟΜΗ ΠΕΡΙΓΡΑΦΗ ΤΟΥ ΕΡΓΟΥ</w:t>
            </w:r>
          </w:p>
        </w:tc>
        <w:tc>
          <w:tcPr>
            <w:tcW w:w="653" w:type="pct"/>
            <w:shd w:val="clear" w:color="auto" w:fill="D9D9D9"/>
          </w:tcPr>
          <w:p w14:paraId="427AE7C8" w14:textId="77777777" w:rsidR="00493470" w:rsidRPr="00140FBE" w:rsidRDefault="00493470" w:rsidP="00493470">
            <w:pPr>
              <w:rPr>
                <w:rFonts w:cs="Tahoma"/>
                <w:sz w:val="18"/>
                <w:szCs w:val="18"/>
                <w:lang w:val="el-GR"/>
              </w:rPr>
            </w:pPr>
            <w:r w:rsidRPr="00140FBE">
              <w:rPr>
                <w:rFonts w:cs="Tahoma"/>
                <w:sz w:val="18"/>
                <w:szCs w:val="18"/>
                <w:lang w:val="el-GR"/>
              </w:rPr>
              <w:t>ΔΙΑΡΚΕΙΑ ΕΚΤΕΛΕΣΗΣ ΕΡΓΟΥ</w:t>
            </w:r>
          </w:p>
        </w:tc>
        <w:tc>
          <w:tcPr>
            <w:tcW w:w="580" w:type="pct"/>
            <w:shd w:val="clear" w:color="auto" w:fill="D9D9D9"/>
          </w:tcPr>
          <w:p w14:paraId="001AC751" w14:textId="77777777" w:rsidR="00493470" w:rsidRPr="00140FBE" w:rsidRDefault="00493470" w:rsidP="00493470">
            <w:pPr>
              <w:rPr>
                <w:rFonts w:cs="Tahoma"/>
                <w:sz w:val="18"/>
                <w:szCs w:val="18"/>
                <w:lang w:val="el-GR"/>
              </w:rPr>
            </w:pPr>
            <w:r w:rsidRPr="00140FB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140FBE" w:rsidRDefault="00493470" w:rsidP="00493470">
            <w:pPr>
              <w:rPr>
                <w:rFonts w:cs="Tahoma"/>
                <w:sz w:val="18"/>
                <w:szCs w:val="18"/>
                <w:lang w:val="el-GR"/>
              </w:rPr>
            </w:pPr>
            <w:r w:rsidRPr="00140FBE">
              <w:rPr>
                <w:rFonts w:cs="Tahoma"/>
                <w:sz w:val="18"/>
                <w:szCs w:val="18"/>
                <w:lang w:val="el-GR"/>
              </w:rPr>
              <w:t>ΣΥΝΟΠΤΙΚΗ ΠΕΡΙΓΡΑΦΗ ΣΥΝΕΙΣΦΟΡΑΣ ΣΤΟ ΕΡΓΟ</w:t>
            </w:r>
          </w:p>
          <w:p w14:paraId="73834844" w14:textId="77777777" w:rsidR="00493470" w:rsidRPr="00140FBE" w:rsidRDefault="00493470" w:rsidP="00493470">
            <w:pPr>
              <w:rPr>
                <w:rFonts w:cs="Tahoma"/>
                <w:sz w:val="18"/>
                <w:szCs w:val="18"/>
                <w:lang w:val="el-GR"/>
              </w:rPr>
            </w:pPr>
            <w:r w:rsidRPr="00140FBE">
              <w:rPr>
                <w:rFonts w:cs="Tahoma"/>
                <w:sz w:val="18"/>
                <w:szCs w:val="18"/>
                <w:lang w:val="el-GR"/>
              </w:rPr>
              <w:t>(αντικείμενο)</w:t>
            </w:r>
          </w:p>
        </w:tc>
        <w:tc>
          <w:tcPr>
            <w:tcW w:w="871" w:type="pct"/>
            <w:gridSpan w:val="2"/>
            <w:shd w:val="clear" w:color="auto" w:fill="D9D9D9"/>
          </w:tcPr>
          <w:p w14:paraId="0E784008" w14:textId="77777777" w:rsidR="00493470" w:rsidRPr="00140FBE" w:rsidRDefault="00493470" w:rsidP="00493470">
            <w:pPr>
              <w:rPr>
                <w:rFonts w:cs="Tahoma"/>
                <w:sz w:val="18"/>
                <w:szCs w:val="18"/>
                <w:lang w:val="el-GR"/>
              </w:rPr>
            </w:pPr>
            <w:r w:rsidRPr="00140FBE">
              <w:rPr>
                <w:rFonts w:cs="Tahoma"/>
                <w:sz w:val="18"/>
                <w:szCs w:val="18"/>
                <w:lang w:val="el-GR"/>
              </w:rPr>
              <w:t>ΠΟΣΟΣΤΟ ΣΥΜΜΕΤΟΧΗΣ</w:t>
            </w:r>
          </w:p>
          <w:p w14:paraId="363D38F7" w14:textId="77777777" w:rsidR="00493470" w:rsidRPr="00140FBE" w:rsidRDefault="00493470" w:rsidP="00493470">
            <w:pPr>
              <w:rPr>
                <w:rFonts w:cs="Tahoma"/>
                <w:sz w:val="18"/>
                <w:szCs w:val="18"/>
                <w:lang w:val="el-GR"/>
              </w:rPr>
            </w:pPr>
            <w:r w:rsidRPr="00140FBE">
              <w:rPr>
                <w:rFonts w:cs="Tahoma"/>
                <w:sz w:val="18"/>
                <w:szCs w:val="18"/>
                <w:lang w:val="el-GR"/>
              </w:rPr>
              <w:t>ΣΤΟ ΕΡΓΟ (προϋπολογισμός)</w:t>
            </w:r>
          </w:p>
        </w:tc>
        <w:tc>
          <w:tcPr>
            <w:tcW w:w="724" w:type="pct"/>
            <w:shd w:val="clear" w:color="auto" w:fill="D9D9D9"/>
          </w:tcPr>
          <w:p w14:paraId="65BF2F33" w14:textId="77777777" w:rsidR="00493470" w:rsidRPr="00140FBE" w:rsidRDefault="00493470" w:rsidP="00493470">
            <w:pPr>
              <w:rPr>
                <w:rFonts w:cs="Tahoma"/>
                <w:sz w:val="18"/>
                <w:szCs w:val="18"/>
                <w:lang w:val="el-GR"/>
              </w:rPr>
            </w:pPr>
            <w:r w:rsidRPr="00140FBE">
              <w:rPr>
                <w:rFonts w:cs="Tahoma"/>
                <w:sz w:val="18"/>
                <w:szCs w:val="18"/>
                <w:lang w:val="el-GR"/>
              </w:rPr>
              <w:t>ΣΤΟΙΧΕΙΟ ΤΕΚΜΗΡΙΩΣΗΣ</w:t>
            </w:r>
          </w:p>
          <w:p w14:paraId="72829EB3" w14:textId="77777777" w:rsidR="00493470" w:rsidRPr="00140FBE" w:rsidRDefault="00493470" w:rsidP="00493470">
            <w:pPr>
              <w:rPr>
                <w:rFonts w:cs="Tahoma"/>
                <w:sz w:val="18"/>
                <w:szCs w:val="18"/>
                <w:lang w:val="el-GR"/>
              </w:rPr>
            </w:pPr>
            <w:r w:rsidRPr="00140FBE">
              <w:rPr>
                <w:rFonts w:cs="Tahoma"/>
                <w:sz w:val="18"/>
                <w:szCs w:val="18"/>
                <w:lang w:val="el-GR"/>
              </w:rPr>
              <w:t>(τύπος &amp; ημ/νία)</w:t>
            </w:r>
          </w:p>
        </w:tc>
      </w:tr>
      <w:tr w:rsidR="00493470" w:rsidRPr="006F39E1" w14:paraId="6440BB36" w14:textId="77777777" w:rsidTr="00347FAE">
        <w:trPr>
          <w:trHeight w:val="961"/>
          <w:jc w:val="center"/>
        </w:trPr>
        <w:tc>
          <w:tcPr>
            <w:tcW w:w="287" w:type="pct"/>
          </w:tcPr>
          <w:p w14:paraId="1BC2B638" w14:textId="77777777" w:rsidR="00493470" w:rsidRPr="00140FBE" w:rsidRDefault="00493470" w:rsidP="00493470">
            <w:pPr>
              <w:rPr>
                <w:rFonts w:cs="Tahoma"/>
                <w:b/>
                <w:sz w:val="18"/>
                <w:szCs w:val="18"/>
                <w:lang w:val="el-GR"/>
              </w:rPr>
            </w:pPr>
          </w:p>
        </w:tc>
        <w:tc>
          <w:tcPr>
            <w:tcW w:w="508" w:type="pct"/>
          </w:tcPr>
          <w:p w14:paraId="17D54688" w14:textId="77777777" w:rsidR="00493470" w:rsidRPr="00140FBE" w:rsidRDefault="00493470" w:rsidP="00493470">
            <w:pPr>
              <w:rPr>
                <w:rFonts w:cs="Tahoma"/>
                <w:b/>
                <w:sz w:val="18"/>
                <w:szCs w:val="18"/>
                <w:lang w:val="el-GR"/>
              </w:rPr>
            </w:pPr>
          </w:p>
        </w:tc>
        <w:tc>
          <w:tcPr>
            <w:tcW w:w="653" w:type="pct"/>
          </w:tcPr>
          <w:p w14:paraId="6BFF8E1E" w14:textId="77777777" w:rsidR="00493470" w:rsidRPr="00140FBE" w:rsidRDefault="00493470" w:rsidP="00493470">
            <w:pPr>
              <w:rPr>
                <w:rFonts w:cs="Tahoma"/>
                <w:b/>
                <w:sz w:val="18"/>
                <w:szCs w:val="18"/>
                <w:lang w:val="el-GR"/>
              </w:rPr>
            </w:pPr>
          </w:p>
        </w:tc>
        <w:tc>
          <w:tcPr>
            <w:tcW w:w="653" w:type="pct"/>
          </w:tcPr>
          <w:p w14:paraId="45FC1660" w14:textId="77777777" w:rsidR="00493470" w:rsidRPr="00140FBE" w:rsidRDefault="00493470" w:rsidP="00493470">
            <w:pPr>
              <w:rPr>
                <w:rFonts w:cs="Tahoma"/>
                <w:b/>
                <w:sz w:val="18"/>
                <w:szCs w:val="18"/>
                <w:lang w:val="el-GR"/>
              </w:rPr>
            </w:pPr>
          </w:p>
        </w:tc>
        <w:tc>
          <w:tcPr>
            <w:tcW w:w="580" w:type="pct"/>
          </w:tcPr>
          <w:p w14:paraId="72F335EA" w14:textId="77777777" w:rsidR="00493470" w:rsidRPr="00140FBE" w:rsidRDefault="00493470" w:rsidP="00493470">
            <w:pPr>
              <w:rPr>
                <w:rFonts w:cs="Tahoma"/>
                <w:b/>
                <w:sz w:val="18"/>
                <w:szCs w:val="18"/>
                <w:lang w:val="el-GR"/>
              </w:rPr>
            </w:pPr>
          </w:p>
        </w:tc>
        <w:tc>
          <w:tcPr>
            <w:tcW w:w="666" w:type="pct"/>
          </w:tcPr>
          <w:p w14:paraId="7768586D" w14:textId="77777777" w:rsidR="00493470" w:rsidRPr="00140FBE" w:rsidRDefault="00493470" w:rsidP="00493470">
            <w:pPr>
              <w:rPr>
                <w:rFonts w:cs="Tahoma"/>
                <w:b/>
                <w:sz w:val="18"/>
                <w:szCs w:val="18"/>
                <w:lang w:val="el-GR"/>
              </w:rPr>
            </w:pPr>
          </w:p>
        </w:tc>
        <w:tc>
          <w:tcPr>
            <w:tcW w:w="871" w:type="pct"/>
            <w:gridSpan w:val="2"/>
          </w:tcPr>
          <w:p w14:paraId="791548B4" w14:textId="77777777" w:rsidR="00493470" w:rsidRPr="00140FBE" w:rsidRDefault="00493470" w:rsidP="00493470">
            <w:pPr>
              <w:rPr>
                <w:rFonts w:cs="Tahoma"/>
                <w:b/>
                <w:sz w:val="18"/>
                <w:szCs w:val="18"/>
                <w:lang w:val="el-GR"/>
              </w:rPr>
            </w:pPr>
          </w:p>
        </w:tc>
        <w:tc>
          <w:tcPr>
            <w:tcW w:w="783" w:type="pct"/>
            <w:gridSpan w:val="2"/>
          </w:tcPr>
          <w:p w14:paraId="40930C04" w14:textId="77777777" w:rsidR="00493470" w:rsidRPr="00140FBE" w:rsidRDefault="00493470" w:rsidP="00493470">
            <w:pPr>
              <w:rPr>
                <w:rFonts w:cs="Tahoma"/>
                <w:b/>
                <w:sz w:val="18"/>
                <w:szCs w:val="18"/>
                <w:lang w:val="el-GR"/>
              </w:rPr>
            </w:pPr>
          </w:p>
        </w:tc>
      </w:tr>
    </w:tbl>
    <w:p w14:paraId="225AE494" w14:textId="77777777" w:rsidR="00493470" w:rsidRPr="00140FBE" w:rsidRDefault="00493470" w:rsidP="00493470">
      <w:pPr>
        <w:rPr>
          <w:rFonts w:cs="Tahoma"/>
          <w:szCs w:val="22"/>
          <w:lang w:val="el-GR"/>
        </w:rPr>
      </w:pPr>
    </w:p>
    <w:p w14:paraId="13FFD311" w14:textId="77777777" w:rsidR="00493470" w:rsidRPr="00140FBE" w:rsidRDefault="00493470" w:rsidP="00493470">
      <w:pPr>
        <w:rPr>
          <w:rFonts w:cs="Tahoma"/>
          <w:szCs w:val="22"/>
        </w:rPr>
      </w:pPr>
      <w:r w:rsidRPr="00140FBE">
        <w:rPr>
          <w:rFonts w:cs="Tahoma"/>
          <w:szCs w:val="22"/>
        </w:rPr>
        <w:t xml:space="preserve">όπου </w:t>
      </w:r>
      <w:r w:rsidRPr="00140FBE">
        <w:rPr>
          <w:rFonts w:cs="Tahoma"/>
          <w:b/>
          <w:szCs w:val="22"/>
        </w:rPr>
        <w:t>«ΣΤΟΙΧΕΙΟ ΤΕΚΜΗΡΙΩΣΗΣ»</w:t>
      </w:r>
      <w:r w:rsidRPr="00140FBE">
        <w:rPr>
          <w:rFonts w:cs="Tahoma"/>
          <w:szCs w:val="22"/>
        </w:rPr>
        <w:t xml:space="preserve">: </w:t>
      </w:r>
    </w:p>
    <w:p w14:paraId="5850E9B9" w14:textId="77777777" w:rsidR="00493470" w:rsidRPr="00140FBE" w:rsidRDefault="00493470" w:rsidP="00E2606D">
      <w:pPr>
        <w:numPr>
          <w:ilvl w:val="0"/>
          <w:numId w:val="26"/>
        </w:numPr>
        <w:rPr>
          <w:rFonts w:cs="Tahoma"/>
          <w:szCs w:val="22"/>
          <w:lang w:val="el-GR"/>
        </w:rPr>
      </w:pPr>
      <w:r w:rsidRPr="00140FB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Pr="00140FBE" w:rsidRDefault="00493470" w:rsidP="00E2606D">
      <w:pPr>
        <w:numPr>
          <w:ilvl w:val="0"/>
          <w:numId w:val="26"/>
        </w:numPr>
        <w:rPr>
          <w:rFonts w:cs="Tahoma"/>
          <w:szCs w:val="22"/>
          <w:lang w:val="el-GR"/>
        </w:rPr>
      </w:pPr>
      <w:r w:rsidRPr="00140FBE">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36B0F69" w14:textId="77777777" w:rsidR="002667C7" w:rsidRPr="00140FBE" w:rsidRDefault="002667C7" w:rsidP="002667C7">
      <w:pPr>
        <w:rPr>
          <w:rFonts w:cs="Tahoma"/>
          <w:szCs w:val="22"/>
          <w:lang w:val="el-GR"/>
        </w:rPr>
      </w:pPr>
    </w:p>
    <w:p w14:paraId="6A82E683" w14:textId="77777777" w:rsidR="00493470" w:rsidRPr="00140FBE" w:rsidRDefault="00493470" w:rsidP="00493470">
      <w:pPr>
        <w:rPr>
          <w:rFonts w:cs="Tahoma"/>
          <w:szCs w:val="22"/>
          <w:u w:val="single"/>
          <w:lang w:val="el-GR"/>
        </w:rPr>
      </w:pPr>
      <w:r w:rsidRPr="00140FBE">
        <w:rPr>
          <w:rFonts w:cs="Tahoma"/>
          <w:szCs w:val="22"/>
          <w:u w:val="single"/>
          <w:lang w:val="el-GR"/>
        </w:rPr>
        <w:t>Για την απαίτηση (β) της παρ. 2.2.6:</w:t>
      </w:r>
    </w:p>
    <w:p w14:paraId="3AD20D2D" w14:textId="35D48C30" w:rsidR="00493470" w:rsidRPr="00140FBE" w:rsidRDefault="00493470" w:rsidP="00E2606D">
      <w:pPr>
        <w:numPr>
          <w:ilvl w:val="0"/>
          <w:numId w:val="27"/>
        </w:numPr>
        <w:rPr>
          <w:rFonts w:cs="Tahoma"/>
          <w:szCs w:val="22"/>
          <w:lang w:val="el-GR"/>
        </w:rPr>
      </w:pPr>
      <w:r w:rsidRPr="00140FBE">
        <w:rPr>
          <w:rFonts w:cs="Tahoma"/>
          <w:szCs w:val="22"/>
          <w:lang w:val="el-GR"/>
        </w:rPr>
        <w:t xml:space="preserve">Βιογραφικά σημειώματα της Ομάδας Έργου (βάσει του υποδείγματος / βλ. «ΠΑΡΑΡΤΗΜΑ </w:t>
      </w:r>
      <w:r w:rsidR="00AF45A1" w:rsidRPr="00140FBE">
        <w:rPr>
          <w:rFonts w:cs="Tahoma"/>
          <w:szCs w:val="22"/>
          <w:lang w:val="el-GR"/>
        </w:rPr>
        <w:t>Ι</w:t>
      </w:r>
      <w:r w:rsidRPr="00140FBE">
        <w:rPr>
          <w:rFonts w:cs="Tahoma"/>
          <w:szCs w:val="22"/>
          <w:lang w:val="el-GR"/>
        </w:rPr>
        <w:t>V – Υπόδειγμα Βιογραφικού Σημειώματος»), από τα οποία να προκύπτουν τα απαιτούμενα προσόντα έκαστου μέλους της Ομάδας Έργου σύμφωνα με την παράγραφο 2.2.6. και συμπλήρωση του ακόλουθου πίνακα με τ</w:t>
      </w:r>
      <w:r w:rsidR="00AF45A1" w:rsidRPr="00140FBE">
        <w:rPr>
          <w:rFonts w:cs="Tahoma"/>
          <w:szCs w:val="22"/>
          <w:lang w:val="el-GR"/>
        </w:rPr>
        <w:t>α</w:t>
      </w:r>
      <w:r w:rsidRPr="00140FBE">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140FBE" w14:paraId="7C23AB95" w14:textId="77777777" w:rsidTr="006101D0">
        <w:trPr>
          <w:trHeight w:val="788"/>
          <w:jc w:val="center"/>
        </w:trPr>
        <w:tc>
          <w:tcPr>
            <w:tcW w:w="550" w:type="pct"/>
            <w:shd w:val="clear" w:color="auto" w:fill="E0E0E0"/>
            <w:vAlign w:val="center"/>
          </w:tcPr>
          <w:p w14:paraId="27504C2B" w14:textId="77777777" w:rsidR="00493470" w:rsidRPr="00140FBE" w:rsidRDefault="00493470" w:rsidP="00493470">
            <w:pPr>
              <w:rPr>
                <w:rFonts w:cs="Tahoma"/>
                <w:szCs w:val="22"/>
              </w:rPr>
            </w:pPr>
            <w:r w:rsidRPr="00140FBE">
              <w:rPr>
                <w:rFonts w:cs="Tahoma"/>
                <w:szCs w:val="22"/>
              </w:rPr>
              <w:t>Α/Α</w:t>
            </w:r>
          </w:p>
        </w:tc>
        <w:tc>
          <w:tcPr>
            <w:tcW w:w="998" w:type="pct"/>
            <w:shd w:val="clear" w:color="auto" w:fill="E0E0E0"/>
            <w:vAlign w:val="center"/>
          </w:tcPr>
          <w:p w14:paraId="4E86D8C6" w14:textId="77777777" w:rsidR="00493470" w:rsidRPr="00140FBE" w:rsidRDefault="00493470" w:rsidP="00493470">
            <w:pPr>
              <w:rPr>
                <w:rFonts w:cs="Tahoma"/>
                <w:szCs w:val="22"/>
                <w:lang w:val="el-GR"/>
              </w:rPr>
            </w:pPr>
            <w:r w:rsidRPr="00140FBE">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140FBE" w:rsidRDefault="00493470" w:rsidP="00493470">
            <w:pPr>
              <w:rPr>
                <w:rFonts w:cs="Tahoma"/>
                <w:szCs w:val="22"/>
                <w:lang w:val="el-GR"/>
              </w:rPr>
            </w:pPr>
            <w:r w:rsidRPr="00140FBE">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140FBE" w:rsidRDefault="00493470" w:rsidP="00493470">
            <w:pPr>
              <w:rPr>
                <w:rFonts w:cs="Tahoma"/>
                <w:szCs w:val="22"/>
                <w:lang w:val="el-GR"/>
              </w:rPr>
            </w:pPr>
            <w:r w:rsidRPr="00140FBE">
              <w:rPr>
                <w:rFonts w:cs="Tahoma"/>
                <w:szCs w:val="22"/>
                <w:lang w:val="el-GR"/>
              </w:rPr>
              <w:t>Θέση στην Ομάδα Έργου</w:t>
            </w:r>
          </w:p>
        </w:tc>
        <w:tc>
          <w:tcPr>
            <w:tcW w:w="766" w:type="pct"/>
            <w:shd w:val="clear" w:color="auto" w:fill="E0E0E0"/>
            <w:vAlign w:val="center"/>
          </w:tcPr>
          <w:p w14:paraId="0B78892B" w14:textId="77777777" w:rsidR="00493470" w:rsidRPr="00140FBE" w:rsidRDefault="00493470" w:rsidP="00493470">
            <w:pPr>
              <w:rPr>
                <w:rFonts w:cs="Tahoma"/>
                <w:szCs w:val="22"/>
                <w:lang w:val="el-GR"/>
              </w:rPr>
            </w:pPr>
            <w:r w:rsidRPr="00140FBE">
              <w:rPr>
                <w:rFonts w:cs="Tahoma"/>
                <w:szCs w:val="22"/>
                <w:lang w:val="el-GR"/>
              </w:rPr>
              <w:t>Ανθρωπομήνες</w:t>
            </w:r>
          </w:p>
        </w:tc>
        <w:tc>
          <w:tcPr>
            <w:tcW w:w="690" w:type="pct"/>
            <w:shd w:val="clear" w:color="auto" w:fill="C0C0C0"/>
          </w:tcPr>
          <w:p w14:paraId="2A32DBB6" w14:textId="77777777" w:rsidR="00493470" w:rsidRPr="00140FBE" w:rsidRDefault="00493470" w:rsidP="00493470">
            <w:pPr>
              <w:rPr>
                <w:rFonts w:cs="Tahoma"/>
                <w:szCs w:val="22"/>
                <w:lang w:val="el-GR"/>
              </w:rPr>
            </w:pPr>
            <w:r w:rsidRPr="00140FBE">
              <w:rPr>
                <w:rFonts w:cs="Tahoma"/>
                <w:szCs w:val="22"/>
                <w:lang w:val="el-GR"/>
              </w:rPr>
              <w:t>Ποσοστό συμμετοχής* (%)</w:t>
            </w:r>
          </w:p>
        </w:tc>
      </w:tr>
      <w:tr w:rsidR="00493470" w:rsidRPr="00140FBE" w14:paraId="60A0D73D" w14:textId="77777777" w:rsidTr="006101D0">
        <w:trPr>
          <w:trHeight w:val="394"/>
          <w:jc w:val="center"/>
        </w:trPr>
        <w:tc>
          <w:tcPr>
            <w:tcW w:w="550" w:type="pct"/>
            <w:vAlign w:val="center"/>
          </w:tcPr>
          <w:p w14:paraId="7F7A647E" w14:textId="77777777" w:rsidR="00493470" w:rsidRPr="00140FBE" w:rsidRDefault="00493470" w:rsidP="00493470">
            <w:pPr>
              <w:rPr>
                <w:rFonts w:cs="Tahoma"/>
                <w:szCs w:val="22"/>
                <w:lang w:val="el-GR"/>
              </w:rPr>
            </w:pPr>
          </w:p>
        </w:tc>
        <w:tc>
          <w:tcPr>
            <w:tcW w:w="998" w:type="pct"/>
            <w:vAlign w:val="center"/>
          </w:tcPr>
          <w:p w14:paraId="156E2F3C" w14:textId="77777777" w:rsidR="00493470" w:rsidRPr="00140FBE" w:rsidRDefault="00493470" w:rsidP="00493470">
            <w:pPr>
              <w:rPr>
                <w:rFonts w:cs="Tahoma"/>
                <w:szCs w:val="22"/>
                <w:lang w:val="el-GR"/>
              </w:rPr>
            </w:pPr>
          </w:p>
        </w:tc>
        <w:tc>
          <w:tcPr>
            <w:tcW w:w="1152" w:type="pct"/>
            <w:vAlign w:val="center"/>
          </w:tcPr>
          <w:p w14:paraId="3F16D535" w14:textId="77777777" w:rsidR="00493470" w:rsidRPr="00140FBE" w:rsidRDefault="00493470" w:rsidP="00493470">
            <w:pPr>
              <w:rPr>
                <w:rFonts w:cs="Tahoma"/>
                <w:szCs w:val="22"/>
                <w:lang w:val="el-GR"/>
              </w:rPr>
            </w:pPr>
          </w:p>
        </w:tc>
        <w:tc>
          <w:tcPr>
            <w:tcW w:w="844" w:type="pct"/>
            <w:vAlign w:val="center"/>
          </w:tcPr>
          <w:p w14:paraId="69FE25DF" w14:textId="77777777" w:rsidR="00493470" w:rsidRPr="00140FBE" w:rsidRDefault="00493470" w:rsidP="00493470">
            <w:pPr>
              <w:rPr>
                <w:rFonts w:cs="Tahoma"/>
                <w:szCs w:val="22"/>
                <w:lang w:val="el-GR"/>
              </w:rPr>
            </w:pPr>
          </w:p>
        </w:tc>
        <w:tc>
          <w:tcPr>
            <w:tcW w:w="766" w:type="pct"/>
            <w:vAlign w:val="center"/>
          </w:tcPr>
          <w:p w14:paraId="55FFD120" w14:textId="77777777" w:rsidR="00493470" w:rsidRPr="00140FBE" w:rsidRDefault="00493470" w:rsidP="00493470">
            <w:pPr>
              <w:rPr>
                <w:rFonts w:cs="Tahoma"/>
                <w:szCs w:val="22"/>
                <w:lang w:val="el-GR"/>
              </w:rPr>
            </w:pPr>
          </w:p>
        </w:tc>
        <w:tc>
          <w:tcPr>
            <w:tcW w:w="690" w:type="pct"/>
            <w:shd w:val="clear" w:color="auto" w:fill="C0C0C0"/>
          </w:tcPr>
          <w:p w14:paraId="52068ECB" w14:textId="77777777" w:rsidR="00493470" w:rsidRPr="00140FBE" w:rsidRDefault="00493470" w:rsidP="00493470">
            <w:pPr>
              <w:rPr>
                <w:rFonts w:cs="Tahoma"/>
                <w:szCs w:val="22"/>
                <w:lang w:val="el-GR"/>
              </w:rPr>
            </w:pPr>
          </w:p>
        </w:tc>
      </w:tr>
      <w:tr w:rsidR="00493470" w:rsidRPr="00140FBE" w14:paraId="3A584D2C" w14:textId="77777777" w:rsidTr="006101D0">
        <w:trPr>
          <w:trHeight w:val="394"/>
          <w:jc w:val="center"/>
        </w:trPr>
        <w:tc>
          <w:tcPr>
            <w:tcW w:w="550" w:type="pct"/>
            <w:vAlign w:val="center"/>
          </w:tcPr>
          <w:p w14:paraId="156E22AB" w14:textId="77777777" w:rsidR="00493470" w:rsidRPr="00140FBE" w:rsidRDefault="00493470" w:rsidP="00493470">
            <w:pPr>
              <w:rPr>
                <w:rFonts w:cs="Tahoma"/>
                <w:szCs w:val="22"/>
                <w:lang w:val="el-GR"/>
              </w:rPr>
            </w:pPr>
          </w:p>
        </w:tc>
        <w:tc>
          <w:tcPr>
            <w:tcW w:w="998" w:type="pct"/>
            <w:vAlign w:val="center"/>
          </w:tcPr>
          <w:p w14:paraId="3D34B5FD" w14:textId="77777777" w:rsidR="00493470" w:rsidRPr="00140FBE" w:rsidRDefault="00493470" w:rsidP="00493470">
            <w:pPr>
              <w:rPr>
                <w:rFonts w:cs="Tahoma"/>
                <w:szCs w:val="22"/>
                <w:lang w:val="el-GR"/>
              </w:rPr>
            </w:pPr>
          </w:p>
        </w:tc>
        <w:tc>
          <w:tcPr>
            <w:tcW w:w="1152" w:type="pct"/>
            <w:vAlign w:val="center"/>
          </w:tcPr>
          <w:p w14:paraId="2A3689C5" w14:textId="77777777" w:rsidR="00493470" w:rsidRPr="00140FBE" w:rsidRDefault="00493470" w:rsidP="00493470">
            <w:pPr>
              <w:rPr>
                <w:rFonts w:cs="Tahoma"/>
                <w:szCs w:val="22"/>
                <w:lang w:val="el-GR"/>
              </w:rPr>
            </w:pPr>
          </w:p>
        </w:tc>
        <w:tc>
          <w:tcPr>
            <w:tcW w:w="844" w:type="pct"/>
            <w:vAlign w:val="center"/>
          </w:tcPr>
          <w:p w14:paraId="095022C3" w14:textId="77777777" w:rsidR="00493470" w:rsidRPr="00140FBE" w:rsidRDefault="00493470" w:rsidP="00493470">
            <w:pPr>
              <w:rPr>
                <w:rFonts w:cs="Tahoma"/>
                <w:szCs w:val="22"/>
                <w:lang w:val="el-GR"/>
              </w:rPr>
            </w:pPr>
          </w:p>
        </w:tc>
        <w:tc>
          <w:tcPr>
            <w:tcW w:w="766" w:type="pct"/>
            <w:vAlign w:val="center"/>
          </w:tcPr>
          <w:p w14:paraId="62523E4C" w14:textId="77777777" w:rsidR="00493470" w:rsidRPr="00140FBE" w:rsidRDefault="00493470" w:rsidP="00493470">
            <w:pPr>
              <w:rPr>
                <w:rFonts w:cs="Tahoma"/>
                <w:szCs w:val="22"/>
                <w:lang w:val="el-GR"/>
              </w:rPr>
            </w:pPr>
          </w:p>
        </w:tc>
        <w:tc>
          <w:tcPr>
            <w:tcW w:w="690" w:type="pct"/>
            <w:shd w:val="clear" w:color="auto" w:fill="C0C0C0"/>
          </w:tcPr>
          <w:p w14:paraId="082CD0F0" w14:textId="77777777" w:rsidR="00493470" w:rsidRPr="00140FBE" w:rsidRDefault="00493470" w:rsidP="00493470">
            <w:pPr>
              <w:rPr>
                <w:rFonts w:cs="Tahoma"/>
                <w:szCs w:val="22"/>
                <w:lang w:val="el-GR"/>
              </w:rPr>
            </w:pPr>
          </w:p>
        </w:tc>
      </w:tr>
      <w:tr w:rsidR="00493470" w:rsidRPr="00140FBE" w14:paraId="58674B5B" w14:textId="77777777" w:rsidTr="006101D0">
        <w:trPr>
          <w:trHeight w:val="394"/>
          <w:jc w:val="center"/>
        </w:trPr>
        <w:tc>
          <w:tcPr>
            <w:tcW w:w="550" w:type="pct"/>
            <w:vAlign w:val="center"/>
          </w:tcPr>
          <w:p w14:paraId="68955D7C" w14:textId="77777777" w:rsidR="00493470" w:rsidRPr="00140FBE" w:rsidRDefault="00493470" w:rsidP="00493470">
            <w:pPr>
              <w:rPr>
                <w:rFonts w:cs="Tahoma"/>
                <w:szCs w:val="22"/>
                <w:lang w:val="el-GR"/>
              </w:rPr>
            </w:pPr>
          </w:p>
        </w:tc>
        <w:tc>
          <w:tcPr>
            <w:tcW w:w="998" w:type="pct"/>
            <w:vAlign w:val="center"/>
          </w:tcPr>
          <w:p w14:paraId="45304958" w14:textId="77777777" w:rsidR="00493470" w:rsidRPr="00140FBE" w:rsidRDefault="00493470" w:rsidP="00493470">
            <w:pPr>
              <w:rPr>
                <w:rFonts w:cs="Tahoma"/>
                <w:szCs w:val="22"/>
                <w:lang w:val="el-GR"/>
              </w:rPr>
            </w:pPr>
          </w:p>
        </w:tc>
        <w:tc>
          <w:tcPr>
            <w:tcW w:w="1152" w:type="pct"/>
            <w:vAlign w:val="center"/>
          </w:tcPr>
          <w:p w14:paraId="687A9300" w14:textId="77777777" w:rsidR="00493470" w:rsidRPr="00140FBE" w:rsidRDefault="00493470" w:rsidP="00493470">
            <w:pPr>
              <w:rPr>
                <w:rFonts w:cs="Tahoma"/>
                <w:szCs w:val="22"/>
                <w:lang w:val="el-GR"/>
              </w:rPr>
            </w:pPr>
          </w:p>
        </w:tc>
        <w:tc>
          <w:tcPr>
            <w:tcW w:w="844" w:type="pct"/>
            <w:vAlign w:val="center"/>
          </w:tcPr>
          <w:p w14:paraId="416665A1" w14:textId="77777777" w:rsidR="00493470" w:rsidRPr="00140FBE" w:rsidRDefault="00493470" w:rsidP="00493470">
            <w:pPr>
              <w:rPr>
                <w:rFonts w:cs="Tahoma"/>
                <w:szCs w:val="22"/>
                <w:lang w:val="el-GR"/>
              </w:rPr>
            </w:pPr>
          </w:p>
        </w:tc>
        <w:tc>
          <w:tcPr>
            <w:tcW w:w="766" w:type="pct"/>
            <w:vAlign w:val="center"/>
          </w:tcPr>
          <w:p w14:paraId="1055AA48" w14:textId="77777777" w:rsidR="00493470" w:rsidRPr="00140FBE" w:rsidRDefault="00493470" w:rsidP="00493470">
            <w:pPr>
              <w:rPr>
                <w:rFonts w:cs="Tahoma"/>
                <w:szCs w:val="22"/>
                <w:lang w:val="el-GR"/>
              </w:rPr>
            </w:pPr>
          </w:p>
        </w:tc>
        <w:tc>
          <w:tcPr>
            <w:tcW w:w="690" w:type="pct"/>
            <w:shd w:val="clear" w:color="auto" w:fill="C0C0C0"/>
          </w:tcPr>
          <w:p w14:paraId="41724900" w14:textId="77777777" w:rsidR="00493470" w:rsidRPr="00140FBE" w:rsidRDefault="00493470" w:rsidP="00493470">
            <w:pPr>
              <w:rPr>
                <w:rFonts w:cs="Tahoma"/>
                <w:szCs w:val="22"/>
                <w:lang w:val="el-GR"/>
              </w:rPr>
            </w:pPr>
          </w:p>
        </w:tc>
      </w:tr>
      <w:tr w:rsidR="00493470" w:rsidRPr="00140FBE"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140FBE" w:rsidRDefault="00493470" w:rsidP="00493470">
            <w:pPr>
              <w:rPr>
                <w:rFonts w:cs="Tahoma"/>
                <w:b/>
                <w:szCs w:val="22"/>
                <w:lang w:val="el-GR"/>
              </w:rPr>
            </w:pPr>
            <w:r w:rsidRPr="00140FBE">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140FBE"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140FBE" w:rsidRDefault="00493470" w:rsidP="00493470">
            <w:pPr>
              <w:rPr>
                <w:rFonts w:cs="Tahoma"/>
                <w:szCs w:val="22"/>
                <w:lang w:val="el-GR"/>
              </w:rPr>
            </w:pPr>
          </w:p>
        </w:tc>
      </w:tr>
    </w:tbl>
    <w:p w14:paraId="23FAB260" w14:textId="77777777" w:rsidR="00493470" w:rsidRPr="00140FBE" w:rsidRDefault="00493470" w:rsidP="00493470">
      <w:pPr>
        <w:rPr>
          <w:rFonts w:cs="Tahoma"/>
          <w:szCs w:val="22"/>
          <w:lang w:val="el-GR"/>
        </w:rPr>
      </w:pPr>
    </w:p>
    <w:p w14:paraId="6399D315" w14:textId="77777777" w:rsidR="00493470" w:rsidRPr="00140FBE" w:rsidRDefault="00493470" w:rsidP="00493470">
      <w:pPr>
        <w:rPr>
          <w:rFonts w:cs="Tahoma"/>
          <w:szCs w:val="22"/>
          <w:lang w:val="el-GR"/>
        </w:rPr>
      </w:pPr>
      <w:r w:rsidRPr="00140FBE">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77777777" w:rsidR="00982F74" w:rsidRPr="00140FBE" w:rsidRDefault="00493470" w:rsidP="00493470">
      <w:pPr>
        <w:rPr>
          <w:rFonts w:cs="Tahoma"/>
          <w:szCs w:val="22"/>
          <w:lang w:val="el-GR"/>
        </w:rPr>
      </w:pPr>
      <w:r w:rsidRPr="00140FBE">
        <w:rPr>
          <w:rFonts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140FBE">
        <w:rPr>
          <w:rFonts w:cs="Tahoma"/>
          <w:szCs w:val="22"/>
          <w:lang w:val="el-GR"/>
        </w:rPr>
        <w:t xml:space="preserve"> </w:t>
      </w:r>
      <w:r w:rsidRPr="00140FBE">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2E981006" w14:textId="77777777" w:rsidR="008338F0" w:rsidRPr="00140FBE" w:rsidRDefault="003355E7">
      <w:pPr>
        <w:rPr>
          <w:rFonts w:cs="Tahoma"/>
          <w:b/>
          <w:szCs w:val="22"/>
          <w:lang w:val="el-GR"/>
        </w:rPr>
      </w:pPr>
      <w:r w:rsidRPr="00140FBE">
        <w:rPr>
          <w:rFonts w:cs="Tahoma"/>
          <w:b/>
          <w:bCs/>
          <w:szCs w:val="22"/>
          <w:lang w:val="el-GR"/>
        </w:rPr>
        <w:t xml:space="preserve">Β.5. </w:t>
      </w:r>
      <w:r w:rsidRPr="00140FBE">
        <w:rPr>
          <w:rFonts w:cs="Tahoma"/>
          <w:b/>
          <w:szCs w:val="22"/>
          <w:lang w:val="el-GR"/>
        </w:rPr>
        <w:t xml:space="preserve">Για την απόδειξη της συμμόρφωσής τους με </w:t>
      </w:r>
      <w:r w:rsidRPr="00140FBE">
        <w:rPr>
          <w:rFonts w:cs="Tahoma"/>
          <w:b/>
          <w:color w:val="000000"/>
          <w:szCs w:val="22"/>
          <w:lang w:val="el-GR"/>
        </w:rPr>
        <w:t xml:space="preserve">πρότυπα διασφάλισης ποιότητας </w:t>
      </w:r>
      <w:r w:rsidRPr="00140FBE">
        <w:rPr>
          <w:rFonts w:cs="Tahoma"/>
          <w:b/>
          <w:szCs w:val="22"/>
          <w:lang w:val="el-GR"/>
        </w:rPr>
        <w:t>της παραγράφου οι οικονομικοί φορείς προσκομίζουν</w:t>
      </w:r>
      <w:r w:rsidR="00814752" w:rsidRPr="00140FBE">
        <w:rPr>
          <w:rFonts w:cs="Tahoma"/>
          <w:b/>
          <w:szCs w:val="22"/>
          <w:lang w:val="el-GR"/>
        </w:rPr>
        <w:t>:</w:t>
      </w:r>
    </w:p>
    <w:p w14:paraId="26DDA334" w14:textId="5C9E0F8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α)</w:t>
      </w:r>
      <w:r w:rsidRPr="00140FBE">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140FBE">
        <w:rPr>
          <w:rFonts w:eastAsia="Calibri" w:cs="Tahoma"/>
          <w:b/>
          <w:bCs/>
          <w:color w:val="000000"/>
          <w:szCs w:val="22"/>
          <w:lang w:val="el-GR"/>
        </w:rPr>
        <w:t xml:space="preserve">ISO 9001:2015 </w:t>
      </w:r>
      <w:r w:rsidRPr="00140FBE">
        <w:rPr>
          <w:rFonts w:eastAsia="Calibri" w:cs="Tahoma"/>
          <w:bCs/>
          <w:color w:val="000000"/>
          <w:szCs w:val="22"/>
          <w:lang w:val="el-GR"/>
        </w:rPr>
        <w:t>στο πεδίο Διαχείρισης Ανθρωπίνου Δυναμικού ή ισοδύναμο αυτού,</w:t>
      </w:r>
    </w:p>
    <w:p w14:paraId="1FCAD4C3"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lastRenderedPageBreak/>
        <w:t>β)</w:t>
      </w:r>
      <w:r w:rsidRPr="00140FBE">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140FBE">
        <w:rPr>
          <w:rFonts w:eastAsia="Calibri" w:cs="Tahoma"/>
          <w:b/>
          <w:bCs/>
          <w:color w:val="000000"/>
          <w:szCs w:val="22"/>
          <w:lang w:val="el-GR"/>
        </w:rPr>
        <w:t xml:space="preserve">ISO 14001:2015 </w:t>
      </w:r>
      <w:r w:rsidRPr="00140FBE">
        <w:rPr>
          <w:rFonts w:eastAsia="Calibri" w:cs="Tahoma"/>
          <w:bCs/>
          <w:color w:val="000000"/>
          <w:szCs w:val="22"/>
          <w:lang w:val="el-GR"/>
        </w:rPr>
        <w:t>στο πεδίο Διαχείρισης Ανθρωπίνου Δυναμικού ή ισοδύναμο αυτού,</w:t>
      </w:r>
    </w:p>
    <w:p w14:paraId="435112A2"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γ)</w:t>
      </w:r>
      <w:r w:rsidRPr="00140FBE">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140FBE">
        <w:rPr>
          <w:rFonts w:eastAsia="Calibri" w:cs="Tahoma"/>
          <w:b/>
          <w:bCs/>
          <w:color w:val="000000"/>
          <w:szCs w:val="22"/>
          <w:lang w:val="el-GR"/>
        </w:rPr>
        <w:t xml:space="preserve">ISO 45001:2018 </w:t>
      </w:r>
      <w:r w:rsidRPr="00140FBE">
        <w:rPr>
          <w:rFonts w:eastAsia="Calibri" w:cs="Tahoma"/>
          <w:bCs/>
          <w:color w:val="000000"/>
          <w:szCs w:val="22"/>
          <w:lang w:val="el-GR"/>
        </w:rPr>
        <w:t>στο πεδίο Διαχείρισης Ανθρωπίνου Δυναμικού ή ισοδύναμο αυτού,</w:t>
      </w:r>
    </w:p>
    <w:p w14:paraId="1844A9DE"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δ)</w:t>
      </w:r>
      <w:r w:rsidRPr="00140FBE">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140FBE">
        <w:rPr>
          <w:rFonts w:eastAsia="Calibri" w:cs="Tahoma"/>
          <w:b/>
          <w:bCs/>
          <w:color w:val="000000"/>
          <w:szCs w:val="22"/>
          <w:lang w:val="el-GR"/>
        </w:rPr>
        <w:t xml:space="preserve">ISO 27001:2013 </w:t>
      </w:r>
      <w:r w:rsidRPr="00140FBE">
        <w:rPr>
          <w:rFonts w:eastAsia="Calibri" w:cs="Tahoma"/>
          <w:bCs/>
          <w:color w:val="000000"/>
          <w:szCs w:val="22"/>
          <w:lang w:val="el-GR"/>
        </w:rPr>
        <w:t>στο πεδίο Διαχείρισης Ανθρωπίνου Δυναμικού ή ισοδύναμο αυτού,</w:t>
      </w:r>
    </w:p>
    <w:p w14:paraId="1D357B66" w14:textId="77777777" w:rsidR="00941E01" w:rsidRPr="00521EEC" w:rsidRDefault="00941E01" w:rsidP="00941E01">
      <w:pPr>
        <w:rPr>
          <w:rFonts w:eastAsia="Calibri" w:cs="Tahoma"/>
          <w:bCs/>
          <w:color w:val="000000"/>
          <w:szCs w:val="22"/>
          <w:lang w:val="el-GR"/>
        </w:rPr>
      </w:pPr>
      <w:r w:rsidRPr="00140FBE">
        <w:rPr>
          <w:rFonts w:eastAsia="Calibri" w:cs="Tahoma"/>
          <w:b/>
          <w:bCs/>
          <w:color w:val="000000"/>
          <w:szCs w:val="22"/>
          <w:lang w:val="el-GR"/>
        </w:rPr>
        <w:t>ε)</w:t>
      </w:r>
      <w:r w:rsidRPr="00140FBE">
        <w:rPr>
          <w:rFonts w:ascii="Calibri" w:hAnsi="Calibri"/>
          <w:lang w:val="el-GR"/>
        </w:rPr>
        <w:t xml:space="preserve"> </w:t>
      </w:r>
      <w:r w:rsidRPr="00140FBE">
        <w:rPr>
          <w:rFonts w:eastAsia="Calibri" w:cs="Tahoma"/>
          <w:bCs/>
          <w:color w:val="000000"/>
          <w:szCs w:val="22"/>
          <w:lang w:val="el-GR"/>
        </w:rPr>
        <w:t xml:space="preserve">Πιστοποιητικό από ανεξάρτητο διαπιστευμένο φορέα για την τήρηση ποιότητας Επιχειρησιακής Συνέχειας (Business Continuity Management Systems) σύμφωνα µε το διεθνές πρότυπο </w:t>
      </w:r>
      <w:r w:rsidRPr="00140FBE">
        <w:rPr>
          <w:rFonts w:eastAsia="Calibri" w:cs="Tahoma"/>
          <w:b/>
          <w:bCs/>
          <w:color w:val="000000"/>
          <w:szCs w:val="22"/>
          <w:lang w:val="el-GR"/>
        </w:rPr>
        <w:t>ISO 22301:2012</w:t>
      </w:r>
      <w:r w:rsidRPr="00140FBE">
        <w:rPr>
          <w:rFonts w:eastAsia="Calibri" w:cs="Tahoma"/>
          <w:bCs/>
          <w:color w:val="000000"/>
          <w:szCs w:val="22"/>
          <w:lang w:val="el-GR"/>
        </w:rPr>
        <w:t xml:space="preserve"> στο πεδίο Διαχείρισης Ανθρωπίνου Δυναμικού ή ισοδύναμο</w:t>
      </w:r>
      <w:r w:rsidRPr="00140FBE">
        <w:rPr>
          <w:rFonts w:ascii="Calibri" w:hAnsi="Calibri"/>
          <w:lang w:val="el-GR"/>
        </w:rPr>
        <w:t xml:space="preserve"> </w:t>
      </w:r>
      <w:r w:rsidRPr="00140FBE">
        <w:rPr>
          <w:rFonts w:eastAsia="Calibri" w:cs="Tahoma"/>
          <w:bCs/>
          <w:color w:val="000000"/>
          <w:szCs w:val="22"/>
          <w:lang w:val="el-GR"/>
        </w:rPr>
        <w:t>αυτού.</w:t>
      </w:r>
    </w:p>
    <w:p w14:paraId="5F314A00" w14:textId="27CBB20D" w:rsidR="00F144BB" w:rsidRPr="00A86909" w:rsidRDefault="00A92F05" w:rsidP="00941E01">
      <w:pPr>
        <w:rPr>
          <w:rFonts w:cs="Tahoma"/>
          <w:b/>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r w:rsidRPr="00A86909">
        <w:rPr>
          <w:rFonts w:cs="Tahoma"/>
          <w:b/>
          <w:szCs w:val="22"/>
          <w:lang w:val="el-GR"/>
        </w:rPr>
        <w:t xml:space="preserve">ii)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lastRenderedPageBreak/>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rsidP="00E2606D">
      <w:pPr>
        <w:numPr>
          <w:ilvl w:val="0"/>
          <w:numId w:val="19"/>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Default="0028605E" w:rsidP="00E2606D">
      <w:pPr>
        <w:numPr>
          <w:ilvl w:val="0"/>
          <w:numId w:val="19"/>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A86909" w:rsidRDefault="00AF0891" w:rsidP="00AF0891">
      <w:pPr>
        <w:rPr>
          <w:rFonts w:cs="Tahoma"/>
          <w:b/>
          <w:bCs/>
          <w:szCs w:val="22"/>
          <w:lang w:val="el-GR"/>
        </w:rPr>
      </w:pPr>
    </w:p>
    <w:p w14:paraId="74D4D9D4" w14:textId="77777777" w:rsidR="00C33C73" w:rsidRPr="00A86909" w:rsidRDefault="00C33C73" w:rsidP="003A109E">
      <w:pPr>
        <w:pStyle w:val="2"/>
        <w:rPr>
          <w:rFonts w:cs="Tahoma"/>
          <w:lang w:val="el-GR"/>
        </w:rPr>
      </w:pPr>
      <w:r w:rsidRPr="00A86909">
        <w:rPr>
          <w:rFonts w:cs="Tahoma"/>
          <w:lang w:val="el-GR"/>
        </w:rPr>
        <w:tab/>
      </w:r>
      <w:bookmarkStart w:id="118" w:name="_Toc71708156"/>
      <w:bookmarkStart w:id="119" w:name="_Toc86065975"/>
      <w:r w:rsidRPr="00A86909">
        <w:rPr>
          <w:rFonts w:cs="Tahoma"/>
          <w:lang w:val="el-GR"/>
        </w:rPr>
        <w:t>Κριτήρια Ανάθεσης</w:t>
      </w:r>
      <w:bookmarkEnd w:id="118"/>
      <w:bookmarkEnd w:id="119"/>
    </w:p>
    <w:p w14:paraId="24B587A3" w14:textId="77777777" w:rsidR="008338F0" w:rsidRPr="00A86909" w:rsidRDefault="003355E7" w:rsidP="003D3B70">
      <w:pPr>
        <w:pStyle w:val="3"/>
        <w:rPr>
          <w:rFonts w:cs="Tahoma"/>
          <w:szCs w:val="22"/>
          <w:lang w:val="el-GR"/>
        </w:rPr>
      </w:pPr>
      <w:bookmarkStart w:id="120" w:name="_Ref496542191"/>
      <w:bookmarkStart w:id="121" w:name="_Toc71708157"/>
      <w:bookmarkStart w:id="122" w:name="_Toc86065976"/>
      <w:r w:rsidRPr="00A86909">
        <w:rPr>
          <w:rFonts w:cs="Tahoma"/>
          <w:szCs w:val="22"/>
          <w:lang w:val="el-GR"/>
        </w:rPr>
        <w:t>Κριτήριο ανάθεσης</w:t>
      </w:r>
      <w:bookmarkEnd w:id="120"/>
      <w:bookmarkEnd w:id="121"/>
      <w:bookmarkEnd w:id="122"/>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3918B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23" w:name="_Toc71708162"/>
      <w:bookmarkStart w:id="124" w:name="_Toc86065977"/>
      <w:r w:rsidRPr="00A86909">
        <w:rPr>
          <w:rFonts w:cs="Tahoma"/>
          <w:lang w:val="el-GR"/>
        </w:rPr>
        <w:t>Κατάρτιση - Περιεχόμενο Προσφορών</w:t>
      </w:r>
      <w:bookmarkEnd w:id="123"/>
      <w:bookmarkEnd w:id="124"/>
    </w:p>
    <w:p w14:paraId="66B5B64C" w14:textId="77777777" w:rsidR="008338F0" w:rsidRPr="00A86909" w:rsidRDefault="003355E7" w:rsidP="003D3B70">
      <w:pPr>
        <w:pStyle w:val="3"/>
        <w:rPr>
          <w:rFonts w:cs="Tahoma"/>
          <w:szCs w:val="22"/>
          <w:lang w:val="el-GR"/>
        </w:rPr>
      </w:pPr>
      <w:bookmarkStart w:id="125" w:name="_Ref496542253"/>
      <w:bookmarkStart w:id="126" w:name="_Toc71708163"/>
      <w:bookmarkStart w:id="127" w:name="_Toc86065978"/>
      <w:r w:rsidRPr="00A86909">
        <w:rPr>
          <w:rFonts w:cs="Tahoma"/>
          <w:szCs w:val="22"/>
          <w:lang w:val="el-GR"/>
        </w:rPr>
        <w:t>Γενικοί όροι υποβολής προσφορών</w:t>
      </w:r>
      <w:bookmarkEnd w:id="125"/>
      <w:bookmarkEnd w:id="126"/>
      <w:bookmarkEnd w:id="127"/>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28" w:name="_Ref496542299"/>
      <w:bookmarkStart w:id="129" w:name="_Toc71708164"/>
      <w:bookmarkStart w:id="130" w:name="_Toc86065979"/>
      <w:r w:rsidRPr="00A86909">
        <w:rPr>
          <w:rFonts w:cs="Tahoma"/>
          <w:szCs w:val="22"/>
          <w:lang w:val="el-GR"/>
        </w:rPr>
        <w:t>Χρόνος και Τρόπος υποβολής προσφορών</w:t>
      </w:r>
      <w:bookmarkEnd w:id="128"/>
      <w:bookmarkEnd w:id="129"/>
      <w:bookmarkEnd w:id="130"/>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εκδοθείσα 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lastRenderedPageBreak/>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31" w:name="_Ref496542340"/>
      <w:bookmarkStart w:id="132" w:name="_Toc71708165"/>
      <w:bookmarkStart w:id="133" w:name="_Toc86065980"/>
      <w:r w:rsidRPr="00A86909">
        <w:rPr>
          <w:rFonts w:cs="Tahoma"/>
          <w:szCs w:val="22"/>
          <w:lang w:val="el-GR"/>
        </w:rPr>
        <w:t>Περιεχόμενα Φακέλου «Δικαιολογητικά Συμμετοχής - Τεχνική Προσφορά»</w:t>
      </w:r>
      <w:bookmarkEnd w:id="131"/>
      <w:bookmarkEnd w:id="132"/>
      <w:bookmarkEnd w:id="133"/>
    </w:p>
    <w:p w14:paraId="3AD69337" w14:textId="77777777" w:rsidR="002C7E9A" w:rsidRPr="00A86909" w:rsidRDefault="002C7E9A" w:rsidP="0069435C">
      <w:pPr>
        <w:pStyle w:val="4"/>
        <w:rPr>
          <w:rStyle w:val="Heading4Char"/>
          <w:rFonts w:ascii="Tahoma" w:hAnsi="Tahoma" w:cs="Tahoma"/>
          <w:b/>
          <w:bCs/>
          <w:sz w:val="22"/>
          <w:szCs w:val="22"/>
        </w:rPr>
      </w:pPr>
      <w:bookmarkStart w:id="134" w:name="_Ref55324286"/>
      <w:bookmarkStart w:id="135" w:name="_Toc71708166"/>
      <w:bookmarkStart w:id="136" w:name="_Toc86065981"/>
      <w:r w:rsidRPr="00A86909">
        <w:rPr>
          <w:rStyle w:val="Heading4Char"/>
          <w:rFonts w:ascii="Tahoma" w:hAnsi="Tahoma" w:cs="Tahoma"/>
          <w:b/>
          <w:bCs/>
          <w:sz w:val="22"/>
          <w:szCs w:val="22"/>
        </w:rPr>
        <w:t>Δικαιολογητικά Συμμετοχής</w:t>
      </w:r>
      <w:bookmarkEnd w:id="134"/>
      <w:bookmarkEnd w:id="135"/>
      <w:bookmarkEnd w:id="136"/>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37"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r w:rsidRPr="00A86909">
        <w:rPr>
          <w:rFonts w:cs="Tahoma"/>
          <w:szCs w:val="22"/>
          <w:lang w:val="en-US"/>
        </w:rPr>
        <w:t>PromitheusESPDint</w:t>
      </w:r>
      <w:r w:rsidRPr="00A86909">
        <w:rPr>
          <w:rFonts w:cs="Tahoma"/>
          <w:szCs w:val="22"/>
          <w:lang w:val="el-GR"/>
        </w:rPr>
        <w:t>, προσβάσιμου μέσω της Διαδικτυακής Πύλης (</w:t>
      </w:r>
      <w:hyperlink r:id="rId27" w:history="1">
        <w:r w:rsidRPr="00A86909">
          <w:rPr>
            <w:rStyle w:val="-"/>
            <w:rFonts w:cs="Tahoma"/>
            <w:szCs w:val="22"/>
            <w:lang w:val="en-US"/>
          </w:rPr>
          <w:t>www</w:t>
        </w:r>
        <w:r w:rsidRPr="00A86909">
          <w:rPr>
            <w:rStyle w:val="-"/>
            <w:rFonts w:cs="Tahoma"/>
            <w:szCs w:val="22"/>
            <w:lang w:val="el-GR"/>
          </w:rPr>
          <w:t>.</w:t>
        </w:r>
        <w:r w:rsidRPr="00A86909">
          <w:rPr>
            <w:rStyle w:val="-"/>
            <w:rFonts w:cs="Tahoma"/>
            <w:szCs w:val="22"/>
            <w:lang w:val="en-US"/>
          </w:rPr>
          <w:t>promitheus</w:t>
        </w:r>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A86909">
        <w:rPr>
          <w:rFonts w:cs="Tahoma"/>
          <w:szCs w:val="22"/>
          <w:lang w:val="en-US"/>
        </w:rPr>
        <w:t>PDF</w:t>
      </w:r>
      <w:r w:rsidRPr="00A86909">
        <w:rPr>
          <w:rFonts w:cs="Tahoma"/>
          <w:szCs w:val="22"/>
          <w:lang w:val="el-GR"/>
        </w:rPr>
        <w:t>.</w:t>
      </w:r>
    </w:p>
    <w:bookmarkEnd w:id="137"/>
    <w:p w14:paraId="7648A499" w14:textId="77777777" w:rsidR="00F82263" w:rsidRPr="00A86909" w:rsidRDefault="00F82263" w:rsidP="00F82263">
      <w:pPr>
        <w:rPr>
          <w:rFonts w:cs="Tahoma"/>
          <w:szCs w:val="22"/>
          <w:lang w:val="el-GR"/>
        </w:rPr>
      </w:pPr>
      <w:r w:rsidRPr="00A86909">
        <w:rPr>
          <w:rFonts w:cs="Tahoma"/>
          <w:szCs w:val="22"/>
          <w:lang w:val="el-GR"/>
        </w:rPr>
        <w:lastRenderedPageBreak/>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67F0EE81"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4DD2D024"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4427E8" w:rsidRPr="004427E8">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47186C09"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4427E8" w:rsidRPr="004427E8">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417BFB" w:rsidRDefault="004E535D" w:rsidP="004E535D">
      <w:pPr>
        <w:rPr>
          <w:rFonts w:cs="Tahoma"/>
          <w:szCs w:val="22"/>
          <w:lang w:val="en-US"/>
        </w:rPr>
      </w:pPr>
      <w:r w:rsidRPr="00417BFB">
        <w:rPr>
          <w:rFonts w:cs="Tahoma"/>
          <w:szCs w:val="22"/>
          <w:lang w:val="en-US"/>
        </w:rPr>
        <w:t>703_99</w:t>
      </w:r>
      <w:r w:rsidRPr="00A86909">
        <w:rPr>
          <w:rFonts w:cs="Tahoma"/>
          <w:szCs w:val="22"/>
          <w:lang w:val="en-US"/>
        </w:rPr>
        <w:t>d</w:t>
      </w:r>
      <w:r w:rsidRPr="00417BFB">
        <w:rPr>
          <w:rFonts w:cs="Tahoma"/>
          <w:szCs w:val="22"/>
          <w:lang w:val="en-US"/>
        </w:rPr>
        <w:t>5_1561</w:t>
      </w:r>
      <w:r w:rsidRPr="00A86909">
        <w:rPr>
          <w:rFonts w:cs="Tahoma"/>
          <w:szCs w:val="22"/>
          <w:lang w:val="en-US"/>
        </w:rPr>
        <w:t>ceff</w:t>
      </w:r>
      <w:r w:rsidRPr="00417BFB">
        <w:rPr>
          <w:rFonts w:cs="Tahoma"/>
          <w:szCs w:val="22"/>
          <w:lang w:val="en-US"/>
        </w:rPr>
        <w:t>660</w:t>
      </w:r>
      <w:r w:rsidRPr="00A86909">
        <w:rPr>
          <w:rFonts w:cs="Tahoma"/>
          <w:szCs w:val="22"/>
          <w:lang w:val="en-US"/>
        </w:rPr>
        <w:t>f</w:t>
      </w:r>
      <w:r w:rsidRPr="00417BFB">
        <w:rPr>
          <w:rFonts w:cs="Tahoma"/>
          <w:szCs w:val="22"/>
          <w:lang w:val="en-US"/>
        </w:rPr>
        <w:t>/</w:t>
      </w:r>
      <w:r w:rsidRPr="00A86909">
        <w:rPr>
          <w:rFonts w:cs="Tahoma"/>
          <w:szCs w:val="22"/>
          <w:lang w:val="en-US"/>
        </w:rPr>
        <w:t>Page</w:t>
      </w:r>
      <w:r w:rsidRPr="00417BFB">
        <w:rPr>
          <w:rFonts w:cs="Tahoma"/>
          <w:szCs w:val="22"/>
          <w:lang w:val="en-US"/>
        </w:rPr>
        <w:t>226.</w:t>
      </w:r>
      <w:r w:rsidRPr="00A86909">
        <w:rPr>
          <w:rFonts w:cs="Tahoma"/>
          <w:szCs w:val="22"/>
          <w:lang w:val="en-US"/>
        </w:rPr>
        <w:t>jspx</w:t>
      </w:r>
      <w:r w:rsidRPr="00417BFB">
        <w:rPr>
          <w:rFonts w:cs="Tahoma"/>
          <w:szCs w:val="22"/>
          <w:lang w:val="en-US"/>
        </w:rPr>
        <w:t>?_</w:t>
      </w:r>
      <w:r w:rsidRPr="00A86909">
        <w:rPr>
          <w:rFonts w:cs="Tahoma"/>
          <w:szCs w:val="22"/>
          <w:lang w:val="en-US"/>
        </w:rPr>
        <w:t>afrLoop</w:t>
      </w:r>
      <w:r w:rsidRPr="00417BFB">
        <w:rPr>
          <w:rFonts w:cs="Tahoma"/>
          <w:szCs w:val="22"/>
          <w:lang w:val="en-US"/>
        </w:rPr>
        <w:t>=3641665248387235#%40%3</w:t>
      </w:r>
      <w:r w:rsidRPr="00A86909">
        <w:rPr>
          <w:rFonts w:cs="Tahoma"/>
          <w:szCs w:val="22"/>
          <w:lang w:val="en-US"/>
        </w:rPr>
        <w:t>F</w:t>
      </w:r>
      <w:r w:rsidRPr="00417BFB">
        <w:rPr>
          <w:rFonts w:cs="Tahoma"/>
          <w:szCs w:val="22"/>
          <w:lang w:val="en-US"/>
        </w:rPr>
        <w:t>_</w:t>
      </w:r>
      <w:r w:rsidRPr="00A86909">
        <w:rPr>
          <w:rFonts w:cs="Tahoma"/>
          <w:szCs w:val="22"/>
          <w:lang w:val="en-US"/>
        </w:rPr>
        <w:t>afrLoop</w:t>
      </w:r>
      <w:r w:rsidRPr="00417BFB">
        <w:rPr>
          <w:rFonts w:cs="Tahoma"/>
          <w:szCs w:val="22"/>
          <w:lang w:val="en-US"/>
        </w:rPr>
        <w:t>%3</w:t>
      </w:r>
      <w:r w:rsidRPr="00A86909">
        <w:rPr>
          <w:rFonts w:cs="Tahoma"/>
          <w:szCs w:val="22"/>
          <w:lang w:val="en-US"/>
        </w:rPr>
        <w:t>D</w:t>
      </w:r>
      <w:r w:rsidRPr="00417BFB">
        <w:rPr>
          <w:rFonts w:cs="Tahoma"/>
          <w:szCs w:val="22"/>
          <w:lang w:val="en-US"/>
        </w:rPr>
        <w:t>3641665248387235%26_</w:t>
      </w:r>
      <w:r w:rsidRPr="00A86909">
        <w:rPr>
          <w:rFonts w:cs="Tahoma"/>
          <w:szCs w:val="22"/>
          <w:lang w:val="en-US"/>
        </w:rPr>
        <w:t>adf</w:t>
      </w:r>
      <w:r w:rsidRPr="00417BFB">
        <w:rPr>
          <w:rFonts w:cs="Tahoma"/>
          <w:szCs w:val="22"/>
          <w:lang w:val="en-US"/>
        </w:rPr>
        <w:t>.</w:t>
      </w:r>
      <w:r w:rsidRPr="00A86909">
        <w:rPr>
          <w:rFonts w:cs="Tahoma"/>
          <w:szCs w:val="22"/>
          <w:lang w:val="en-US"/>
        </w:rPr>
        <w:t>ctrl</w:t>
      </w:r>
      <w:r w:rsidRPr="00417BFB">
        <w:rPr>
          <w:rFonts w:cs="Tahoma"/>
          <w:szCs w:val="22"/>
          <w:lang w:val="en-US"/>
        </w:rPr>
        <w:t>-</w:t>
      </w:r>
      <w:r w:rsidRPr="00A86909">
        <w:rPr>
          <w:rFonts w:cs="Tahoma"/>
          <w:szCs w:val="22"/>
          <w:lang w:val="en-US"/>
        </w:rPr>
        <w:t>state</w:t>
      </w:r>
      <w:r w:rsidRPr="00417BFB">
        <w:rPr>
          <w:rFonts w:cs="Tahoma"/>
          <w:szCs w:val="22"/>
          <w:lang w:val="en-US"/>
        </w:rPr>
        <w:t>%3</w:t>
      </w:r>
      <w:r w:rsidRPr="00A86909">
        <w:rPr>
          <w:rFonts w:cs="Tahoma"/>
          <w:szCs w:val="22"/>
          <w:lang w:val="en-US"/>
        </w:rPr>
        <w:t>D</w:t>
      </w:r>
      <w:r w:rsidRPr="00417BFB">
        <w:rPr>
          <w:rFonts w:cs="Tahoma"/>
          <w:szCs w:val="22"/>
          <w:lang w:val="en-US"/>
        </w:rPr>
        <w:t>16</w:t>
      </w:r>
      <w:r w:rsidRPr="00A86909">
        <w:rPr>
          <w:rFonts w:cs="Tahoma"/>
          <w:szCs w:val="22"/>
          <w:lang w:val="en-US"/>
        </w:rPr>
        <w:t>uj</w:t>
      </w:r>
      <w:r w:rsidRPr="00417BFB">
        <w:rPr>
          <w:rFonts w:cs="Tahoma"/>
          <w:szCs w:val="22"/>
          <w:lang w:val="en-US"/>
        </w:rPr>
        <w:t>7</w:t>
      </w:r>
      <w:r w:rsidRPr="00A86909">
        <w:rPr>
          <w:rFonts w:cs="Tahoma"/>
          <w:szCs w:val="22"/>
          <w:lang w:val="en-US"/>
        </w:rPr>
        <w:t>hhed</w:t>
      </w:r>
      <w:r w:rsidRPr="00417BFB">
        <w:rPr>
          <w:rFonts w:cs="Tahoma"/>
          <w:szCs w:val="22"/>
          <w:lang w:val="en-US"/>
        </w:rPr>
        <w:t>0_61</w:t>
      </w:r>
      <w:r w:rsidR="00E16E2D" w:rsidRPr="00E16E2D">
        <w:rPr>
          <w:rFonts w:cs="Tahoma"/>
          <w:szCs w:val="22"/>
          <w:lang w:val="en-US"/>
        </w:rPr>
        <w:t xml:space="preserve"> </w:t>
      </w:r>
      <w:r w:rsidR="00F12233" w:rsidRPr="00417BFB">
        <w:rPr>
          <w:rFonts w:cs="Tahoma"/>
          <w:szCs w:val="22"/>
          <w:lang w:val="en-US"/>
        </w:rPr>
        <w:t xml:space="preserve"> </w:t>
      </w:r>
      <w:r w:rsidRPr="00417BFB">
        <w:rPr>
          <w:rFonts w:cs="Tahoma"/>
          <w:szCs w:val="22"/>
          <w:lang w:val="en-US"/>
        </w:rPr>
        <w:t>.</w:t>
      </w:r>
    </w:p>
    <w:p w14:paraId="1EAABA25" w14:textId="77777777" w:rsidR="001B55ED" w:rsidRPr="00417BFB" w:rsidRDefault="001B55ED" w:rsidP="004E535D">
      <w:pPr>
        <w:rPr>
          <w:rFonts w:cs="Tahoma"/>
          <w:szCs w:val="22"/>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lastRenderedPageBreak/>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τρίτο/ους,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r w:rsidR="00542891" w:rsidRPr="00A86909">
        <w:rPr>
          <w:rFonts w:cs="Tahoma"/>
          <w:szCs w:val="22"/>
          <w:u w:val="single"/>
          <w:lang w:val="el-GR" w:eastAsia="el-GR"/>
        </w:rPr>
        <w:t>κλπ</w:t>
      </w:r>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(λ.χ ενώσεων,</w:t>
      </w:r>
      <w:r w:rsidR="00605B04">
        <w:rPr>
          <w:rFonts w:cs="Tahoma"/>
          <w:szCs w:val="22"/>
          <w:lang w:val="el-GR"/>
        </w:rPr>
        <w:t xml:space="preserve"> </w:t>
      </w:r>
      <w:r w:rsidRPr="00A86909">
        <w:rPr>
          <w:rFonts w:cs="Tahoma"/>
          <w:szCs w:val="22"/>
          <w:lang w:val="el-GR"/>
        </w:rPr>
        <w:t xml:space="preserve">κοινοπραξιών, συνεταιρισμών κλπ),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38" w:name="_Toc71708167"/>
      <w:bookmarkStart w:id="139" w:name="_Toc86065982"/>
      <w:r w:rsidRPr="00A86909">
        <w:rPr>
          <w:rFonts w:cs="Tahoma"/>
          <w:szCs w:val="22"/>
          <w:lang w:val="el-GR"/>
        </w:rPr>
        <w:t>Τεχνική Προσφορά</w:t>
      </w:r>
      <w:bookmarkEnd w:id="138"/>
      <w:bookmarkEnd w:id="139"/>
    </w:p>
    <w:p w14:paraId="0BAF8BC8" w14:textId="5B1BB161"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142A4CD3"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4427E8" w:rsidRPr="004427E8">
        <w:rPr>
          <w:rFonts w:cs="Tahoma"/>
          <w:szCs w:val="22"/>
          <w:lang w:val="el-GR"/>
        </w:rPr>
        <w:t xml:space="preserve">ΠΑΡΑΡΤΗΜΑ </w:t>
      </w:r>
      <w:r w:rsidR="004427E8" w:rsidRPr="004427E8">
        <w:rPr>
          <w:rFonts w:cs="Tahoma"/>
          <w:szCs w:val="22"/>
        </w:rPr>
        <w:t>V</w:t>
      </w:r>
      <w:r w:rsidR="004427E8" w:rsidRPr="004427E8">
        <w:rPr>
          <w:rFonts w:cs="Tahoma"/>
          <w:szCs w:val="22"/>
          <w:lang w:val="el-GR"/>
        </w:rPr>
        <w:t xml:space="preserve"> –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40" w:name="_Ref496542376"/>
      <w:bookmarkStart w:id="141" w:name="_Toc71708168"/>
      <w:bookmarkStart w:id="142" w:name="_Toc86065983"/>
      <w:r w:rsidRPr="00A86909">
        <w:rPr>
          <w:rFonts w:cs="Tahoma"/>
          <w:szCs w:val="22"/>
          <w:lang w:val="el-GR"/>
        </w:rPr>
        <w:lastRenderedPageBreak/>
        <w:t>Περιεχόμενα Φακέλου «Οικονομική Προσφορά» / Τρόπος σύνταξης και υποβολής οικονομικών προσφορών</w:t>
      </w:r>
      <w:bookmarkEnd w:id="140"/>
      <w:bookmarkEnd w:id="141"/>
      <w:bookmarkEnd w:id="142"/>
    </w:p>
    <w:p w14:paraId="6FD75518" w14:textId="4D99DBAA"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 xml:space="preserve">ΠΑΡΑΡΤΗΜΑ </w:t>
      </w:r>
      <w:r w:rsidR="004427E8" w:rsidRPr="004427E8">
        <w:rPr>
          <w:rFonts w:cs="Tahoma"/>
          <w:szCs w:val="22"/>
        </w:rPr>
        <w:t>VII</w:t>
      </w:r>
      <w:r w:rsidR="004427E8" w:rsidRPr="004427E8">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Υποφάκελο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43" w:name="_Hlk67667045"/>
      <w:r w:rsidR="00C25AFF" w:rsidRPr="00A86909">
        <w:rPr>
          <w:rFonts w:cs="Tahoma"/>
          <w:szCs w:val="22"/>
          <w:lang w:val="el-GR"/>
        </w:rPr>
        <w:t xml:space="preserve">όπως τροποποιήθηκε με το άρθρο 42 του ν. 4782/Α36/9-3-2021 </w:t>
      </w:r>
      <w:bookmarkEnd w:id="143"/>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11CF79E7"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44" w:name="_Ref496542395"/>
      <w:bookmarkStart w:id="145" w:name="_Ref496542431"/>
      <w:bookmarkStart w:id="146" w:name="_Toc71708169"/>
      <w:bookmarkStart w:id="147" w:name="_Toc86065984"/>
      <w:r w:rsidRPr="00A86909">
        <w:rPr>
          <w:rFonts w:cs="Tahoma"/>
          <w:szCs w:val="22"/>
          <w:lang w:val="el-GR"/>
        </w:rPr>
        <w:t>Χρόνος ισχύος των προσφορών</w:t>
      </w:r>
      <w:bookmarkEnd w:id="144"/>
      <w:bookmarkEnd w:id="145"/>
      <w:bookmarkEnd w:id="146"/>
      <w:bookmarkEnd w:id="147"/>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48"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w:t>
      </w:r>
      <w:r w:rsidRPr="00A86909">
        <w:rPr>
          <w:rFonts w:cs="Tahoma"/>
          <w:lang w:val="el-GR" w:eastAsia="el-GR"/>
        </w:rPr>
        <w:lastRenderedPageBreak/>
        <w:t>διαδικασία συνεχίζεται με όσους παρέτειναν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48"/>
    </w:p>
    <w:p w14:paraId="2713A938" w14:textId="77777777" w:rsidR="008338F0" w:rsidRPr="00A86909" w:rsidRDefault="003355E7" w:rsidP="009567C7">
      <w:pPr>
        <w:pStyle w:val="3"/>
        <w:rPr>
          <w:rFonts w:cs="Tahoma"/>
          <w:szCs w:val="22"/>
          <w:lang w:val="el-GR"/>
        </w:rPr>
      </w:pPr>
      <w:bookmarkStart w:id="149" w:name="_Ref67613193"/>
      <w:bookmarkStart w:id="150" w:name="_Toc71708170"/>
      <w:bookmarkStart w:id="151" w:name="_Toc86065985"/>
      <w:r w:rsidRPr="00A86909">
        <w:rPr>
          <w:rFonts w:cs="Tahoma"/>
          <w:szCs w:val="22"/>
          <w:lang w:val="el-GR"/>
        </w:rPr>
        <w:t>Λόγοι απόρριψης προσφορών</w:t>
      </w:r>
      <w:bookmarkEnd w:id="149"/>
      <w:bookmarkEnd w:id="150"/>
      <w:bookmarkEnd w:id="151"/>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w:t>
      </w:r>
      <w:r w:rsidRPr="00A86909">
        <w:rPr>
          <w:rFonts w:cs="Tahoma"/>
          <w:szCs w:val="22"/>
          <w:lang w:val="el-GR"/>
        </w:rPr>
        <w:lastRenderedPageBreak/>
        <w:t>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2D0CD6">
      <w:pPr>
        <w:pStyle w:val="1"/>
        <w:rPr>
          <w:rFonts w:cs="Tahoma"/>
          <w:sz w:val="22"/>
          <w:szCs w:val="22"/>
        </w:rPr>
      </w:pPr>
      <w:bookmarkStart w:id="152" w:name="_Toc86065986"/>
      <w:r w:rsidRPr="00A86909">
        <w:rPr>
          <w:rFonts w:cs="Tahoma"/>
          <w:sz w:val="22"/>
          <w:szCs w:val="22"/>
        </w:rPr>
        <w:lastRenderedPageBreak/>
        <w:t>ΔΙΕΝΕΡΓΕΙΑ ΔΙΑΔΙΚΑΣΙΑΣ - ΑΞΙΟΛΟΓΗΣΗ ΠΡΟΣΦΟΡΩΝ</w:t>
      </w:r>
      <w:bookmarkEnd w:id="152"/>
    </w:p>
    <w:p w14:paraId="6DE0A73E" w14:textId="77777777" w:rsidR="008338F0" w:rsidRPr="00A86909" w:rsidRDefault="003355E7" w:rsidP="003A109E">
      <w:pPr>
        <w:pStyle w:val="2"/>
        <w:rPr>
          <w:rFonts w:cs="Tahoma"/>
          <w:lang w:val="el-GR"/>
        </w:rPr>
      </w:pPr>
      <w:r w:rsidRPr="00A86909">
        <w:rPr>
          <w:rFonts w:cs="Tahoma"/>
          <w:lang w:val="el-GR"/>
        </w:rPr>
        <w:tab/>
      </w:r>
      <w:bookmarkStart w:id="153" w:name="_Ref496542534"/>
      <w:bookmarkStart w:id="154" w:name="_Toc71708171"/>
      <w:bookmarkStart w:id="155" w:name="_Toc86065987"/>
      <w:r w:rsidRPr="00A86909">
        <w:rPr>
          <w:rFonts w:cs="Tahoma"/>
          <w:lang w:val="el-GR"/>
        </w:rPr>
        <w:t>Αποσφράγιση και αξιολόγηση προσφορών</w:t>
      </w:r>
      <w:bookmarkEnd w:id="153"/>
      <w:bookmarkEnd w:id="154"/>
      <w:bookmarkEnd w:id="155"/>
    </w:p>
    <w:p w14:paraId="5E7CEFA8" w14:textId="77777777" w:rsidR="008338F0" w:rsidRPr="00A86909" w:rsidRDefault="003355E7" w:rsidP="00641C65">
      <w:pPr>
        <w:pStyle w:val="3"/>
        <w:rPr>
          <w:rFonts w:cs="Tahoma"/>
          <w:szCs w:val="22"/>
          <w:lang w:val="el-GR"/>
        </w:rPr>
      </w:pPr>
      <w:bookmarkStart w:id="156" w:name="_Ref496542486"/>
      <w:bookmarkStart w:id="157" w:name="_Toc71708172"/>
      <w:bookmarkStart w:id="158" w:name="_Toc86065988"/>
      <w:r w:rsidRPr="00A86909">
        <w:rPr>
          <w:rFonts w:cs="Tahoma"/>
          <w:szCs w:val="22"/>
          <w:lang w:val="el-GR"/>
        </w:rPr>
        <w:t>Ηλεκτρονική αποσφράγιση προσφορών</w:t>
      </w:r>
      <w:bookmarkEnd w:id="156"/>
      <w:bookmarkEnd w:id="157"/>
      <w:bookmarkEnd w:id="158"/>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300ED29D" w:rsidR="006A1802" w:rsidRPr="00907979" w:rsidRDefault="006A1802" w:rsidP="009B4206">
      <w:pPr>
        <w:widowControl w:val="0"/>
        <w:numPr>
          <w:ilvl w:val="0"/>
          <w:numId w:val="20"/>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«Οικονομική Προσφορά»</w:t>
      </w:r>
      <w:r w:rsidRPr="00A86909">
        <w:rPr>
          <w:rFonts w:cs="Tahoma"/>
          <w:kern w:val="1"/>
          <w:lang w:val="el-GR" w:eastAsia="ar-SA"/>
        </w:rPr>
        <w:t xml:space="preserve">,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1C46AE">
        <w:rPr>
          <w:rFonts w:cs="Tahoma"/>
          <w:lang w:val="el-GR"/>
        </w:rPr>
        <w:t xml:space="preserve">ήτοι </w:t>
      </w:r>
      <w:r w:rsidR="005B7649" w:rsidRPr="005B7649">
        <w:rPr>
          <w:rFonts w:cs="Tahoma"/>
          <w:b/>
          <w:lang w:val="el-GR"/>
        </w:rPr>
        <w:t>24</w:t>
      </w:r>
      <w:r w:rsidR="00907979" w:rsidRPr="005B7649">
        <w:rPr>
          <w:rFonts w:cs="Tahoma"/>
          <w:b/>
          <w:lang w:val="el-GR"/>
        </w:rPr>
        <w:t>-</w:t>
      </w:r>
      <w:r w:rsidR="005B7649" w:rsidRPr="005B7649">
        <w:rPr>
          <w:rFonts w:cs="Tahoma"/>
          <w:b/>
          <w:lang w:val="el-GR"/>
        </w:rPr>
        <w:t>01</w:t>
      </w:r>
      <w:r w:rsidR="00907979" w:rsidRPr="005B7649">
        <w:rPr>
          <w:rFonts w:cs="Tahoma"/>
          <w:b/>
          <w:lang w:val="el-GR"/>
        </w:rPr>
        <w:t>-202</w:t>
      </w:r>
      <w:r w:rsidR="005B7649" w:rsidRPr="005B7649">
        <w:rPr>
          <w:rFonts w:cs="Tahoma"/>
          <w:b/>
          <w:lang w:val="el-GR"/>
        </w:rPr>
        <w:t>3</w:t>
      </w:r>
      <w:r w:rsidRPr="005B7649">
        <w:rPr>
          <w:rFonts w:cs="Tahoma"/>
          <w:b/>
          <w:lang w:val="el-GR"/>
        </w:rPr>
        <w:t xml:space="preserve"> και ώρα </w:t>
      </w:r>
      <w:r w:rsidR="005B7649" w:rsidRPr="005B7649">
        <w:rPr>
          <w:rFonts w:cs="Tahoma"/>
          <w:b/>
          <w:lang w:val="el-GR"/>
        </w:rPr>
        <w:t>14</w:t>
      </w:r>
      <w:r w:rsidRPr="005B7649">
        <w:rPr>
          <w:rFonts w:cs="Tahoma"/>
          <w:b/>
          <w:lang w:val="el-GR"/>
        </w:rPr>
        <w:t>:</w:t>
      </w:r>
      <w:r w:rsidR="00907979" w:rsidRPr="005B7649">
        <w:rPr>
          <w:rFonts w:cs="Tahoma"/>
          <w:b/>
          <w:lang w:val="el-GR"/>
        </w:rPr>
        <w:t>00</w:t>
      </w:r>
      <w:r w:rsidRPr="005B7649">
        <w:rPr>
          <w:rFonts w:cs="Tahoma"/>
          <w:b/>
          <w:lang w:val="el-GR"/>
        </w:rPr>
        <w:t>.</w:t>
      </w:r>
      <w:r w:rsidRPr="00907979">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που αποσφραγίζονται είναι προσβάσιμα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59" w:name="_Ref40981105"/>
      <w:bookmarkStart w:id="160" w:name="_Ref40981122"/>
      <w:bookmarkStart w:id="161" w:name="_Ref40981155"/>
      <w:bookmarkStart w:id="162" w:name="_Toc71708173"/>
      <w:bookmarkStart w:id="163" w:name="_Toc86065989"/>
      <w:r w:rsidRPr="00A86909">
        <w:rPr>
          <w:rFonts w:cs="Tahoma"/>
          <w:szCs w:val="22"/>
          <w:lang w:val="el-GR"/>
        </w:rPr>
        <w:t>Αξιολόγηση προσφορών</w:t>
      </w:r>
      <w:bookmarkEnd w:id="159"/>
      <w:bookmarkEnd w:id="160"/>
      <w:bookmarkEnd w:id="161"/>
      <w:bookmarkEnd w:id="162"/>
      <w:bookmarkEnd w:id="163"/>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w:t>
      </w:r>
      <w:r w:rsidR="00504B87">
        <w:rPr>
          <w:rFonts w:cs="Tahoma"/>
          <w:szCs w:val="22"/>
          <w:lang w:val="el-GR"/>
        </w:rPr>
        <w:t>ότα αντικειμενικώς εξακριβώσιμα</w:t>
      </w:r>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45AC8FBB"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578EC6B7" w14:textId="77777777" w:rsidR="0073384E" w:rsidRDefault="0073384E" w:rsidP="000915DE">
      <w:pPr>
        <w:rPr>
          <w:rFonts w:cs="Tahoma"/>
          <w:color w:val="000000"/>
          <w:szCs w:val="22"/>
          <w:shd w:val="clear" w:color="auto" w:fill="FFFFFF"/>
          <w:lang w:val="el-GR"/>
        </w:rPr>
      </w:pPr>
    </w:p>
    <w:p w14:paraId="1B6A3B11" w14:textId="77777777" w:rsidR="0073384E" w:rsidRPr="00A86909" w:rsidRDefault="0073384E" w:rsidP="000915DE">
      <w:pPr>
        <w:rPr>
          <w:rFonts w:cs="Tahoma"/>
          <w:szCs w:val="22"/>
          <w:lang w:val="el-GR"/>
        </w:rPr>
      </w:pP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64" w:name="_Ref496542592"/>
      <w:bookmarkStart w:id="165" w:name="_Ref67613215"/>
      <w:bookmarkStart w:id="166" w:name="_Toc71708174"/>
      <w:bookmarkStart w:id="167" w:name="_Toc86065990"/>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64"/>
      <w:r w:rsidR="00BB3801" w:rsidRPr="00A86909">
        <w:rPr>
          <w:rFonts w:cs="Tahoma"/>
          <w:lang w:val="el-GR"/>
        </w:rPr>
        <w:t>προσωρινού αναδόχου</w:t>
      </w:r>
      <w:bookmarkEnd w:id="165"/>
      <w:bookmarkEnd w:id="166"/>
      <w:bookmarkEnd w:id="167"/>
    </w:p>
    <w:p w14:paraId="38764739" w14:textId="77777777" w:rsidR="00DF2335" w:rsidRPr="000E37F2" w:rsidRDefault="00DF2335" w:rsidP="00DF2335">
      <w:pPr>
        <w:rPr>
          <w:rFonts w:cs="Tahoma"/>
          <w:lang w:val="el-GR"/>
        </w:rPr>
      </w:pPr>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r w:rsidRPr="00A86909">
        <w:rPr>
          <w:rFonts w:cs="Tahoma"/>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r w:rsidRPr="00A86909">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68" w:name="_Toc71708175"/>
      <w:bookmarkStart w:id="169" w:name="_Toc86065991"/>
      <w:r w:rsidRPr="00A86909">
        <w:rPr>
          <w:rFonts w:cs="Tahoma"/>
          <w:lang w:val="el-GR"/>
        </w:rPr>
        <w:t>Κατακύρωση - σύναψη σύμβασης</w:t>
      </w:r>
      <w:bookmarkEnd w:id="168"/>
      <w:bookmarkEnd w:id="169"/>
    </w:p>
    <w:p w14:paraId="6B5019B9" w14:textId="77777777" w:rsidR="008F7EC2" w:rsidRPr="008F7EC2" w:rsidRDefault="00DF2335" w:rsidP="008F7EC2">
      <w:pPr>
        <w:rPr>
          <w:rFonts w:cs="Tahoma"/>
          <w:szCs w:val="22"/>
          <w:lang w:val="el-GR"/>
        </w:rPr>
      </w:pPr>
      <w:r w:rsidRPr="00A86909">
        <w:rPr>
          <w:rFonts w:cs="Tahoma"/>
          <w:szCs w:val="22"/>
          <w:lang w:val="el-GR"/>
        </w:rPr>
        <w:t xml:space="preserve">3.3.1. </w:t>
      </w:r>
      <w:r w:rsidR="008F7EC2" w:rsidRPr="008F7EC2">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8F7EC2" w:rsidRDefault="008F7EC2" w:rsidP="008F7EC2">
      <w:pPr>
        <w:rPr>
          <w:rFonts w:cs="Tahoma"/>
          <w:szCs w:val="22"/>
          <w:lang w:val="el-GR"/>
        </w:rPr>
      </w:pPr>
      <w:r w:rsidRPr="008F7EC2">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A86909" w:rsidRDefault="008F7EC2" w:rsidP="008F7EC2">
      <w:pPr>
        <w:rPr>
          <w:rFonts w:cs="Tahoma"/>
          <w:szCs w:val="22"/>
          <w:lang w:val="el-GR"/>
        </w:rPr>
      </w:pPr>
      <w:r w:rsidRPr="008F7EC2">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A86909" w:rsidRDefault="00DF2335" w:rsidP="00DF2335">
      <w:pPr>
        <w:rPr>
          <w:rFonts w:cs="Tahoma"/>
          <w:szCs w:val="22"/>
          <w:lang w:val="el-GR"/>
        </w:rPr>
      </w:pPr>
      <w:r w:rsidRPr="00A86909">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A86909">
        <w:rPr>
          <w:rFonts w:cs="Tahoma"/>
          <w:szCs w:val="22"/>
          <w:lang w:val="el-GR"/>
        </w:rPr>
        <w:lastRenderedPageBreak/>
        <w:t>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7A370A98" w14:textId="77777777" w:rsidR="00DF2335" w:rsidRPr="00A86909" w:rsidRDefault="00DF2335" w:rsidP="00DF2335">
      <w:pPr>
        <w:rPr>
          <w:rFonts w:cs="Tahoma"/>
          <w:szCs w:val="22"/>
          <w:lang w:val="el-GR"/>
        </w:rPr>
      </w:pPr>
      <w:r w:rsidRPr="00A86909">
        <w:rPr>
          <w:rFonts w:cs="Tahoma"/>
          <w:szCs w:val="22"/>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A86909">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70" w:name="_Ref496542648"/>
      <w:bookmarkStart w:id="171" w:name="_Ref496542669"/>
      <w:bookmarkStart w:id="172" w:name="_Toc71708176"/>
      <w:bookmarkStart w:id="173" w:name="_Toc86065992"/>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70"/>
      <w:bookmarkEnd w:id="171"/>
      <w:bookmarkEnd w:id="172"/>
      <w:bookmarkEnd w:id="173"/>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Με την απόφαση της ΑΕΠΠ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val="el-GR" w:eastAsia="ar-SA"/>
        </w:rPr>
        <w:lastRenderedPageBreak/>
        <w:t>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174" w:name="_Toc71708177"/>
      <w:bookmarkStart w:id="175" w:name="_Toc86065993"/>
      <w:r w:rsidRPr="00A86909">
        <w:rPr>
          <w:rFonts w:cs="Tahoma"/>
          <w:lang w:val="el-GR"/>
        </w:rPr>
        <w:t>Ματαίωση Διαδικασίας</w:t>
      </w:r>
      <w:bookmarkEnd w:id="174"/>
      <w:bookmarkEnd w:id="175"/>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76" w:name="_Toc86065994"/>
      <w:r w:rsidRPr="00B15D06">
        <w:rPr>
          <w:rFonts w:asciiTheme="minorHAnsi" w:hAnsiTheme="minorHAnsi" w:cstheme="minorHAnsi"/>
          <w:sz w:val="22"/>
          <w:szCs w:val="22"/>
        </w:rPr>
        <w:lastRenderedPageBreak/>
        <w:t>ΟΡΟΙ ΕΚΤΕΛΕΣΗΣ ΤΗΣ ΣΥΜΒΑΣΗΣ</w:t>
      </w:r>
      <w:bookmarkEnd w:id="176"/>
    </w:p>
    <w:p w14:paraId="0D6C7EEE"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77" w:name="_Ref496542746"/>
      <w:bookmarkStart w:id="178" w:name="_Toc71708178"/>
      <w:bookmarkStart w:id="179" w:name="_Toc86065995"/>
      <w:r w:rsidRPr="00A86909">
        <w:rPr>
          <w:rFonts w:cs="Tahoma"/>
          <w:lang w:val="el-GR"/>
        </w:rPr>
        <w:t>Εγγυήσεις(καλής εκτέλεσης)</w:t>
      </w:r>
      <w:bookmarkEnd w:id="177"/>
      <w:bookmarkEnd w:id="178"/>
      <w:bookmarkEnd w:id="179"/>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4CF9948D" w14:textId="77777777"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σύμβασης </w:t>
      </w:r>
      <w:r w:rsidRPr="00A86909">
        <w:rPr>
          <w:rFonts w:cs="Tahoma"/>
          <w:szCs w:val="22"/>
          <w:lang w:val="el-GR"/>
        </w:rPr>
        <w:t>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80" w:name="_Toc71708179"/>
      <w:bookmarkStart w:id="181" w:name="_Toc86065996"/>
      <w:r w:rsidRPr="00A86909">
        <w:rPr>
          <w:rFonts w:cs="Tahoma"/>
          <w:lang w:val="el-GR"/>
        </w:rPr>
        <w:t>Συμβατικό πλαίσιο – Εφαρμοστέα νομοθεσία</w:t>
      </w:r>
      <w:bookmarkEnd w:id="180"/>
      <w:bookmarkEnd w:id="181"/>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82" w:name="_Toc71708180"/>
      <w:bookmarkStart w:id="183" w:name="_Toc86065997"/>
      <w:r w:rsidRPr="00A86909">
        <w:rPr>
          <w:rFonts w:cs="Tahoma"/>
          <w:lang w:val="el-GR"/>
        </w:rPr>
        <w:t>Όροι εκτέλεσης της σύμβασης</w:t>
      </w:r>
      <w:bookmarkEnd w:id="182"/>
      <w:bookmarkEnd w:id="183"/>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84" w:name="_Toc71708181"/>
      <w:bookmarkStart w:id="185" w:name="_Toc86065998"/>
      <w:r w:rsidRPr="00A86909">
        <w:rPr>
          <w:rFonts w:cs="Tahoma"/>
          <w:lang w:val="el-GR"/>
        </w:rPr>
        <w:t>Υπεργολαβία</w:t>
      </w:r>
      <w:bookmarkEnd w:id="184"/>
      <w:bookmarkEnd w:id="185"/>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4330CA44"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A86909">
        <w:rPr>
          <w:rFonts w:cs="Tahoma"/>
          <w:szCs w:val="22"/>
          <w:lang w:val="el-GR"/>
        </w:rPr>
        <w:lastRenderedPageBreak/>
        <w:t xml:space="preserve">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tab/>
      </w:r>
      <w:bookmarkStart w:id="186" w:name="_Ref496607258"/>
      <w:bookmarkStart w:id="187" w:name="_Toc71708182"/>
      <w:bookmarkStart w:id="188" w:name="_Toc86065999"/>
      <w:r w:rsidRPr="00A86909">
        <w:rPr>
          <w:rFonts w:cs="Tahoma"/>
          <w:lang w:val="el-GR"/>
        </w:rPr>
        <w:t>Τροποποίηση σύμβασης κατά τη διάρκειά της</w:t>
      </w:r>
      <w:bookmarkEnd w:id="186"/>
      <w:bookmarkEnd w:id="187"/>
      <w:bookmarkEnd w:id="188"/>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189" w:name="_Toc71708184"/>
      <w:bookmarkStart w:id="190" w:name="_Toc86066000"/>
      <w:r w:rsidRPr="00A86909">
        <w:rPr>
          <w:rFonts w:cs="Tahoma"/>
          <w:lang w:val="el-GR"/>
        </w:rPr>
        <w:t>Δικαίωμα μονομερούς λύσης της σύμβασης</w:t>
      </w:r>
      <w:bookmarkEnd w:id="189"/>
      <w:bookmarkEnd w:id="190"/>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5C2A6E1F"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427E8" w:rsidRPr="004427E8">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r w:rsidRPr="00A86909">
        <w:rPr>
          <w:rFonts w:cs="Tahoma"/>
          <w:szCs w:val="22"/>
          <w:lang w:val="el-GR"/>
        </w:rPr>
        <w:lastRenderedPageBreak/>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191" w:name="_Toc86066001"/>
      <w:r w:rsidRPr="00A86909">
        <w:rPr>
          <w:rFonts w:cs="Tahoma"/>
          <w:sz w:val="22"/>
          <w:szCs w:val="22"/>
        </w:rPr>
        <w:lastRenderedPageBreak/>
        <w:t>ΕΙΔΙΚΟΙ ΟΡΟΙ ΕΚΤΕΛΕΣΗΣ ΤΗΣ ΣΥΜΒΑΣΗΣ</w:t>
      </w:r>
      <w:bookmarkEnd w:id="191"/>
    </w:p>
    <w:p w14:paraId="15ECA4D1" w14:textId="77777777" w:rsidR="008338F0" w:rsidRPr="00A86909" w:rsidRDefault="003355E7" w:rsidP="003A109E">
      <w:pPr>
        <w:pStyle w:val="2"/>
        <w:rPr>
          <w:rFonts w:cs="Tahoma"/>
          <w:lang w:val="el-GR"/>
        </w:rPr>
      </w:pPr>
      <w:r w:rsidRPr="00A86909">
        <w:rPr>
          <w:rFonts w:cs="Tahoma"/>
          <w:lang w:val="el-GR"/>
        </w:rPr>
        <w:tab/>
      </w:r>
      <w:bookmarkStart w:id="192" w:name="_Ref496607306"/>
      <w:bookmarkStart w:id="193" w:name="_Toc71708185"/>
      <w:bookmarkStart w:id="194" w:name="_Toc86066002"/>
      <w:r w:rsidRPr="00A86909">
        <w:rPr>
          <w:rFonts w:cs="Tahoma"/>
          <w:lang w:val="el-GR"/>
        </w:rPr>
        <w:t>Τρόπος πληρωμής</w:t>
      </w:r>
      <w:bookmarkEnd w:id="192"/>
      <w:bookmarkEnd w:id="193"/>
      <w:bookmarkEnd w:id="194"/>
    </w:p>
    <w:p w14:paraId="327BB08E" w14:textId="259D84E1" w:rsidR="009649DC" w:rsidRPr="00A86909" w:rsidRDefault="003355E7">
      <w:pPr>
        <w:rPr>
          <w:rFonts w:cs="Tahoma"/>
          <w:b/>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 xml:space="preserve">Η πληρωμή του αναδόχου θα πραγματοποιηθεί </w:t>
      </w:r>
      <w:r w:rsidR="00876477" w:rsidRPr="005408E1">
        <w:rPr>
          <w:rFonts w:cs="Tahoma"/>
          <w:szCs w:val="22"/>
          <w:lang w:val="el-GR"/>
        </w:rPr>
        <w:t xml:space="preserve">σε ισόποσες </w:t>
      </w:r>
      <w:r w:rsidR="00050C98" w:rsidRPr="005408E1">
        <w:rPr>
          <w:rFonts w:cs="Tahoma"/>
          <w:szCs w:val="22"/>
          <w:lang w:val="el-GR"/>
        </w:rPr>
        <w:t>δι</w:t>
      </w:r>
      <w:r w:rsidR="00876477" w:rsidRPr="005408E1">
        <w:rPr>
          <w:rFonts w:cs="Tahoma"/>
          <w:szCs w:val="22"/>
          <w:lang w:val="el-GR"/>
        </w:rPr>
        <w:t>μηνιαίες δόσεις</w:t>
      </w:r>
      <w:r w:rsidR="00876477" w:rsidRPr="00050C98">
        <w:rPr>
          <w:rFonts w:cs="Tahoma"/>
          <w:szCs w:val="22"/>
          <w:lang w:val="el-GR"/>
        </w:rPr>
        <w:t xml:space="preserve"> κατόπιν 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11B67543" w14:textId="77777777" w:rsidR="00197F82" w:rsidRPr="00A86909" w:rsidRDefault="003355E7" w:rsidP="00197F82">
      <w:pPr>
        <w:rPr>
          <w:rFonts w:cs="Tahoma"/>
          <w:szCs w:val="22"/>
          <w:lang w:val="el-GR"/>
        </w:rPr>
      </w:pPr>
      <w:r w:rsidRPr="00A86909">
        <w:rPr>
          <w:rFonts w:cs="Tahoma"/>
          <w:szCs w:val="22"/>
          <w:lang w:val="el-GR"/>
        </w:rPr>
        <w:t xml:space="preserve">5.1.2. </w:t>
      </w:r>
      <w:r w:rsidR="00197F82" w:rsidRPr="00A86909">
        <w:rPr>
          <w:rFonts w:cs="Tahoma"/>
          <w:szCs w:val="22"/>
          <w:lang w:val="el-GR"/>
        </w:rPr>
        <w:t xml:space="preserve">Toν Ανάδοχο βαρύνουν </w:t>
      </w:r>
      <w:r w:rsidR="00197F82"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00197F82" w:rsidRPr="00A86909">
        <w:rPr>
          <w:rFonts w:cs="Tahoma"/>
          <w:szCs w:val="22"/>
          <w:lang w:val="el-GR"/>
        </w:rPr>
        <w:t xml:space="preserve">ακόλουθες κρατήσεις: </w:t>
      </w:r>
    </w:p>
    <w:p w14:paraId="1FBD4796" w14:textId="77777777" w:rsidR="00197F82" w:rsidRPr="00A86909" w:rsidRDefault="00197F82" w:rsidP="00197F82">
      <w:pPr>
        <w:rPr>
          <w:rFonts w:cs="Tahoma"/>
          <w:szCs w:val="22"/>
          <w:lang w:val="el-GR"/>
        </w:rPr>
      </w:pPr>
      <w:r w:rsidRPr="00A86909">
        <w:rPr>
          <w:rFonts w:cs="Tahoma"/>
          <w:szCs w:val="22"/>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A86909" w:rsidRDefault="00197F82" w:rsidP="00197F82">
      <w:pPr>
        <w:rPr>
          <w:rFonts w:cs="Tahoma"/>
          <w:szCs w:val="22"/>
          <w:lang w:val="el-GR"/>
        </w:rPr>
      </w:pPr>
      <w:r>
        <w:rPr>
          <w:rFonts w:cs="Tahoma"/>
          <w:szCs w:val="22"/>
          <w:lang w:val="el-GR"/>
        </w:rPr>
        <w:t>β</w:t>
      </w:r>
      <w:r w:rsidRPr="00A86909">
        <w:rPr>
          <w:rFonts w:cs="Tahoma"/>
          <w:szCs w:val="22"/>
          <w:lang w:val="el-GR"/>
        </w:rPr>
        <w:t>) Κράτηση 0,</w:t>
      </w:r>
      <w:r>
        <w:rPr>
          <w:rFonts w:cs="Tahoma"/>
          <w:szCs w:val="22"/>
          <w:lang w:val="el-GR"/>
        </w:rPr>
        <w:t>1</w:t>
      </w:r>
      <w:r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Pr="00CD28BB">
        <w:rPr>
          <w:rFonts w:cs="Tahoma"/>
          <w:szCs w:val="22"/>
          <w:lang w:val="el-GR"/>
        </w:rPr>
        <w:t xml:space="preserve">Ενιαίας Αρχής Δημόσιων Συμβάσεων </w:t>
      </w:r>
      <w:r w:rsidRPr="00A86909">
        <w:rPr>
          <w:rFonts w:cs="Tahoma"/>
          <w:szCs w:val="22"/>
          <w:lang w:val="el-GR"/>
        </w:rPr>
        <w:t>(άρθρο 350 παρ. 3 του ν. 4412/2016</w:t>
      </w:r>
      <w:r>
        <w:rPr>
          <w:rFonts w:cs="Tahoma"/>
          <w:szCs w:val="22"/>
          <w:lang w:val="el-GR"/>
        </w:rPr>
        <w:t xml:space="preserve"> ως ισχύει</w:t>
      </w:r>
      <w:r w:rsidRPr="00A86909">
        <w:rPr>
          <w:rFonts w:cs="Tahoma"/>
          <w:szCs w:val="22"/>
          <w:lang w:val="el-GR"/>
        </w:rPr>
        <w:t>).</w:t>
      </w:r>
    </w:p>
    <w:p w14:paraId="51E8912E" w14:textId="77777777" w:rsidR="00197F82" w:rsidRPr="00A86909" w:rsidRDefault="00197F82" w:rsidP="00197F82">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2166567" w14:textId="77777777" w:rsidR="00197F82" w:rsidRPr="00A86909" w:rsidRDefault="00197F82" w:rsidP="00197F82">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6ED64517" w14:textId="47757AAE" w:rsidR="00876477" w:rsidRPr="00A86909" w:rsidRDefault="00876477" w:rsidP="00197F82">
      <w:pPr>
        <w:rPr>
          <w:rFonts w:cs="Tahoma"/>
          <w:szCs w:val="22"/>
          <w:lang w:val="el-GR"/>
        </w:rPr>
      </w:pPr>
    </w:p>
    <w:p w14:paraId="2D2585BB" w14:textId="77777777" w:rsidR="008338F0" w:rsidRPr="00A86909" w:rsidRDefault="00331981" w:rsidP="003A109E">
      <w:pPr>
        <w:pStyle w:val="2"/>
        <w:rPr>
          <w:rFonts w:cs="Tahoma"/>
          <w:lang w:val="el-GR"/>
        </w:rPr>
      </w:pPr>
      <w:r w:rsidRPr="00A86909">
        <w:rPr>
          <w:rFonts w:cs="Tahoma"/>
          <w:lang w:val="el-GR"/>
        </w:rPr>
        <w:tab/>
      </w:r>
      <w:bookmarkStart w:id="195" w:name="_Ref496607484"/>
      <w:bookmarkStart w:id="196" w:name="_Toc71708186"/>
      <w:bookmarkStart w:id="197" w:name="_Toc86066003"/>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195"/>
      <w:bookmarkEnd w:id="196"/>
      <w:bookmarkEnd w:id="197"/>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 xml:space="preserve">εύλογη </w:t>
      </w:r>
      <w:r w:rsidRPr="00A86909">
        <w:rPr>
          <w:rFonts w:eastAsia="SimSun" w:cs="Tahoma"/>
          <w:szCs w:val="22"/>
          <w:lang w:val="el-GR"/>
        </w:rPr>
        <w:lastRenderedPageBreak/>
        <w:t>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198" w:name="_Ref55324340"/>
      <w:bookmarkStart w:id="199" w:name="_Toc71708187"/>
      <w:bookmarkStart w:id="200" w:name="_Toc86066004"/>
      <w:r w:rsidRPr="00A86909">
        <w:rPr>
          <w:rFonts w:cs="Tahoma"/>
          <w:lang w:val="el-GR"/>
        </w:rPr>
        <w:t>Διοικητικές προσφυγές κατά τη διαδικασία εκτέλεσης</w:t>
      </w:r>
      <w:bookmarkEnd w:id="198"/>
      <w:bookmarkEnd w:id="199"/>
      <w:bookmarkEnd w:id="200"/>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w:t>
      </w:r>
      <w:r w:rsidRPr="00A86909">
        <w:rPr>
          <w:rFonts w:cs="Tahoma"/>
          <w:szCs w:val="22"/>
          <w:lang w:val="el-GR"/>
        </w:rPr>
        <w:lastRenderedPageBreak/>
        <w:t>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01" w:name="_Toc13748951"/>
      <w:r w:rsidRPr="00A86909">
        <w:rPr>
          <w:rFonts w:cs="Tahoma"/>
          <w:lang w:val="el-GR"/>
        </w:rPr>
        <w:tab/>
      </w:r>
      <w:bookmarkStart w:id="202" w:name="_Toc71708188"/>
      <w:bookmarkStart w:id="203" w:name="_Toc86066005"/>
      <w:r w:rsidRPr="00A86909">
        <w:rPr>
          <w:rFonts w:cs="Tahoma"/>
          <w:lang w:val="el-GR"/>
        </w:rPr>
        <w:t>Δικαστική επίλυση διαφορών</w:t>
      </w:r>
      <w:bookmarkEnd w:id="201"/>
      <w:bookmarkEnd w:id="202"/>
      <w:bookmarkEnd w:id="203"/>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04" w:name="_Toc86066006"/>
      <w:r w:rsidRPr="00A86909">
        <w:rPr>
          <w:rFonts w:cs="Tahoma"/>
          <w:sz w:val="22"/>
          <w:szCs w:val="22"/>
        </w:rPr>
        <w:lastRenderedPageBreak/>
        <w:t>ΕΙΔΙΚΟΙ ΟΡΟΙ ΕΚΤΕΛΕΣΗΣ</w:t>
      </w:r>
      <w:bookmarkEnd w:id="204"/>
    </w:p>
    <w:p w14:paraId="372ACB25" w14:textId="77777777" w:rsidR="008338F0" w:rsidRPr="00A86909" w:rsidRDefault="003355E7" w:rsidP="003A109E">
      <w:pPr>
        <w:pStyle w:val="2"/>
        <w:rPr>
          <w:rFonts w:cs="Tahoma"/>
          <w:lang w:val="el-GR"/>
        </w:rPr>
      </w:pPr>
      <w:r w:rsidRPr="00A86909">
        <w:rPr>
          <w:rFonts w:cs="Tahoma"/>
          <w:lang w:val="el-GR"/>
        </w:rPr>
        <w:tab/>
      </w:r>
      <w:bookmarkStart w:id="205" w:name="_Ref63782029"/>
      <w:bookmarkStart w:id="206" w:name="_Toc71708189"/>
      <w:bookmarkStart w:id="207" w:name="_Toc86066007"/>
      <w:r w:rsidRPr="00A86909">
        <w:rPr>
          <w:rFonts w:cs="Tahoma"/>
          <w:lang w:val="el-GR"/>
        </w:rPr>
        <w:t>Παρακολούθηση της σύμβασης</w:t>
      </w:r>
      <w:bookmarkEnd w:id="205"/>
      <w:bookmarkEnd w:id="206"/>
      <w:bookmarkEnd w:id="207"/>
    </w:p>
    <w:p w14:paraId="7FC00B2D" w14:textId="77777777" w:rsidR="00CE12C7" w:rsidRPr="00A86909" w:rsidRDefault="00EC1E4C" w:rsidP="00CE12C7">
      <w:pPr>
        <w:rPr>
          <w:rFonts w:cs="Tahoma"/>
          <w:szCs w:val="22"/>
          <w:lang w:val="el-GR"/>
        </w:rPr>
      </w:pPr>
      <w:bookmarkStart w:id="208"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08"/>
    <w:p w14:paraId="69977AC1" w14:textId="77777777" w:rsidR="008338F0" w:rsidRPr="00A86909" w:rsidRDefault="003355E7" w:rsidP="003A109E">
      <w:pPr>
        <w:pStyle w:val="2"/>
        <w:rPr>
          <w:rFonts w:cs="Tahoma"/>
          <w:lang w:val="el-GR"/>
        </w:rPr>
      </w:pPr>
      <w:r w:rsidRPr="00A86909">
        <w:rPr>
          <w:rFonts w:cs="Tahoma"/>
          <w:lang w:val="el-GR"/>
        </w:rPr>
        <w:tab/>
      </w:r>
      <w:bookmarkStart w:id="209" w:name="_Toc71708190"/>
      <w:bookmarkStart w:id="210" w:name="_Toc86066008"/>
      <w:r w:rsidRPr="00A86909">
        <w:rPr>
          <w:rFonts w:cs="Tahoma"/>
          <w:lang w:val="el-GR"/>
        </w:rPr>
        <w:t>Διάρκεια σύμβασης</w:t>
      </w:r>
      <w:bookmarkEnd w:id="209"/>
      <w:bookmarkEnd w:id="210"/>
    </w:p>
    <w:p w14:paraId="734D2E34" w14:textId="65BF24CC"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A92017">
        <w:rPr>
          <w:rFonts w:cs="Tahoma"/>
          <w:b/>
          <w:szCs w:val="22"/>
          <w:lang w:val="el-GR"/>
        </w:rPr>
        <w:t>12</w:t>
      </w:r>
      <w:r w:rsidR="0018438A" w:rsidRPr="00A86909">
        <w:rPr>
          <w:rFonts w:cs="Tahoma"/>
          <w:b/>
          <w:szCs w:val="22"/>
          <w:lang w:val="el-GR"/>
        </w:rPr>
        <w:t>)</w:t>
      </w:r>
      <w:r w:rsidR="004122FA">
        <w:rPr>
          <w:rFonts w:cs="Tahoma"/>
          <w:b/>
          <w:szCs w:val="22"/>
          <w:lang w:val="el-GR"/>
        </w:rPr>
        <w:t xml:space="preserve"> </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11" w:name="_Ref40954198"/>
      <w:bookmarkStart w:id="212" w:name="_Ref55381059"/>
      <w:bookmarkStart w:id="213" w:name="_Toc71708191"/>
      <w:bookmarkStart w:id="214" w:name="_Toc86066009"/>
      <w:r w:rsidRPr="00A86909">
        <w:rPr>
          <w:rFonts w:cs="Tahoma"/>
          <w:lang w:val="el-GR"/>
        </w:rPr>
        <w:t>Παραλαβή του αντικειμένου της σύμβασης</w:t>
      </w:r>
      <w:bookmarkEnd w:id="211"/>
      <w:bookmarkEnd w:id="212"/>
      <w:bookmarkEnd w:id="213"/>
      <w:bookmarkEnd w:id="214"/>
    </w:p>
    <w:p w14:paraId="530D3F88" w14:textId="77777777" w:rsidR="00943723" w:rsidRPr="00A86909" w:rsidRDefault="00B8528C" w:rsidP="00943723">
      <w:pPr>
        <w:rPr>
          <w:rFonts w:eastAsia="SimSun" w:cs="Tahoma"/>
          <w:color w:val="000000"/>
          <w:kern w:val="3"/>
          <w:szCs w:val="22"/>
          <w:lang w:val="el-GR"/>
        </w:rPr>
      </w:pPr>
      <w:bookmarkStart w:id="215"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w:t>
      </w:r>
      <w:r w:rsidR="00EC1E4C" w:rsidRPr="00A86909">
        <w:rPr>
          <w:rFonts w:cs="Tahoma"/>
          <w:szCs w:val="22"/>
          <w:lang w:val="el-GR"/>
        </w:rPr>
        <w:lastRenderedPageBreak/>
        <w:t xml:space="preserve">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15"/>
    <w:p w14:paraId="69D56F1E" w14:textId="77777777" w:rsidR="008338F0" w:rsidRPr="00A86909" w:rsidRDefault="003355E7" w:rsidP="003A109E">
      <w:pPr>
        <w:pStyle w:val="2"/>
        <w:rPr>
          <w:rFonts w:cs="Tahoma"/>
          <w:lang w:val="el-GR"/>
        </w:rPr>
      </w:pPr>
      <w:r w:rsidRPr="00A86909">
        <w:rPr>
          <w:rFonts w:cs="Tahoma"/>
          <w:lang w:val="el-GR"/>
        </w:rPr>
        <w:tab/>
      </w:r>
      <w:bookmarkStart w:id="216" w:name="_Ref496625354"/>
      <w:bookmarkStart w:id="217" w:name="_Toc71708192"/>
      <w:bookmarkStart w:id="218" w:name="_Toc86066010"/>
      <w:r w:rsidRPr="00A86909">
        <w:rPr>
          <w:rFonts w:cs="Tahoma"/>
          <w:lang w:val="el-GR"/>
        </w:rPr>
        <w:t>Απόρριψη παραδοτέων – Αντικατάσταση</w:t>
      </w:r>
      <w:bookmarkEnd w:id="216"/>
      <w:bookmarkEnd w:id="217"/>
      <w:bookmarkEnd w:id="218"/>
    </w:p>
    <w:p w14:paraId="3C14B627" w14:textId="77777777" w:rsidR="00DB1A9D" w:rsidRPr="00A86909" w:rsidRDefault="00DB1A9D" w:rsidP="00DB1A9D">
      <w:pPr>
        <w:rPr>
          <w:rFonts w:cs="Tahoma"/>
          <w:szCs w:val="22"/>
          <w:lang w:val="el-GR"/>
        </w:rPr>
      </w:pPr>
      <w:r w:rsidRPr="00A86909">
        <w:rPr>
          <w:rFonts w:cs="Tahoma"/>
          <w:szCs w:val="22"/>
          <w:lang w:val="el-GR"/>
        </w:rPr>
        <w:t xml:space="preserve">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A86909">
        <w:rPr>
          <w:rFonts w:cs="Tahoma"/>
          <w:szCs w:val="22"/>
          <w:lang w:val="el-GR"/>
        </w:rPr>
        <w:lastRenderedPageBreak/>
        <w:t>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19" w:name="_Toc71708193"/>
      <w:bookmarkStart w:id="220" w:name="_Toc86066011"/>
      <w:r w:rsidRPr="00A86909">
        <w:rPr>
          <w:rFonts w:cs="Tahoma"/>
          <w:lang w:val="el-GR"/>
        </w:rPr>
        <w:t>Καταγγελία Σύμβασης -Υποκατάσταση Αναδόχου</w:t>
      </w:r>
      <w:bookmarkEnd w:id="219"/>
      <w:bookmarkEnd w:id="220"/>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21" w:name="_Toc86066012"/>
      <w:r w:rsidRPr="005D69A1">
        <w:rPr>
          <w:rFonts w:cs="Tahoma"/>
          <w:sz w:val="22"/>
          <w:szCs w:val="22"/>
          <w:lang w:val="el-GR"/>
        </w:rPr>
        <w:lastRenderedPageBreak/>
        <w:t>ΠΑΡΑΡΤΗΜΑΤΑ</w:t>
      </w:r>
      <w:bookmarkEnd w:id="221"/>
    </w:p>
    <w:p w14:paraId="0CD90AA7" w14:textId="77777777" w:rsidR="008338F0" w:rsidRPr="005D69A1" w:rsidRDefault="003355E7" w:rsidP="003D3B70">
      <w:pPr>
        <w:pStyle w:val="2"/>
        <w:numPr>
          <w:ilvl w:val="0"/>
          <w:numId w:val="0"/>
        </w:numPr>
        <w:tabs>
          <w:tab w:val="clear" w:pos="567"/>
        </w:tabs>
        <w:rPr>
          <w:rFonts w:cs="Tahoma"/>
          <w:lang w:val="el-GR"/>
        </w:rPr>
      </w:pPr>
      <w:bookmarkStart w:id="222" w:name="_Ref496625830"/>
      <w:bookmarkStart w:id="223" w:name="_Toc71708194"/>
      <w:bookmarkStart w:id="224" w:name="_Ref496625399"/>
      <w:bookmarkStart w:id="225" w:name="_Toc86066013"/>
      <w:r w:rsidRPr="005D69A1">
        <w:rPr>
          <w:rFonts w:cs="Tahoma"/>
          <w:lang w:val="el-GR"/>
        </w:rPr>
        <w:t>ΠΑΡΑΡΤΗΜΑ Ι – Αναλυτική Περιγραφή Φυσικού και Οικονομικού Αντικειμένου της Σύμβασης</w:t>
      </w:r>
      <w:bookmarkEnd w:id="222"/>
      <w:bookmarkEnd w:id="223"/>
      <w:bookmarkEnd w:id="224"/>
      <w:bookmarkEnd w:id="225"/>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01CBCE28" w14:textId="77777777" w:rsidR="00DC3149" w:rsidRPr="00FC6CEA" w:rsidRDefault="00DC3149" w:rsidP="00E2606D">
      <w:pPr>
        <w:pStyle w:val="aff"/>
        <w:numPr>
          <w:ilvl w:val="0"/>
          <w:numId w:val="24"/>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08E8105E" w14:textId="77777777" w:rsidR="007E511E" w:rsidRPr="00ED537D" w:rsidRDefault="007E511E" w:rsidP="007E511E">
      <w:pPr>
        <w:suppressAutoHyphens w:val="0"/>
        <w:spacing w:before="100" w:beforeAutospacing="1" w:after="160" w:afterAutospacing="1"/>
        <w:rPr>
          <w:rFonts w:eastAsiaTheme="minorEastAsia" w:cs="Tahoma"/>
          <w:color w:val="000000"/>
          <w:sz w:val="20"/>
          <w:szCs w:val="20"/>
          <w:lang w:val="el-GR" w:eastAsia="el-GR"/>
        </w:rPr>
      </w:pPr>
      <w:bookmarkStart w:id="226" w:name="_Toc513023118"/>
      <w:r w:rsidRPr="00ED537D">
        <w:rPr>
          <w:rFonts w:eastAsiaTheme="minorEastAsia" w:cs="Tahoma"/>
          <w:color w:val="000000"/>
          <w:sz w:val="20"/>
          <w:szCs w:val="20"/>
          <w:lang w:val="el-GR" w:eastAsia="el-GR"/>
        </w:rPr>
        <w:t xml:space="preserve">Η Αναθέτουσα Αρχή, ήτοι η «Κοινωνία της Πληροφορίας </w:t>
      </w:r>
      <w:r>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εδρεύει στ</w:t>
      </w:r>
      <w:r>
        <w:rPr>
          <w:rFonts w:eastAsiaTheme="minorEastAsia" w:cs="Tahoma"/>
          <w:color w:val="000000"/>
          <w:sz w:val="20"/>
          <w:szCs w:val="20"/>
          <w:lang w:val="el-GR" w:eastAsia="el-GR"/>
        </w:rPr>
        <w:t>ην</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Καλλιθέα Αττικής επί της οδού</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Λεωφόρου Συγγρού αρ. 194</w:t>
      </w:r>
      <w:r w:rsidRPr="00ED537D">
        <w:rPr>
          <w:rFonts w:eastAsiaTheme="minorEastAsia" w:cs="Tahoma"/>
          <w:color w:val="000000"/>
          <w:sz w:val="20"/>
          <w:szCs w:val="20"/>
          <w:lang w:val="el-GR" w:eastAsia="el-GR"/>
        </w:rPr>
        <w:t xml:space="preserve"> και είναι </w:t>
      </w:r>
      <w:r>
        <w:rPr>
          <w:rFonts w:eastAsiaTheme="minorEastAsia" w:cs="Tahoma"/>
          <w:color w:val="000000"/>
          <w:sz w:val="20"/>
          <w:szCs w:val="20"/>
          <w:lang w:val="el-GR" w:eastAsia="el-GR"/>
        </w:rPr>
        <w:t xml:space="preserve">Μονοπρόσωπη </w:t>
      </w:r>
      <w:r w:rsidRPr="00ED537D">
        <w:rPr>
          <w:rFonts w:eastAsiaTheme="minorEastAsia" w:cs="Tahoma"/>
          <w:color w:val="000000"/>
          <w:sz w:val="20"/>
          <w:szCs w:val="20"/>
          <w:lang w:val="el-GR" w:eastAsia="el-GR"/>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49C88BD6" w14:textId="77777777" w:rsidR="007E511E" w:rsidRPr="006045E6" w:rsidRDefault="007E511E" w:rsidP="007E511E">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w:t>
      </w:r>
      <w:r w:rsidRPr="006045E6">
        <w:rPr>
          <w:rFonts w:eastAsiaTheme="minorEastAsia" w:cs="Tahoma"/>
          <w:b/>
          <w:color w:val="000000"/>
          <w:sz w:val="20"/>
          <w:szCs w:val="20"/>
          <w:lang w:val="el-GR" w:eastAsia="el-GR"/>
        </w:rPr>
        <w:t>«</w:t>
      </w:r>
      <w:r w:rsidRPr="006045E6">
        <w:rPr>
          <w:rFonts w:eastAsiaTheme="minorEastAsia" w:cs="Tahoma"/>
          <w:bCs/>
          <w:color w:val="000000"/>
          <w:sz w:val="20"/>
          <w:szCs w:val="20"/>
          <w:lang w:val="el-GR" w:eastAsia="el-GR"/>
        </w:rPr>
        <w:t>Κοινωνία της Πληροφορίας Μονοπρόσωπη Α.Ε.», είν</w:t>
      </w:r>
      <w:r w:rsidRPr="006045E6">
        <w:rPr>
          <w:rFonts w:eastAsiaTheme="minorEastAsia" w:cs="Tahoma"/>
          <w:color w:val="000000"/>
          <w:sz w:val="20"/>
          <w:szCs w:val="2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2DA97898" w14:textId="77777777" w:rsidR="007E511E" w:rsidRPr="006045E6" w:rsidRDefault="007E511E" w:rsidP="007E511E">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Βασικός σκοπός της Εταιρείας, όπως ορίζεται στην </w:t>
      </w:r>
      <w:bookmarkStart w:id="227" w:name="_Hlk99974161"/>
      <w:r w:rsidRPr="006045E6">
        <w:rPr>
          <w:rFonts w:eastAsiaTheme="minorEastAsia" w:cs="Tahoma"/>
          <w:color w:val="000000"/>
          <w:sz w:val="20"/>
          <w:szCs w:val="20"/>
          <w:lang w:val="el-GR" w:eastAsia="el-GR"/>
        </w:rPr>
        <w:t xml:space="preserve">τελευταία τροποποίηση του καταστατικού </w:t>
      </w:r>
      <w:bookmarkEnd w:id="227"/>
      <w:r w:rsidRPr="006045E6">
        <w:rPr>
          <w:rFonts w:eastAsiaTheme="minorEastAsia" w:cs="Tahoma"/>
          <w:color w:val="000000"/>
          <w:sz w:val="20"/>
          <w:szCs w:val="20"/>
          <w:lang w:val="el-GR" w:eastAsia="el-GR"/>
        </w:rPr>
        <w:t>αυτής (ΦΕΚ 5111/Β'/04-11-2021), είναι:</w:t>
      </w:r>
    </w:p>
    <w:p w14:paraId="59842F9E"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3966B"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4E4E6D"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bookmarkStart w:id="228" w:name="_Hlk99974936"/>
      <w:r w:rsidRPr="006045E6">
        <w:rPr>
          <w:rFonts w:eastAsiaTheme="minorEastAsia" w:cs="Tahoma"/>
          <w:color w:val="000000"/>
          <w:sz w:val="20"/>
          <w:szCs w:val="2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28"/>
    <w:p w14:paraId="7E23975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671EC74"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B88DDC1"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CB0171E"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lastRenderedPageBreak/>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A73CA3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7218488"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5BE64C7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106333"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8BA5991"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3E5C061" w14:textId="77777777" w:rsidR="008A6405" w:rsidRDefault="008A6405" w:rsidP="008A6405">
      <w:pPr>
        <w:suppressAutoHyphens w:val="0"/>
        <w:spacing w:before="100" w:beforeAutospacing="1" w:after="160"/>
        <w:rPr>
          <w:rFonts w:eastAsiaTheme="minorEastAsia" w:cs="Tahoma"/>
          <w:color w:val="000000"/>
          <w:sz w:val="20"/>
          <w:szCs w:val="20"/>
          <w:lang w:val="el-GR" w:eastAsia="el-GR"/>
        </w:rPr>
      </w:pPr>
      <w:r>
        <w:rPr>
          <w:rFonts w:eastAsiaTheme="minorEastAsia" w:cs="Tahoma"/>
          <w:color w:val="000000"/>
          <w:sz w:val="20"/>
          <w:szCs w:val="20"/>
          <w:lang w:val="el-GR" w:eastAsia="el-GR"/>
        </w:rPr>
        <w:t xml:space="preserve">Ένας από βασικούς σκοπούς </w:t>
      </w:r>
      <w:r w:rsidRPr="007E511E">
        <w:rPr>
          <w:rFonts w:eastAsiaTheme="minorEastAsia" w:cs="Tahoma"/>
          <w:color w:val="000000"/>
          <w:sz w:val="20"/>
          <w:szCs w:val="20"/>
          <w:lang w:val="el-GR" w:eastAsia="el-GR"/>
        </w:rPr>
        <w:t xml:space="preserve">ΚτΠ Μ.Α.Ε. </w:t>
      </w:r>
      <w:r>
        <w:rPr>
          <w:rFonts w:eastAsiaTheme="minorEastAsia" w:cs="Tahoma"/>
          <w:color w:val="000000"/>
          <w:sz w:val="20"/>
          <w:szCs w:val="20"/>
          <w:lang w:val="el-GR" w:eastAsia="el-GR"/>
        </w:rPr>
        <w:t xml:space="preserve">είναι η </w:t>
      </w:r>
      <w:r w:rsidRPr="007E511E">
        <w:rPr>
          <w:rFonts w:eastAsiaTheme="minorEastAsia" w:cs="Tahoma"/>
          <w:color w:val="000000"/>
          <w:sz w:val="20"/>
          <w:szCs w:val="20"/>
          <w:lang w:val="el-GR" w:eastAsia="el-GR"/>
        </w:rPr>
        <w:t>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Pr>
          <w:rFonts w:eastAsiaTheme="minorEastAsia" w:cs="Tahoma"/>
          <w:color w:val="000000"/>
          <w:sz w:val="20"/>
          <w:szCs w:val="20"/>
          <w:lang w:val="el-GR" w:eastAsia="el-GR"/>
        </w:rPr>
        <w:t>. Η ΚτΠ Μ.Α.Ε.,</w:t>
      </w:r>
      <w:r w:rsidRPr="007E511E">
        <w:rPr>
          <w:rFonts w:eastAsiaTheme="minorEastAsia" w:cs="Tahoma"/>
          <w:color w:val="000000"/>
          <w:sz w:val="20"/>
          <w:szCs w:val="20"/>
          <w:lang w:val="el-GR" w:eastAsia="el-GR"/>
        </w:rPr>
        <w:t xml:space="preserve">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6A9966E" w14:textId="0634797A" w:rsidR="007E511E" w:rsidRDefault="007E511E" w:rsidP="007E511E">
      <w:pPr>
        <w:rPr>
          <w:rFonts w:eastAsiaTheme="minorEastAsia" w:cs="Tahoma"/>
          <w:color w:val="000000"/>
          <w:sz w:val="20"/>
          <w:szCs w:val="20"/>
          <w:lang w:val="el-GR" w:eastAsia="el-GR"/>
        </w:rPr>
      </w:pPr>
      <w:r w:rsidRPr="00DA1B56">
        <w:rPr>
          <w:rFonts w:eastAsiaTheme="minorEastAsia" w:cs="Tahoma"/>
          <w:color w:val="000000"/>
          <w:sz w:val="20"/>
          <w:szCs w:val="20"/>
          <w:lang w:val="el-GR" w:eastAsia="el-GR"/>
        </w:rPr>
        <w:t>Ενδεικτικό του σημαντικού ρόλου της ΚτΠ Μ.Α.Ε. είναι το γεγονός ότι για το οικονομικό έτος 2022, η Εταιρεία έχει κληθεί να υλοποιήσει έργα προϋπολογισμού</w:t>
      </w:r>
      <w:r>
        <w:rPr>
          <w:rFonts w:eastAsiaTheme="minorEastAsia" w:cs="Tahoma"/>
          <w:color w:val="000000"/>
          <w:sz w:val="20"/>
          <w:szCs w:val="20"/>
          <w:lang w:val="el-GR" w:eastAsia="el-GR"/>
        </w:rPr>
        <w:t xml:space="preserve"> μεγαλύτερου των </w:t>
      </w:r>
      <w:r w:rsidRPr="00DA1B56">
        <w:rPr>
          <w:rFonts w:eastAsiaTheme="minorEastAsia" w:cs="Tahoma"/>
          <w:color w:val="000000"/>
          <w:sz w:val="20"/>
          <w:szCs w:val="20"/>
          <w:lang w:val="el-GR" w:eastAsia="el-GR"/>
        </w:rPr>
        <w:t>5</w:t>
      </w:r>
      <w:r>
        <w:rPr>
          <w:rFonts w:eastAsiaTheme="minorEastAsia" w:cs="Tahoma"/>
          <w:color w:val="000000"/>
          <w:sz w:val="20"/>
          <w:szCs w:val="20"/>
          <w:lang w:val="el-GR" w:eastAsia="el-GR"/>
        </w:rPr>
        <w:t>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,00 ευρώ, σύμφωνα με την έγκριση του Προϋπολογισμού οικονομικού έτους</w:t>
      </w:r>
      <w:r>
        <w:rPr>
          <w:rFonts w:eastAsiaTheme="minorEastAsia" w:cs="Tahoma"/>
          <w:color w:val="000000"/>
          <w:sz w:val="20"/>
          <w:szCs w:val="20"/>
          <w:lang w:val="el-GR" w:eastAsia="el-GR"/>
        </w:rPr>
        <w:t xml:space="preserve"> </w:t>
      </w:r>
      <w:r w:rsidRPr="00DA1B56">
        <w:rPr>
          <w:rFonts w:eastAsiaTheme="minorEastAsia" w:cs="Tahoma"/>
          <w:color w:val="000000"/>
          <w:sz w:val="20"/>
          <w:szCs w:val="20"/>
          <w:lang w:val="el-GR" w:eastAsia="el-GR"/>
        </w:rPr>
        <w:t xml:space="preserve">2022 </w:t>
      </w:r>
      <w:r>
        <w:rPr>
          <w:rFonts w:eastAsiaTheme="minorEastAsia" w:cs="Tahoma"/>
          <w:color w:val="000000"/>
          <w:sz w:val="20"/>
          <w:szCs w:val="20"/>
          <w:lang w:val="el-GR" w:eastAsia="el-GR"/>
        </w:rPr>
        <w:t xml:space="preserve">που </w:t>
      </w:r>
      <w:r w:rsidRPr="00DA1B56">
        <w:rPr>
          <w:rFonts w:eastAsiaTheme="minorEastAsia" w:cs="Tahoma"/>
          <w:color w:val="000000"/>
          <w:sz w:val="20"/>
          <w:szCs w:val="20"/>
          <w:lang w:val="el-GR" w:eastAsia="el-GR"/>
        </w:rPr>
        <w:t>έχει δημοσιευθεί στην Εφημερίδα της Κυβερνήσεως (ΦΕΚ 65/Β/14-01-2022). Στο δε πλαίσιο του ΜΠΔΣ 2022-26, ο προϋπολογισμός των έργων θα ξεπερνά συνολικά το ποσό των 2.</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w:t>
      </w:r>
      <w:r w:rsidRPr="00DA1B56">
        <w:rPr>
          <w:rFonts w:eastAsiaTheme="minorEastAsia" w:cs="Tahoma"/>
          <w:color w:val="000000"/>
          <w:sz w:val="20"/>
          <w:szCs w:val="20"/>
          <w:lang w:val="el-GR" w:eastAsia="el-GR"/>
        </w:rPr>
        <w:t xml:space="preserve"> ευρώ.</w:t>
      </w:r>
      <w:r>
        <w:rPr>
          <w:rFonts w:eastAsiaTheme="minorEastAsia" w:cs="Tahoma"/>
          <w:color w:val="000000"/>
          <w:sz w:val="20"/>
          <w:szCs w:val="20"/>
          <w:lang w:val="el-GR" w:eastAsia="el-GR"/>
        </w:rPr>
        <w:t xml:space="preserve"> </w:t>
      </w:r>
      <w:r w:rsidRPr="00DA1B56">
        <w:rPr>
          <w:rFonts w:eastAsiaTheme="minorEastAsia" w:cs="Tahoma"/>
          <w:color w:val="000000"/>
          <w:sz w:val="20"/>
          <w:szCs w:val="20"/>
          <w:lang w:val="el-GR" w:eastAsia="el-GR"/>
        </w:rPr>
        <w:t>Από το Σεπτέμβριο</w:t>
      </w:r>
      <w:r>
        <w:rPr>
          <w:rFonts w:eastAsiaTheme="minorEastAsia" w:cs="Tahoma"/>
          <w:color w:val="000000"/>
          <w:sz w:val="20"/>
          <w:szCs w:val="20"/>
          <w:lang w:val="el-GR" w:eastAsia="el-GR"/>
        </w:rPr>
        <w:t xml:space="preserve"> δε</w:t>
      </w:r>
      <w:r w:rsidRPr="00DA1B56">
        <w:rPr>
          <w:rFonts w:eastAsiaTheme="minorEastAsia" w:cs="Tahoma"/>
          <w:color w:val="000000"/>
          <w:sz w:val="20"/>
          <w:szCs w:val="20"/>
          <w:lang w:val="el-GR" w:eastAsia="el-GR"/>
        </w:rPr>
        <w:t xml:space="preserve"> του 2021 έως και σήμερα έχουν </w:t>
      </w:r>
      <w:r>
        <w:rPr>
          <w:rFonts w:eastAsiaTheme="minorEastAsia" w:cs="Tahoma"/>
          <w:color w:val="000000"/>
          <w:sz w:val="20"/>
          <w:szCs w:val="20"/>
          <w:lang w:val="el-GR" w:eastAsia="el-GR"/>
        </w:rPr>
        <w:t>υ</w:t>
      </w:r>
      <w:r w:rsidRPr="00DA1B56">
        <w:rPr>
          <w:rFonts w:eastAsiaTheme="minorEastAsia" w:cs="Tahoma"/>
          <w:color w:val="000000"/>
          <w:sz w:val="20"/>
          <w:szCs w:val="20"/>
          <w:lang w:val="el-GR" w:eastAsia="el-GR"/>
        </w:rPr>
        <w:t xml:space="preserve">πογραφεί </w:t>
      </w:r>
      <w:r>
        <w:rPr>
          <w:rFonts w:eastAsiaTheme="minorEastAsia" w:cs="Tahoma"/>
          <w:color w:val="000000"/>
          <w:sz w:val="20"/>
          <w:szCs w:val="20"/>
          <w:lang w:val="el-GR" w:eastAsia="el-GR"/>
        </w:rPr>
        <w:t xml:space="preserve">τουλάχιστον </w:t>
      </w:r>
      <w:r w:rsidRPr="00DA1B56">
        <w:rPr>
          <w:rFonts w:eastAsiaTheme="minorEastAsia" w:cs="Tahoma"/>
          <w:color w:val="000000"/>
          <w:sz w:val="20"/>
          <w:szCs w:val="20"/>
          <w:lang w:val="el-GR" w:eastAsia="el-GR"/>
        </w:rPr>
        <w:t>είκοσι πέντε (25) και πλέον Προγραμματικές Συμφωνίες για εκτέλεση έργων προϋπολογισμού μεγαλύτερου των οκτακοσίων ογδόντα πέντε εκατομμυρίων ευρώ (885.000.000,00€) και επίκειται να υπογραφούν άλλες επιπλέον δέκα (10) εντός των επόμενων ημερών προϋπολογισμού, περίπου, διακοσίων ενενήντα εκατομμυρίων ευρώ (290.000.000,00€).</w:t>
      </w:r>
    </w:p>
    <w:p w14:paraId="62FCFC69" w14:textId="77777777" w:rsidR="007E511E" w:rsidRDefault="007E511E" w:rsidP="007E511E">
      <w:pPr>
        <w:rPr>
          <w:rFonts w:eastAsiaTheme="minorEastAsia" w:cs="Tahoma"/>
          <w:color w:val="000000"/>
          <w:sz w:val="20"/>
          <w:szCs w:val="20"/>
          <w:lang w:val="el-GR" w:eastAsia="el-GR"/>
        </w:rPr>
      </w:pPr>
      <w:r w:rsidRPr="00DA1B56">
        <w:rPr>
          <w:rFonts w:eastAsiaTheme="minorEastAsia" w:cs="Tahoma"/>
          <w:color w:val="000000"/>
          <w:sz w:val="20"/>
          <w:szCs w:val="20"/>
          <w:lang w:val="el-GR" w:eastAsia="el-GR"/>
        </w:rPr>
        <w:t>Για πρώτη φορά η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w:t>
      </w:r>
      <w:r>
        <w:rPr>
          <w:rFonts w:eastAsiaTheme="minorEastAsia" w:cs="Tahoma"/>
          <w:color w:val="000000"/>
          <w:sz w:val="20"/>
          <w:szCs w:val="20"/>
          <w:lang w:val="el-GR" w:eastAsia="el-GR"/>
        </w:rPr>
        <w:t xml:space="preserve">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w:t>
      </w:r>
      <w:r>
        <w:rPr>
          <w:rFonts w:eastAsiaTheme="minorEastAsia" w:cs="Tahoma"/>
          <w:color w:val="000000"/>
          <w:sz w:val="20"/>
          <w:szCs w:val="20"/>
          <w:lang w:val="el-GR" w:eastAsia="el-GR"/>
        </w:rPr>
        <w:lastRenderedPageBreak/>
        <w:t xml:space="preserve">Πληροφορίας, είναι απαραίτητη η αρωγή για τα στελέχη της ΚτΠ Μ.Α.Ε. από </w:t>
      </w:r>
      <w:r w:rsidRPr="007A1B37">
        <w:rPr>
          <w:rFonts w:eastAsiaTheme="minorEastAsia" w:cs="Tahoma"/>
          <w:color w:val="000000"/>
          <w:sz w:val="20"/>
          <w:szCs w:val="20"/>
          <w:lang w:val="el-GR" w:eastAsia="el-GR"/>
        </w:rPr>
        <w:t>εξωτερικούς συμβούλους - φυσικά ή νομικά πρόσωπα</w:t>
      </w:r>
      <w:r>
        <w:rPr>
          <w:rFonts w:eastAsiaTheme="minorEastAsia" w:cs="Tahoma"/>
          <w:color w:val="000000"/>
          <w:sz w:val="20"/>
          <w:szCs w:val="20"/>
          <w:lang w:val="el-GR" w:eastAsia="el-GR"/>
        </w:rPr>
        <w:t>-</w:t>
      </w:r>
      <w:r w:rsidRPr="007A1B37">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κατά την διενέργεια των ως άνω ελέγχων. </w:t>
      </w:r>
    </w:p>
    <w:p w14:paraId="727E1EFB" w14:textId="037CBC2F" w:rsidR="00ED537D" w:rsidRPr="00ED537D" w:rsidRDefault="00ED537D" w:rsidP="007E511E">
      <w:pPr>
        <w:suppressAutoHyphens w:val="0"/>
        <w:spacing w:before="100" w:beforeAutospacing="1" w:after="160"/>
        <w:rPr>
          <w:rFonts w:ascii="Arial" w:hAnsi="Arial" w:cs="Times New Roman"/>
          <w:b/>
          <w:bCs/>
          <w:szCs w:val="28"/>
          <w:lang w:val="el-GR"/>
        </w:rPr>
      </w:pPr>
      <w:bookmarkStart w:id="229" w:name="_Toc59112611"/>
      <w:r w:rsidRPr="00ED537D">
        <w:rPr>
          <w:rFonts w:ascii="Arial" w:hAnsi="Arial" w:cs="Times New Roman"/>
          <w:b/>
          <w:bCs/>
          <w:szCs w:val="28"/>
          <w:lang w:val="el-GR"/>
        </w:rPr>
        <w:t>ΣΚΟΠΟΣ ΚΑΙ ΣΤΟΧΟΙ ΤΗΣ ΣΥΜΒΑΣΗΣ</w:t>
      </w:r>
      <w:bookmarkEnd w:id="226"/>
      <w:bookmarkEnd w:id="229"/>
    </w:p>
    <w:p w14:paraId="6B7778AB" w14:textId="77777777" w:rsidR="00ED537D" w:rsidRPr="00ED537D" w:rsidRDefault="00ED537D" w:rsidP="00ED537D">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έχει ανάλαβει την εκτέλεση πολύπλοκών έργων και επίκειται, δεδομένου του ταχύτατου ψηφιακού μετασχηματισμού της Δημόσιας Διοίκησης της χώρας να αναλάβει επιπλέον έργα του ιδίου βεληνεκούς και της ιδίας συνθετότητας με αυτά που ήδη εκτελεί. </w:t>
      </w:r>
      <w:r w:rsidRPr="00ED537D">
        <w:rPr>
          <w:rFonts w:eastAsia="SimSun" w:cs="Tahoma"/>
          <w:sz w:val="20"/>
          <w:szCs w:val="20"/>
          <w:u w:val="single"/>
          <w:lang w:val="el-GR"/>
        </w:rPr>
        <w:t>Ενδεικτικά</w:t>
      </w:r>
      <w:r w:rsidRPr="00ED537D">
        <w:rPr>
          <w:rFonts w:eastAsia="SimSun" w:cs="Tahoma"/>
          <w:sz w:val="20"/>
          <w:szCs w:val="20"/>
          <w:lang w:val="el-GR"/>
        </w:rPr>
        <w:t xml:space="preserve"> αναφέρονται τα κάτωθι έργα, την εκτέλεση των οποίων έχει αναλάβει η ΚτΠ </w:t>
      </w:r>
      <w:r w:rsidR="005F3362">
        <w:rPr>
          <w:rFonts w:eastAsia="SimSun" w:cs="Tahoma"/>
          <w:sz w:val="20"/>
          <w:szCs w:val="20"/>
          <w:lang w:val="el-GR"/>
        </w:rPr>
        <w:t>Μ.</w:t>
      </w:r>
      <w:r w:rsidRPr="00ED537D">
        <w:rPr>
          <w:rFonts w:eastAsia="SimSun" w:cs="Tahoma"/>
          <w:sz w:val="20"/>
          <w:szCs w:val="20"/>
          <w:lang w:val="el-GR"/>
        </w:rPr>
        <w:t>Α.Ε.:</w:t>
      </w:r>
    </w:p>
    <w:p w14:paraId="3D6AE6D9" w14:textId="77777777"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«Μεταρρύθμιση του Δημοσιονομικού Συστήματος στην Κεντρική Διοίκηση και τη λοιπή Γενική Κυβέρνηση  (gov-ERP)»</w:t>
      </w:r>
    </w:p>
    <w:p w14:paraId="7463BEE3" w14:textId="5BB475C5"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«Αναβάθμιση και επέκταση υποδομών ΤΠΕ τομέα Δικαιοσύνης»</w:t>
      </w:r>
    </w:p>
    <w:p w14:paraId="319F06FF" w14:textId="77777777"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«Σύστημα Παρακολούθησης Οχημάτων και Εμπορευματοκιβωτίων»</w:t>
      </w:r>
    </w:p>
    <w:p w14:paraId="67B4A73B" w14:textId="77777777"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«ΑΚΙΝΗΤΗ ΠΕΡΙΟΥΣΙΑ/ΣΧΟΛΕΙΑ/ΑΤΟΜΑ ΜΕ ΑΝΑΠΗΡΙΑ»</w:t>
      </w:r>
    </w:p>
    <w:p w14:paraId="22A74619" w14:textId="3516EB32" w:rsid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«Αναβάθμιση του Συστήματος Ταμειακών Μηχανών και POS»</w:t>
      </w:r>
    </w:p>
    <w:p w14:paraId="4B49B4D4" w14:textId="7F0BCBA6" w:rsid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Μηχανισμός Υποστήριξης για την εφαρμογή και παρακολούθηση της απόδοσης της πρωτοβουλίας Έξυπνες Πόλεις</w:t>
      </w:r>
      <w:r w:rsidR="0070133E" w:rsidRPr="0070133E">
        <w:rPr>
          <w:rFonts w:eastAsia="SimSun" w:cs="Tahoma"/>
          <w:sz w:val="20"/>
          <w:szCs w:val="20"/>
          <w:lang w:val="el-GR"/>
        </w:rPr>
        <w:t>”</w:t>
      </w:r>
    </w:p>
    <w:p w14:paraId="0290AD39" w14:textId="2FFF6A6E" w:rsidR="0070133E" w:rsidRDefault="003F1646" w:rsidP="008A6405">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w:t>
      </w:r>
      <w:r w:rsidR="0070133E" w:rsidRPr="0070133E">
        <w:rPr>
          <w:rFonts w:eastAsia="SimSun" w:cs="Tahoma"/>
          <w:sz w:val="20"/>
          <w:szCs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3F1646">
        <w:rPr>
          <w:rFonts w:eastAsia="SimSun" w:cs="Tahoma"/>
          <w:sz w:val="20"/>
          <w:szCs w:val="20"/>
          <w:lang w:val="el-GR"/>
        </w:rPr>
        <w:t>”</w:t>
      </w:r>
    </w:p>
    <w:p w14:paraId="174F6808" w14:textId="7FA792C2" w:rsidR="003F1646" w:rsidRDefault="003F1646"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“Αναβάθμιση και υπηρεσίες συντήρησης του πληροφοριακού συστήματος: Ηλεκτρονικές Υπηρεσίες Καταστημάτων Κράτησης”</w:t>
      </w:r>
    </w:p>
    <w:p w14:paraId="072457FB" w14:textId="17D89455" w:rsidR="003F1646" w:rsidRDefault="003F1646"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“Αναβάθμιση και Αξιοποίηση της Παρεχόμενης Οικονομικής Πληροφόρησης από τους Οργανισμούς Τοπικής Αυτοδιοίκησης”</w:t>
      </w:r>
    </w:p>
    <w:p w14:paraId="615D3121" w14:textId="1F22DB9A" w:rsidR="00470FA3" w:rsidRPr="003F1646" w:rsidRDefault="00ED537D"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«ΣΥΖΕΥΞΙΣ»</w:t>
      </w:r>
    </w:p>
    <w:p w14:paraId="4F32A650"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Συστήμα Διαχείρισης Ανθρώπινου Δυναμικού για τη Δημόσια Διοίκηση</w:t>
      </w:r>
    </w:p>
    <w:p w14:paraId="65233768"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Εγκατάσταση Μετεωρολογικών Σταθμών &amp; Ανάπτυξη Υποδομής Διαδικτυακής Πύλης</w:t>
      </w:r>
    </w:p>
    <w:p w14:paraId="131183A6"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Ολοκληρωμένο Πληροφοριακό Σύστημα Άσκησης Δραστηριοτήτων και Ελέγχων (ΟΠΣ – ΑΔΕ)</w:t>
      </w:r>
    </w:p>
    <w:p w14:paraId="21F43C3E"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Ψηφιακός Μετασχηματισμός Τηλεματική και Ενιαίο Αυτόματο Σύστημα Συλλογής Κομίστρου (ΟΣΕΘ)</w:t>
      </w:r>
    </w:p>
    <w:p w14:paraId="31B7CE32"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«Ανάπτυξη Υπηρεσιών Διαδικτύου (Web Services) για την επίτευξη της Διαλειτουργικότητας μεταξύ των Πληροφοριακών Συστημάτων Της Δημόσιας Διοίκησης»</w:t>
      </w:r>
    </w:p>
    <w:p w14:paraId="736E2C6D" w14:textId="77777777" w:rsid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64AB50C0" w14:textId="77777777" w:rsidR="00F4526C" w:rsidRDefault="00F4526C" w:rsidP="00E2606D">
      <w:pPr>
        <w:numPr>
          <w:ilvl w:val="0"/>
          <w:numId w:val="31"/>
        </w:numPr>
        <w:suppressAutoHyphens w:val="0"/>
        <w:autoSpaceDE w:val="0"/>
        <w:spacing w:after="60"/>
        <w:contextualSpacing/>
        <w:rPr>
          <w:rFonts w:eastAsia="SimSun" w:cs="Tahoma"/>
          <w:sz w:val="20"/>
          <w:szCs w:val="20"/>
          <w:lang w:val="el-GR"/>
        </w:rPr>
      </w:pPr>
      <w:r w:rsidRPr="00F4526C">
        <w:rPr>
          <w:rFonts w:eastAsia="SimSun" w:cs="Tahoma"/>
          <w:sz w:val="20"/>
          <w:szCs w:val="20"/>
          <w:lang w:val="el-GR"/>
        </w:rPr>
        <w:t>«Υλοποίηση Πληροφοριακού Συστήματος Διαχείρισης Ροής Εργασιών και Ψηφιακών Υπηρεσιών του Εθνικού Τυπογραφείου»</w:t>
      </w:r>
    </w:p>
    <w:p w14:paraId="1B45B908" w14:textId="77777777" w:rsidR="00F378F8" w:rsidRDefault="00F378F8" w:rsidP="00E2606D">
      <w:pPr>
        <w:numPr>
          <w:ilvl w:val="0"/>
          <w:numId w:val="31"/>
        </w:numPr>
        <w:suppressAutoHyphens w:val="0"/>
        <w:autoSpaceDE w:val="0"/>
        <w:spacing w:after="60"/>
        <w:contextualSpacing/>
        <w:rPr>
          <w:rFonts w:eastAsia="SimSun" w:cs="Tahoma"/>
          <w:sz w:val="20"/>
          <w:szCs w:val="20"/>
          <w:lang w:val="el-GR"/>
        </w:rPr>
      </w:pPr>
      <w:r w:rsidRPr="00F378F8">
        <w:rPr>
          <w:rFonts w:eastAsia="SimSun" w:cs="Tahoma"/>
          <w:sz w:val="20"/>
          <w:szCs w:val="20"/>
          <w:lang w:val="el-GR"/>
        </w:rPr>
        <w:t>«Υπηρεσίες Επέκτασης αρχιτεκτονικής κόμβου υπηρεσιών govHUB και υλοποίηση ψηφιακών υπηρεσιών ηλεκτρονικής διακυβέρνησης»</w:t>
      </w:r>
    </w:p>
    <w:p w14:paraId="5CD8353B" w14:textId="77777777" w:rsidR="00F378F8"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Υγείας Ενόπλων Δυνάμεων - ΟΠΣΥΕΔ»</w:t>
      </w:r>
    </w:p>
    <w:p w14:paraId="6D7F03A7" w14:textId="77777777" w:rsidR="005E4BA6"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Αναγνώρισης και Πιστοποίησης των Ελληνικών Μουσείων»</w:t>
      </w:r>
    </w:p>
    <w:p w14:paraId="3CBC1B19"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t>«Ανάπτυξη Ψηφιακών υπηρεσιών, Ψηφιοποίηση Αρχείου και Ενοποιημένες Υπηρεσίες Διαλειτουργικότητας Μετοχικού Ταμείου Στρατού»</w:t>
      </w:r>
    </w:p>
    <w:p w14:paraId="17686A9F"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BCF15C1" w14:textId="77777777" w:rsidR="005B4208" w:rsidRDefault="005B4208" w:rsidP="00E2606D">
      <w:pPr>
        <w:numPr>
          <w:ilvl w:val="0"/>
          <w:numId w:val="31"/>
        </w:numPr>
        <w:suppressAutoHyphens w:val="0"/>
        <w:autoSpaceDE w:val="0"/>
        <w:spacing w:after="60"/>
        <w:contextualSpacing/>
        <w:rPr>
          <w:rFonts w:eastAsia="SimSun" w:cs="Tahoma"/>
          <w:sz w:val="20"/>
          <w:szCs w:val="20"/>
          <w:lang w:val="el-GR"/>
        </w:rPr>
      </w:pPr>
      <w:r w:rsidRPr="005B4208">
        <w:rPr>
          <w:rFonts w:eastAsia="SimSun" w:cs="Tahoma"/>
          <w:sz w:val="20"/>
          <w:szCs w:val="20"/>
          <w:lang w:val="el-GR"/>
        </w:rPr>
        <w:t>«Μεταρρύθμιση του Δημοσιονομικού Συστήματος στην Κεντρική Διοίκηση</w:t>
      </w:r>
      <w:r>
        <w:rPr>
          <w:rFonts w:eastAsia="SimSun" w:cs="Tahoma"/>
          <w:sz w:val="20"/>
          <w:szCs w:val="20"/>
          <w:lang w:val="el-GR"/>
        </w:rPr>
        <w:t xml:space="preserve"> και τη λοιπή Γενική Κυβέρνηση  </w:t>
      </w:r>
      <w:r w:rsidRPr="005B4208">
        <w:rPr>
          <w:rFonts w:eastAsia="SimSun" w:cs="Tahoma"/>
          <w:sz w:val="20"/>
          <w:szCs w:val="20"/>
          <w:lang w:val="el-GR"/>
        </w:rPr>
        <w:t>(gov-ERP)»</w:t>
      </w:r>
    </w:p>
    <w:p w14:paraId="7282453B" w14:textId="77777777" w:rsidR="00E113D6" w:rsidRDefault="00E113D6" w:rsidP="00E2606D">
      <w:pPr>
        <w:numPr>
          <w:ilvl w:val="0"/>
          <w:numId w:val="31"/>
        </w:numPr>
        <w:suppressAutoHyphens w:val="0"/>
        <w:autoSpaceDE w:val="0"/>
        <w:spacing w:after="60"/>
        <w:contextualSpacing/>
        <w:rPr>
          <w:rFonts w:eastAsia="SimSun" w:cs="Tahoma"/>
          <w:sz w:val="20"/>
          <w:szCs w:val="20"/>
          <w:lang w:val="el-GR"/>
        </w:rPr>
      </w:pPr>
      <w:r w:rsidRPr="00E113D6">
        <w:rPr>
          <w:rFonts w:eastAsia="SimSun" w:cs="Tahoma"/>
          <w:sz w:val="20"/>
          <w:szCs w:val="20"/>
          <w:lang w:val="el-GR"/>
        </w:rPr>
        <w:t>«Υποστήριξη προς δημόσιους φορείς με στόχο τη συμμόρφωση προς τον ευρωπαϊκό κανονισμό για την προστασία δεδομένων GDPR (General Data Protection Regulation) όπως αυτός ενσωματώθηκε στην ελληνική νομοθεσία (N.4624/2019)»</w:t>
      </w:r>
    </w:p>
    <w:p w14:paraId="0AA6EA83" w14:textId="77777777" w:rsidR="00602838" w:rsidRPr="005B4208" w:rsidRDefault="00602838" w:rsidP="00602838">
      <w:pPr>
        <w:suppressAutoHyphens w:val="0"/>
        <w:autoSpaceDE w:val="0"/>
        <w:spacing w:after="60"/>
        <w:contextualSpacing/>
        <w:rPr>
          <w:rFonts w:eastAsia="SimSun" w:cs="Tahoma"/>
          <w:sz w:val="20"/>
          <w:szCs w:val="20"/>
          <w:lang w:val="el-GR"/>
        </w:rPr>
      </w:pPr>
    </w:p>
    <w:p w14:paraId="2B923F4C" w14:textId="5000550C" w:rsidR="0073701A" w:rsidRDefault="00ED537D" w:rsidP="00ED537D">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Προκειμένου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να ανταποκριθεί με αποτελεσματικότητα  στις απαιτήσεις των υπό εκτέλεση έργων έχει ανάγκη από εξειδικεύμένα στελέχη στη διαχείριση έργων (οι απαιτήσεις αναλύονται στην παρούσα διακήρυξη), τα οποία </w:t>
      </w:r>
      <w:r w:rsidR="0073701A">
        <w:rPr>
          <w:rFonts w:eastAsia="SimSun" w:cs="Tahoma"/>
          <w:sz w:val="20"/>
          <w:szCs w:val="20"/>
          <w:lang w:val="el-GR"/>
        </w:rPr>
        <w:t xml:space="preserve">θα διατεθούν καταρχήν στο Υπουργείο Ψηφιακής Διακυβέρνησης, όπου  </w:t>
      </w:r>
      <w:r w:rsidR="0073701A" w:rsidRPr="0073701A">
        <w:rPr>
          <w:rFonts w:eastAsia="SimSun" w:cs="Tahoma"/>
          <w:sz w:val="20"/>
          <w:szCs w:val="20"/>
          <w:lang w:val="el-GR"/>
        </w:rPr>
        <w:t>θα είναι ο κύριος τόπος παρο</w:t>
      </w:r>
      <w:r w:rsidR="0073701A">
        <w:rPr>
          <w:rFonts w:eastAsia="SimSun" w:cs="Tahoma"/>
          <w:sz w:val="20"/>
          <w:szCs w:val="20"/>
          <w:lang w:val="el-GR"/>
        </w:rPr>
        <w:t>χής των παρεχόμενων υπηρεσιών και τ</w:t>
      </w:r>
      <w:r w:rsidR="0073701A" w:rsidRPr="0073701A">
        <w:rPr>
          <w:rFonts w:eastAsia="SimSun" w:cs="Tahoma"/>
          <w:sz w:val="20"/>
          <w:szCs w:val="20"/>
          <w:lang w:val="el-GR"/>
        </w:rPr>
        <w:t xml:space="preserve">ο </w:t>
      </w:r>
      <w:r w:rsidR="0073701A">
        <w:rPr>
          <w:rFonts w:eastAsia="SimSun" w:cs="Tahoma"/>
          <w:sz w:val="20"/>
          <w:szCs w:val="20"/>
          <w:lang w:val="el-GR"/>
        </w:rPr>
        <w:t xml:space="preserve">οποίο </w:t>
      </w:r>
      <w:r w:rsidR="0073701A" w:rsidRPr="0073701A">
        <w:rPr>
          <w:rFonts w:eastAsia="SimSun" w:cs="Tahoma"/>
          <w:sz w:val="20"/>
          <w:szCs w:val="20"/>
          <w:lang w:val="el-GR"/>
        </w:rPr>
        <w:t>σε συνεργα</w:t>
      </w:r>
      <w:r w:rsidR="0073701A">
        <w:rPr>
          <w:rFonts w:eastAsia="SimSun" w:cs="Tahoma"/>
          <w:sz w:val="20"/>
          <w:szCs w:val="20"/>
          <w:lang w:val="el-GR"/>
        </w:rPr>
        <w:t>σία με την αναθέτουσα αρχή δύνα</w:t>
      </w:r>
      <w:r w:rsidR="0073701A" w:rsidRPr="0073701A">
        <w:rPr>
          <w:rFonts w:eastAsia="SimSun" w:cs="Tahoma"/>
          <w:sz w:val="20"/>
          <w:szCs w:val="20"/>
          <w:lang w:val="el-GR"/>
        </w:rPr>
        <w:t>ται</w:t>
      </w:r>
      <w:r w:rsidR="0073701A">
        <w:rPr>
          <w:rFonts w:eastAsia="SimSun" w:cs="Tahoma"/>
          <w:sz w:val="20"/>
          <w:szCs w:val="20"/>
          <w:lang w:val="el-GR"/>
        </w:rPr>
        <w:t>,</w:t>
      </w:r>
      <w:r w:rsidR="0073701A" w:rsidRPr="0073701A">
        <w:rPr>
          <w:rFonts w:eastAsia="SimSun" w:cs="Tahoma"/>
          <w:sz w:val="20"/>
          <w:szCs w:val="20"/>
          <w:lang w:val="el-GR"/>
        </w:rPr>
        <w:t xml:space="preserve"> ανάλογα με τις ανάγκες των υπό εκτέλεση έργων</w:t>
      </w:r>
      <w:r w:rsidR="0073701A">
        <w:rPr>
          <w:rFonts w:eastAsia="SimSun" w:cs="Tahoma"/>
          <w:sz w:val="20"/>
          <w:szCs w:val="20"/>
          <w:lang w:val="el-GR"/>
        </w:rPr>
        <w:t>,</w:t>
      </w:r>
      <w:r w:rsidR="0073701A" w:rsidRPr="0073701A">
        <w:rPr>
          <w:rFonts w:eastAsia="SimSun" w:cs="Tahoma"/>
          <w:sz w:val="20"/>
          <w:szCs w:val="20"/>
          <w:lang w:val="el-GR"/>
        </w:rPr>
        <w:t xml:space="preserve"> να δια</w:t>
      </w:r>
      <w:r w:rsidR="0073701A">
        <w:rPr>
          <w:rFonts w:eastAsia="SimSun" w:cs="Tahoma"/>
          <w:sz w:val="20"/>
          <w:szCs w:val="20"/>
          <w:lang w:val="el-GR"/>
        </w:rPr>
        <w:t xml:space="preserve">τεθούν </w:t>
      </w:r>
      <w:r w:rsidR="0073701A" w:rsidRPr="0073701A">
        <w:rPr>
          <w:rFonts w:eastAsia="SimSun" w:cs="Tahoma"/>
          <w:sz w:val="20"/>
          <w:szCs w:val="20"/>
          <w:lang w:val="el-GR"/>
        </w:rPr>
        <w:t xml:space="preserve"> οπουδήποτε κριθεί αναγκαίο</w:t>
      </w:r>
    </w:p>
    <w:p w14:paraId="721EE31E" w14:textId="77777777" w:rsidR="00ED537D" w:rsidRPr="00ED537D" w:rsidRDefault="00ED537D" w:rsidP="00ED537D">
      <w:pPr>
        <w:suppressAutoHyphens w:val="0"/>
        <w:autoSpaceDE w:val="0"/>
        <w:spacing w:after="60"/>
        <w:rPr>
          <w:rFonts w:ascii="Calibri" w:eastAsia="SimSun" w:hAnsi="Calibri"/>
          <w:szCs w:val="22"/>
          <w:lang w:val="el-GR"/>
        </w:rPr>
      </w:pPr>
    </w:p>
    <w:p w14:paraId="25FBF3DB" w14:textId="77777777" w:rsidR="00ED537D" w:rsidRP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0" w:name="_Toc513023119"/>
      <w:bookmarkStart w:id="231" w:name="_Toc59112612"/>
      <w:r w:rsidRPr="00ED537D">
        <w:rPr>
          <w:rFonts w:ascii="Arial" w:hAnsi="Arial" w:cs="Times New Roman"/>
          <w:b/>
          <w:bCs/>
          <w:szCs w:val="28"/>
        </w:rPr>
        <w:t>ΑΝΤΙΚΕΙΜΕΝΟ ΤΗΣ ΣΥΜΒΑΣΗΣ</w:t>
      </w:r>
      <w:bookmarkEnd w:id="230"/>
      <w:bookmarkEnd w:id="231"/>
    </w:p>
    <w:p w14:paraId="00AE945F" w14:textId="77777777" w:rsidR="009D6EEC"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 xml:space="preserve">Αντικείμενο του υπό ανάθεση έργου είναι </w:t>
      </w:r>
      <w:r w:rsidR="009D6EEC" w:rsidRPr="009D6EEC">
        <w:rPr>
          <w:rFonts w:eastAsiaTheme="minorEastAsia" w:cs="Tahoma"/>
          <w:color w:val="000000"/>
          <w:sz w:val="20"/>
          <w:szCs w:val="20"/>
          <w:lang w:val="el-GR" w:eastAsia="el-GR"/>
        </w:rPr>
        <w:t>η 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004122FA" w:rsidRPr="00AE19B2">
        <w:rPr>
          <w:rFonts w:eastAsiaTheme="minorEastAsia" w:cs="Tahoma"/>
          <w:color w:val="000000"/>
          <w:sz w:val="20"/>
          <w:szCs w:val="20"/>
          <w:lang w:val="el-GR" w:eastAsia="el-GR"/>
        </w:rPr>
        <w:t xml:space="preserve">. </w:t>
      </w:r>
    </w:p>
    <w:p w14:paraId="60827070" w14:textId="447EB14A" w:rsidR="00ED537D" w:rsidRPr="00AE19B2"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Ειδικότερα ο υποψήφιος ανάδοχος θα παρέχει :</w:t>
      </w:r>
    </w:p>
    <w:p w14:paraId="07205DEB" w14:textId="77777777" w:rsidR="00ED537D" w:rsidRPr="00ED537D" w:rsidRDefault="00ED537D" w:rsidP="00ED537D">
      <w:pPr>
        <w:rPr>
          <w:rFonts w:cs="Tahoma"/>
          <w:sz w:val="20"/>
          <w:szCs w:val="20"/>
          <w:lang w:val="el-GR"/>
        </w:rPr>
      </w:pPr>
    </w:p>
    <w:p w14:paraId="7FBFC30E" w14:textId="77777777" w:rsidR="00ED537D" w:rsidRPr="00ED537D" w:rsidRDefault="00ED537D" w:rsidP="00E2606D">
      <w:pPr>
        <w:numPr>
          <w:ilvl w:val="0"/>
          <w:numId w:val="32"/>
        </w:numPr>
        <w:contextualSpacing/>
        <w:rPr>
          <w:rFonts w:cs="Tahoma"/>
          <w:b/>
          <w:sz w:val="20"/>
          <w:szCs w:val="20"/>
          <w:u w:val="single"/>
          <w:lang w:val="el-GR"/>
        </w:rPr>
      </w:pPr>
      <w:r w:rsidRPr="00ED537D">
        <w:rPr>
          <w:rFonts w:cs="Tahoma"/>
          <w:b/>
          <w:sz w:val="20"/>
          <w:szCs w:val="20"/>
          <w:u w:val="single"/>
          <w:lang w:val="el-GR"/>
        </w:rPr>
        <w:t xml:space="preserve">Υπηρεσίες Υποστήριξης στην Κοινωνία της Πληροφορίας </w:t>
      </w:r>
      <w:r w:rsidR="007B4043">
        <w:rPr>
          <w:rFonts w:cs="Tahoma"/>
          <w:b/>
          <w:sz w:val="20"/>
          <w:szCs w:val="20"/>
          <w:u w:val="single"/>
          <w:lang w:val="el-GR"/>
        </w:rPr>
        <w:t>Μ.</w:t>
      </w:r>
      <w:r w:rsidRPr="00ED537D">
        <w:rPr>
          <w:rFonts w:cs="Tahoma"/>
          <w:b/>
          <w:sz w:val="20"/>
          <w:szCs w:val="20"/>
          <w:u w:val="single"/>
          <w:lang w:val="el-GR"/>
        </w:rPr>
        <w:t>Α.Ε</w:t>
      </w:r>
    </w:p>
    <w:p w14:paraId="7AAAE33F" w14:textId="686BA4C6" w:rsidR="00ED537D" w:rsidRPr="00ED537D" w:rsidRDefault="00ED537D" w:rsidP="00ED537D">
      <w:pPr>
        <w:rPr>
          <w:rFonts w:cs="Tahoma"/>
          <w:sz w:val="20"/>
          <w:szCs w:val="20"/>
          <w:lang w:val="el-GR"/>
        </w:rPr>
      </w:pPr>
      <w:r w:rsidRPr="00ED537D">
        <w:rPr>
          <w:rFonts w:cs="Tahoma"/>
          <w:sz w:val="20"/>
          <w:szCs w:val="20"/>
          <w:lang w:val="el-GR"/>
        </w:rPr>
        <w:t>Οι υπηρεσίες τις οποίες καλείται να παράσχει ο υποψήφιος Ανάδοχος, αφορούν κατ’ ελάχιστο στα ακόλουθα:</w:t>
      </w:r>
    </w:p>
    <w:p w14:paraId="08DCEF23" w14:textId="049D3725"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Παροχή διοικητικής πληροφόρησης.</w:t>
      </w:r>
    </w:p>
    <w:p w14:paraId="1ECEBFF3"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Δημιουργία και εφαρμογή Πλάνου Επικοινωνίας με τους τελικούς χρήστες των συστημάτων της </w:t>
      </w:r>
      <w:r w:rsidR="007B4043" w:rsidRPr="007B4043">
        <w:rPr>
          <w:rFonts w:cs="Tahoma"/>
          <w:sz w:val="20"/>
          <w:szCs w:val="20"/>
          <w:lang w:val="el-GR"/>
        </w:rPr>
        <w:t xml:space="preserve">ΚτΠ ΜΑΕ </w:t>
      </w:r>
      <w:r w:rsidRPr="00ED537D">
        <w:rPr>
          <w:rFonts w:cs="Tahoma"/>
          <w:sz w:val="20"/>
          <w:szCs w:val="20"/>
          <w:lang w:val="el-GR"/>
        </w:rPr>
        <w:t>(π.χ. για την εξυπηρέτηση αιτημάτων αλλαγής,  help-desk).</w:t>
      </w:r>
    </w:p>
    <w:p w14:paraId="7CA68386"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Υπηρεσίες εξέλιξης/ανάπτυξης/βελτιστοποίησης/προσαρμογής των εφαρμογών της </w:t>
      </w:r>
      <w:r w:rsidR="007B4043" w:rsidRPr="007B4043">
        <w:rPr>
          <w:rFonts w:cs="Tahoma"/>
          <w:sz w:val="20"/>
          <w:szCs w:val="20"/>
          <w:lang w:val="el-GR"/>
        </w:rPr>
        <w:t>ΚτΠ ΜΑΕ</w:t>
      </w:r>
      <w:r w:rsidRPr="00ED537D">
        <w:rPr>
          <w:rFonts w:cs="Tahoma"/>
          <w:sz w:val="20"/>
          <w:szCs w:val="20"/>
          <w:lang w:val="el-GR"/>
        </w:rPr>
        <w:t>.</w:t>
      </w:r>
    </w:p>
    <w:p w14:paraId="1B109901" w14:textId="77777777"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Λήψη αντιγράφων ασφαλείας όλων των δεδομένων </w:t>
      </w:r>
    </w:p>
    <w:p w14:paraId="66CA6F70"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Διαχείριση και έλεγχος αλλαγών και πρόσθετων απαιτήσεων (change management, bug tracking) πληροφοριακών συστημάτων της </w:t>
      </w:r>
      <w:r w:rsidR="007B4043" w:rsidRPr="007B4043">
        <w:rPr>
          <w:rFonts w:cs="Tahoma"/>
          <w:sz w:val="20"/>
          <w:szCs w:val="20"/>
          <w:lang w:val="el-GR"/>
        </w:rPr>
        <w:t>ΚτΠ ΜΑΕ</w:t>
      </w:r>
      <w:r w:rsidR="007B4043">
        <w:rPr>
          <w:rFonts w:cs="Tahoma"/>
          <w:sz w:val="20"/>
          <w:szCs w:val="20"/>
          <w:lang w:val="el-GR"/>
        </w:rPr>
        <w:t>.</w:t>
      </w:r>
    </w:p>
    <w:p w14:paraId="4AFD0772" w14:textId="588E7121" w:rsid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 xml:space="preserve">Υποστήριξη στην </w:t>
      </w:r>
      <w:r w:rsidR="004122FA" w:rsidRPr="004122FA">
        <w:rPr>
          <w:rFonts w:cs="Tahoma"/>
          <w:sz w:val="20"/>
          <w:szCs w:val="20"/>
          <w:lang w:val="el-GR"/>
        </w:rPr>
        <w:t>παρακολούθηση υλοποίησης της Προγραμματικής Συμφωνίας</w:t>
      </w:r>
      <w:r w:rsidRPr="004122FA">
        <w:rPr>
          <w:rFonts w:cs="Tahoma"/>
          <w:sz w:val="20"/>
          <w:szCs w:val="20"/>
          <w:lang w:val="el-GR"/>
        </w:rPr>
        <w:t xml:space="preserve"> </w:t>
      </w:r>
      <w:r w:rsidR="004122FA" w:rsidRPr="004122FA">
        <w:rPr>
          <w:rFonts w:cs="Tahoma"/>
          <w:sz w:val="20"/>
          <w:szCs w:val="20"/>
          <w:lang w:val="el-GR"/>
        </w:rPr>
        <w:t>του Υπουργείου Ψηφιακής Διακυβέρνησης με την ΚτΠ Μ.Α.Ε</w:t>
      </w:r>
      <w:r w:rsidR="004122FA">
        <w:rPr>
          <w:rFonts w:cs="Tahoma"/>
          <w:sz w:val="20"/>
          <w:szCs w:val="20"/>
          <w:lang w:val="el-GR"/>
        </w:rPr>
        <w:t xml:space="preserve"> για τον Ψηφιακό Μετασχηματισμό της Χώρας</w:t>
      </w:r>
      <w:r w:rsidR="004122FA" w:rsidRPr="004122FA">
        <w:rPr>
          <w:rFonts w:cs="Tahoma"/>
          <w:sz w:val="20"/>
          <w:szCs w:val="20"/>
          <w:lang w:val="el-GR"/>
        </w:rPr>
        <w:t>.</w:t>
      </w:r>
    </w:p>
    <w:p w14:paraId="56369DCF" w14:textId="6C697667" w:rsidR="00ED537D" w:rsidRP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Υποστήριξη στην παρακολούθηση υποχρεώσεων</w:t>
      </w:r>
      <w:r w:rsidR="004122FA">
        <w:rPr>
          <w:rFonts w:cs="Tahoma"/>
          <w:sz w:val="20"/>
          <w:szCs w:val="20"/>
          <w:lang w:val="el-GR"/>
        </w:rPr>
        <w:t xml:space="preserve"> του Υπουργείου Ψηφιακής Διακυβέρνησης </w:t>
      </w:r>
      <w:r w:rsidRPr="004122FA">
        <w:rPr>
          <w:rFonts w:cs="Tahoma"/>
          <w:sz w:val="20"/>
          <w:szCs w:val="20"/>
          <w:lang w:val="el-GR"/>
        </w:rPr>
        <w:t xml:space="preserve"> προς την Διαχειριστική Αρχή </w:t>
      </w:r>
      <w:r w:rsidR="004122FA">
        <w:rPr>
          <w:rFonts w:cs="Tahoma"/>
          <w:sz w:val="20"/>
          <w:szCs w:val="20"/>
          <w:lang w:val="el-GR"/>
        </w:rPr>
        <w:t xml:space="preserve">αλλά </w:t>
      </w:r>
      <w:r w:rsidRPr="004122FA">
        <w:rPr>
          <w:rFonts w:cs="Tahoma"/>
          <w:sz w:val="20"/>
          <w:szCs w:val="20"/>
          <w:lang w:val="el-GR"/>
        </w:rPr>
        <w:t>και</w:t>
      </w:r>
      <w:r w:rsidR="004122FA">
        <w:rPr>
          <w:rFonts w:cs="Tahoma"/>
          <w:sz w:val="20"/>
          <w:szCs w:val="20"/>
          <w:lang w:val="el-GR"/>
        </w:rPr>
        <w:t xml:space="preserve"> κάθε λοιπό εξωτερικό εποπτεύοντα φορέα ή/και συνεργάτη</w:t>
      </w:r>
      <w:r w:rsidR="004122FA" w:rsidRPr="004122FA">
        <w:rPr>
          <w:rFonts w:cs="Tahoma"/>
          <w:sz w:val="20"/>
          <w:szCs w:val="20"/>
          <w:lang w:val="el-GR"/>
        </w:rPr>
        <w:t xml:space="preserve"> στο πλαίσιο</w:t>
      </w:r>
      <w:r w:rsidR="004122FA">
        <w:rPr>
          <w:lang w:val="el-GR"/>
        </w:rPr>
        <w:t xml:space="preserve"> </w:t>
      </w:r>
      <w:r w:rsidR="004122FA" w:rsidRPr="004122FA">
        <w:rPr>
          <w:rFonts w:cs="Tahoma"/>
          <w:sz w:val="20"/>
          <w:szCs w:val="20"/>
          <w:lang w:val="el-GR"/>
        </w:rPr>
        <w:t>εκτέλεσης του έργου για τον Ψηφιακό Μετασχηματισμό της Χώρας</w:t>
      </w:r>
      <w:r w:rsidRPr="004122FA">
        <w:rPr>
          <w:rFonts w:cs="Tahoma"/>
          <w:sz w:val="20"/>
          <w:szCs w:val="20"/>
          <w:lang w:val="el-GR"/>
        </w:rPr>
        <w:t>.</w:t>
      </w:r>
    </w:p>
    <w:p w14:paraId="0850DF80"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Υποστήριξη στην οργάνωση της υλοποίησης των έργων, καθώς και σε ειδικότερα θέματα ηλεκτρονικής διαχείρισης, διακίνησης και αρχειοθέτησης εγγράφων. </w:t>
      </w:r>
    </w:p>
    <w:p w14:paraId="506FABB7" w14:textId="77777777" w:rsidR="007846F0" w:rsidRDefault="007846F0" w:rsidP="007846F0">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t>Υποστήριξη</w:t>
      </w:r>
      <w:r w:rsidR="00ED537D" w:rsidRPr="00ED537D">
        <w:rPr>
          <w:rFonts w:cs="Tahoma"/>
          <w:sz w:val="20"/>
          <w:szCs w:val="20"/>
          <w:lang w:val="el-GR"/>
        </w:rPr>
        <w:t xml:space="preserve"> στην τεκμηρίωση, διαχείριση και ευρετη</w:t>
      </w:r>
      <w:r w:rsidR="00ED537D" w:rsidRPr="00ED537D">
        <w:rPr>
          <w:rFonts w:cs="Tahoma"/>
          <w:sz w:val="20"/>
          <w:szCs w:val="20"/>
          <w:lang w:val="el-GR"/>
        </w:rPr>
        <w:softHyphen/>
        <w:t xml:space="preserve">ρίαση των αρχείων και πληροφοριακών δεδομένων που παρακολουθεί και διαχειρίζεται η «Κοινωνία της Πληροφορίας </w:t>
      </w:r>
      <w:r w:rsidR="007B4043" w:rsidRPr="007B4043">
        <w:rPr>
          <w:rFonts w:cs="Tahoma"/>
          <w:sz w:val="20"/>
          <w:szCs w:val="20"/>
          <w:lang w:val="el-GR"/>
        </w:rPr>
        <w:t>ΚτΠ ΜΑΕ</w:t>
      </w:r>
      <w:r w:rsidR="00ED537D" w:rsidRPr="00ED537D">
        <w:rPr>
          <w:rFonts w:cs="Tahoma"/>
          <w:sz w:val="20"/>
          <w:szCs w:val="20"/>
          <w:lang w:val="el-GR"/>
        </w:rPr>
        <w:t>.»</w:t>
      </w:r>
    </w:p>
    <w:p w14:paraId="1666329C" w14:textId="671B6132" w:rsidR="007846F0" w:rsidRPr="007846F0" w:rsidRDefault="007846F0" w:rsidP="007846F0">
      <w:pPr>
        <w:numPr>
          <w:ilvl w:val="0"/>
          <w:numId w:val="33"/>
        </w:numPr>
        <w:suppressAutoHyphens w:val="0"/>
        <w:spacing w:line="312" w:lineRule="auto"/>
        <w:contextualSpacing/>
        <w:rPr>
          <w:rFonts w:cs="Tahoma"/>
          <w:sz w:val="20"/>
          <w:szCs w:val="20"/>
          <w:lang w:val="el-GR"/>
        </w:rPr>
      </w:pPr>
      <w:r w:rsidRPr="007846F0">
        <w:rPr>
          <w:rFonts w:cs="Tahoma"/>
          <w:sz w:val="20"/>
          <w:szCs w:val="20"/>
          <w:lang w:val="el-GR"/>
        </w:rPr>
        <w:t>Υποστήριξη</w:t>
      </w:r>
      <w:r w:rsidR="00ED537D" w:rsidRPr="007846F0">
        <w:rPr>
          <w:rFonts w:cs="Tahoma"/>
          <w:sz w:val="20"/>
          <w:szCs w:val="20"/>
          <w:lang w:val="el-GR"/>
        </w:rPr>
        <w:t xml:space="preserve"> στην διαχείριση και διεκπερα</w:t>
      </w:r>
      <w:r w:rsidRPr="007846F0">
        <w:rPr>
          <w:rFonts w:cs="Tahoma"/>
          <w:sz w:val="20"/>
          <w:szCs w:val="20"/>
          <w:lang w:val="el-GR"/>
        </w:rPr>
        <w:t>ίωση καθημερινών εργασιών του Υπουργείου Ψηφιακής Διακυβέρνησης</w:t>
      </w:r>
      <w:r w:rsidR="00ED537D" w:rsidRPr="007846F0">
        <w:rPr>
          <w:rFonts w:cs="Tahoma"/>
          <w:sz w:val="20"/>
          <w:szCs w:val="20"/>
          <w:lang w:val="el-GR"/>
        </w:rPr>
        <w:t xml:space="preserve"> ή/και κάθε φορέα </w:t>
      </w:r>
      <w:r w:rsidR="005F3362" w:rsidRPr="007846F0">
        <w:rPr>
          <w:rFonts w:cs="Tahoma"/>
          <w:sz w:val="20"/>
          <w:szCs w:val="20"/>
          <w:lang w:val="el-GR"/>
        </w:rPr>
        <w:t xml:space="preserve">με τον οποίο συνεργάζεται </w:t>
      </w:r>
      <w:r w:rsidR="00ED537D" w:rsidRPr="007846F0">
        <w:rPr>
          <w:rFonts w:cs="Tahoma"/>
          <w:sz w:val="20"/>
          <w:szCs w:val="20"/>
          <w:lang w:val="el-GR"/>
        </w:rPr>
        <w:t xml:space="preserve">στα πλαίσια διαχείρισης/εκτέλεσης έργων που αφορούν </w:t>
      </w:r>
      <w:r w:rsidRPr="007846F0">
        <w:rPr>
          <w:rFonts w:cs="Tahoma"/>
          <w:sz w:val="20"/>
          <w:szCs w:val="20"/>
          <w:lang w:val="el-GR"/>
        </w:rPr>
        <w:t>Ψηφιακό Μετασχηματισμό της Χώρας.</w:t>
      </w:r>
    </w:p>
    <w:p w14:paraId="754BDCAD" w14:textId="68C043BD" w:rsidR="00ED537D" w:rsidRPr="00ED537D" w:rsidRDefault="00ED537D" w:rsidP="00205086">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t>Γενική</w:t>
      </w:r>
      <w:r w:rsidR="005F3362">
        <w:rPr>
          <w:rFonts w:cs="Tahoma"/>
          <w:sz w:val="20"/>
          <w:szCs w:val="20"/>
          <w:lang w:val="el-GR"/>
        </w:rPr>
        <w:t xml:space="preserve"> διοικητική υποστήριξη </w:t>
      </w:r>
      <w:r w:rsidR="00205086">
        <w:rPr>
          <w:rFonts w:cs="Tahoma"/>
          <w:sz w:val="20"/>
          <w:szCs w:val="20"/>
          <w:lang w:val="el-GR"/>
        </w:rPr>
        <w:t xml:space="preserve">του </w:t>
      </w:r>
      <w:r w:rsidR="00205086" w:rsidRPr="00205086">
        <w:rPr>
          <w:rFonts w:cs="Tahoma"/>
          <w:sz w:val="20"/>
          <w:szCs w:val="20"/>
          <w:lang w:val="el-GR"/>
        </w:rPr>
        <w:t>Υπ</w:t>
      </w:r>
      <w:r w:rsidR="00205086">
        <w:rPr>
          <w:rFonts w:cs="Tahoma"/>
          <w:sz w:val="20"/>
          <w:szCs w:val="20"/>
          <w:lang w:val="el-GR"/>
        </w:rPr>
        <w:t>ουργείου Ψηφιακής Διακυβέρνησης, το</w:t>
      </w:r>
      <w:r w:rsidRPr="00ED537D">
        <w:rPr>
          <w:rFonts w:cs="Tahoma"/>
          <w:sz w:val="20"/>
          <w:szCs w:val="20"/>
          <w:lang w:val="el-GR"/>
        </w:rPr>
        <w:t xml:space="preserve"> οποί</w:t>
      </w:r>
      <w:r w:rsidR="00205086">
        <w:rPr>
          <w:rFonts w:cs="Tahoma"/>
          <w:sz w:val="20"/>
          <w:szCs w:val="20"/>
          <w:lang w:val="el-GR"/>
        </w:rPr>
        <w:t>ο</w:t>
      </w:r>
      <w:r w:rsidRPr="00ED537D">
        <w:rPr>
          <w:rFonts w:cs="Tahoma"/>
          <w:sz w:val="20"/>
          <w:szCs w:val="20"/>
          <w:lang w:val="el-GR"/>
        </w:rPr>
        <w:t xml:space="preserve"> θα καθορίζει το πλαίσιο εκτέλεσης καθηκόντων και τον τόπο παροχής έκαστης υποστηρικτικής διοικητικής παροχής</w:t>
      </w:r>
      <w:r w:rsidR="00205086">
        <w:rPr>
          <w:rFonts w:cs="Tahoma"/>
          <w:sz w:val="20"/>
          <w:szCs w:val="20"/>
          <w:lang w:val="el-GR"/>
        </w:rPr>
        <w:t xml:space="preserve"> σε συνεργασία, εφόσον απαιτηθεί, με την αναθέτουσα αρχή</w:t>
      </w:r>
      <w:r w:rsidRPr="00ED537D">
        <w:rPr>
          <w:rFonts w:cs="Tahoma"/>
          <w:sz w:val="20"/>
          <w:szCs w:val="20"/>
          <w:lang w:val="el-GR"/>
        </w:rPr>
        <w:t>.</w:t>
      </w:r>
    </w:p>
    <w:p w14:paraId="7A5DDCC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7DEC5300" w14:textId="2341B350"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Συνεχής επικοινωνία με </w:t>
      </w:r>
      <w:r w:rsidR="00760661">
        <w:rPr>
          <w:rFonts w:cs="Tahoma"/>
          <w:sz w:val="20"/>
          <w:szCs w:val="20"/>
          <w:lang w:val="el-GR"/>
        </w:rPr>
        <w:t xml:space="preserve">τους εποπτευόμενους φορείς του Υπουργείου αλλά και τους </w:t>
      </w:r>
      <w:r w:rsidRPr="00ED537D">
        <w:rPr>
          <w:rFonts w:cs="Tahoma"/>
          <w:sz w:val="20"/>
          <w:szCs w:val="20"/>
          <w:lang w:val="el-GR"/>
        </w:rPr>
        <w:t>αναδόχους των έργων στα πλαίσια εκτέλεσης τους για κάθε θέμα ή πρόβλημα τυχόν προκύψει.</w:t>
      </w:r>
    </w:p>
    <w:p w14:paraId="6E391F8F"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σε ειδικότερα θέματα διαχείρισης, διακίνησης και αρχειοθέτησης φυσικού και ηλεκτρονικού αρχείου.</w:t>
      </w:r>
    </w:p>
    <w:p w14:paraId="207C94D5"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Σύνταξη διαφόρων επιστολών – εγγράφων που ενδέχεται να απαιτηθούν κατά τη διάρκεια της οριστικοποίησης των Διοικητικών Ελέγχων.</w:t>
      </w:r>
    </w:p>
    <w:p w14:paraId="666667CC" w14:textId="6384BA5C"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Ενημέρωση – διαχείριση του περιεχομένου των δικτυακών τόπων που διαχειρίζεται </w:t>
      </w:r>
      <w:r w:rsidR="00760661">
        <w:rPr>
          <w:rFonts w:cs="Tahoma"/>
          <w:sz w:val="20"/>
          <w:szCs w:val="20"/>
          <w:lang w:val="el-GR"/>
        </w:rPr>
        <w:t xml:space="preserve">το Υπουργείο </w:t>
      </w:r>
      <w:r w:rsidRPr="00ED537D">
        <w:rPr>
          <w:rFonts w:cs="Tahoma"/>
          <w:sz w:val="20"/>
          <w:szCs w:val="20"/>
          <w:lang w:val="el-GR"/>
        </w:rPr>
        <w:t>όποτε αυτό κρίνεται απαραίτητο κ</w:t>
      </w:r>
      <w:r w:rsidR="00760661">
        <w:rPr>
          <w:rFonts w:cs="Tahoma"/>
          <w:sz w:val="20"/>
          <w:szCs w:val="20"/>
          <w:lang w:val="el-GR"/>
        </w:rPr>
        <w:t>αι σύμφωνα με τις απαιτήσεις του.</w:t>
      </w:r>
    </w:p>
    <w:p w14:paraId="01A8F4B3"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lastRenderedPageBreak/>
        <w:t>Εξαγωγή στατιστικών δεδομένων στα πλαίσια εκτέλεσης συμβάσεων.</w:t>
      </w:r>
    </w:p>
    <w:p w14:paraId="49C0269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Υποβολή περιοδικών και έκτακτων αναφορών.</w:t>
      </w:r>
    </w:p>
    <w:p w14:paraId="6B95EF42" w14:textId="77777777" w:rsidR="00ED537D" w:rsidRPr="00ED537D" w:rsidRDefault="00ED537D" w:rsidP="00ED537D">
      <w:pPr>
        <w:suppressAutoHyphens w:val="0"/>
        <w:spacing w:line="312" w:lineRule="auto"/>
        <w:ind w:left="720"/>
        <w:contextualSpacing/>
        <w:rPr>
          <w:rFonts w:cs="Tahoma"/>
          <w:sz w:val="20"/>
          <w:szCs w:val="20"/>
          <w:lang w:val="el-GR"/>
        </w:rPr>
      </w:pPr>
    </w:p>
    <w:p w14:paraId="7208B24E" w14:textId="77777777" w:rsidR="00ED537D" w:rsidRPr="00D70533"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2" w:name="_Toc513023120"/>
      <w:bookmarkStart w:id="233" w:name="_Toc59112613"/>
      <w:r w:rsidRPr="00ED537D">
        <w:rPr>
          <w:rFonts w:ascii="Arial" w:hAnsi="Arial" w:cs="Times New Roman"/>
          <w:b/>
          <w:bCs/>
          <w:szCs w:val="28"/>
        </w:rPr>
        <w:t>Μεθοδολογία υλοποίησης</w:t>
      </w:r>
      <w:bookmarkEnd w:id="232"/>
      <w:bookmarkEnd w:id="233"/>
    </w:p>
    <w:p w14:paraId="52AD59F0" w14:textId="77777777" w:rsidR="00ED537D" w:rsidRPr="00ED537D" w:rsidRDefault="00ED537D" w:rsidP="00ED537D">
      <w:pPr>
        <w:overflowPunct w:val="0"/>
        <w:autoSpaceDE w:val="0"/>
        <w:autoSpaceDN w:val="0"/>
        <w:adjustRightInd w:val="0"/>
        <w:spacing w:after="0" w:line="276" w:lineRule="auto"/>
        <w:textAlignment w:val="baseline"/>
        <w:rPr>
          <w:rFonts w:cs="Tahoma"/>
          <w:sz w:val="20"/>
          <w:szCs w:val="20"/>
          <w:lang w:val="el-GR" w:eastAsia="el-GR"/>
        </w:rPr>
      </w:pPr>
      <w:bookmarkStart w:id="234" w:name="_Toc513023121"/>
    </w:p>
    <w:p w14:paraId="5F6032EA" w14:textId="2591A107" w:rsidR="00ED537D" w:rsidRPr="00064887" w:rsidRDefault="00ED537D" w:rsidP="007B128D">
      <w:pPr>
        <w:suppressAutoHyphens w:val="0"/>
        <w:autoSpaceDE w:val="0"/>
        <w:spacing w:after="60"/>
        <w:rPr>
          <w:rFonts w:eastAsia="SimSun" w:cs="Tahoma"/>
          <w:sz w:val="20"/>
          <w:szCs w:val="20"/>
          <w:lang w:val="el-GR"/>
        </w:rPr>
      </w:pPr>
      <w:r w:rsidRPr="00064887">
        <w:rPr>
          <w:rFonts w:eastAsia="SimSun" w:cs="Tahoma"/>
          <w:sz w:val="20"/>
          <w:szCs w:val="20"/>
          <w:lang w:val="el-GR"/>
        </w:rPr>
        <w:t xml:space="preserve">Για την εκτέλεση του εν λόγω έργου ο </w:t>
      </w:r>
      <w:r w:rsidR="00672781" w:rsidRPr="00064887">
        <w:rPr>
          <w:rFonts w:eastAsia="SimSun" w:cs="Tahoma"/>
          <w:sz w:val="20"/>
          <w:szCs w:val="20"/>
          <w:lang w:val="el-GR"/>
        </w:rPr>
        <w:t>Α</w:t>
      </w:r>
      <w:r w:rsidRPr="00064887">
        <w:rPr>
          <w:rFonts w:eastAsia="SimSun" w:cs="Tahoma"/>
          <w:sz w:val="20"/>
          <w:szCs w:val="20"/>
          <w:lang w:val="el-GR"/>
        </w:rPr>
        <w:t>νάδοχος απαιτείται να διαθέσει Ομάδα Έργου αποτελούμενη από:</w:t>
      </w:r>
    </w:p>
    <w:p w14:paraId="3354AAD0" w14:textId="77777777" w:rsidR="00680172" w:rsidRDefault="00680172" w:rsidP="00680172">
      <w:pPr>
        <w:pStyle w:val="aff"/>
        <w:numPr>
          <w:ilvl w:val="0"/>
          <w:numId w:val="32"/>
        </w:numPr>
        <w:suppressAutoHyphens w:val="0"/>
        <w:spacing w:after="0"/>
        <w:rPr>
          <w:rFonts w:eastAsia="Calibri" w:cs="Tahoma"/>
          <w:bCs/>
          <w:szCs w:val="22"/>
          <w:lang w:val="el-GR"/>
        </w:rPr>
      </w:pPr>
      <w:bookmarkStart w:id="235" w:name="_Toc59112614"/>
      <w:r w:rsidRPr="00680172">
        <w:rPr>
          <w:rFonts w:eastAsia="Calibri" w:cs="Tahoma"/>
          <w:bCs/>
          <w:szCs w:val="22"/>
          <w:lang w:val="el-GR"/>
        </w:rPr>
        <w:t>Έναν (1) αναπληρωτή υπεύθυνο έργο με πενταετή (5 ετή) τουλάχιστον επαγγελματική εμπειρία σε Διαχείριση Έργων , ο οποίος να διαθέτει Πανεπιστημιακό Τίτλο Σπουδών και Άριστη γνώση της Αγγλικής γλώσσας</w:t>
      </w:r>
    </w:p>
    <w:p w14:paraId="6F2A49DA" w14:textId="77777777" w:rsidR="00680172" w:rsidRDefault="00680172" w:rsidP="00680172">
      <w:pPr>
        <w:pStyle w:val="aff"/>
        <w:numPr>
          <w:ilvl w:val="0"/>
          <w:numId w:val="32"/>
        </w:numPr>
        <w:suppressAutoHyphens w:val="0"/>
        <w:spacing w:after="0"/>
        <w:rPr>
          <w:rFonts w:eastAsia="Calibri" w:cs="Tahoma"/>
          <w:bCs/>
          <w:szCs w:val="22"/>
          <w:lang w:val="el-GR"/>
        </w:rPr>
      </w:pPr>
      <w:r w:rsidRPr="00680172">
        <w:rPr>
          <w:rFonts w:eastAsia="Calibri" w:cs="Tahoma"/>
          <w:bCs/>
          <w:szCs w:val="22"/>
          <w:lang w:val="el-GR"/>
        </w:rPr>
        <w:t>Τέσσερα (4) εξειδικευμένα στελέχη με Πανεπιστημιακό Τίτλο Σπουδών και τουλάχιστον ένα έτος (1) επαγγελματική εμπειρία σε συγχρηματοδοτούμενα προγράμματα και καλή γνώση της Αγγλικής γλώσσας.</w:t>
      </w:r>
    </w:p>
    <w:p w14:paraId="09DA1C0D" w14:textId="77777777" w:rsidR="00680172" w:rsidRDefault="00680172" w:rsidP="00680172">
      <w:pPr>
        <w:pStyle w:val="aff"/>
        <w:numPr>
          <w:ilvl w:val="0"/>
          <w:numId w:val="32"/>
        </w:numPr>
        <w:suppressAutoHyphens w:val="0"/>
        <w:spacing w:after="0"/>
        <w:rPr>
          <w:rFonts w:eastAsia="Calibri" w:cs="Tahoma"/>
          <w:bCs/>
          <w:szCs w:val="22"/>
          <w:lang w:val="el-GR"/>
        </w:rPr>
      </w:pPr>
      <w:r w:rsidRPr="00680172">
        <w:rPr>
          <w:rFonts w:eastAsia="Calibri" w:cs="Tahoma"/>
          <w:bCs/>
          <w:szCs w:val="22"/>
          <w:lang w:val="el-GR"/>
        </w:rPr>
        <w:t>Τέσσερα (4)  εξειδικευμένα στελέχη  με Πτυχίο ΑΕΙ/ΤΕΙ Σπουδών Οικονομικών Επιστημών</w:t>
      </w:r>
    </w:p>
    <w:p w14:paraId="24911EFD" w14:textId="77777777" w:rsidR="00680172" w:rsidRDefault="00680172" w:rsidP="00680172">
      <w:pPr>
        <w:pStyle w:val="aff"/>
        <w:numPr>
          <w:ilvl w:val="0"/>
          <w:numId w:val="32"/>
        </w:numPr>
        <w:suppressAutoHyphens w:val="0"/>
        <w:spacing w:after="0"/>
        <w:rPr>
          <w:rFonts w:eastAsia="Calibri" w:cs="Tahoma"/>
          <w:bCs/>
          <w:szCs w:val="22"/>
          <w:lang w:val="el-GR"/>
        </w:rPr>
      </w:pPr>
      <w:r w:rsidRPr="00680172">
        <w:rPr>
          <w:rFonts w:eastAsia="Calibri" w:cs="Tahoma"/>
          <w:bCs/>
          <w:szCs w:val="22"/>
          <w:lang w:val="el-GR"/>
        </w:rPr>
        <w:t xml:space="preserve">Τρία (3)  εξειδικευμένα στελέχη  με Πανεπιστημιακό Τίτλο Σπουδών Πληροφορικής </w:t>
      </w:r>
    </w:p>
    <w:p w14:paraId="0035DB43" w14:textId="5450386A" w:rsidR="00680172" w:rsidRPr="00680172" w:rsidRDefault="00680172" w:rsidP="00680172">
      <w:pPr>
        <w:pStyle w:val="aff"/>
        <w:numPr>
          <w:ilvl w:val="0"/>
          <w:numId w:val="32"/>
        </w:numPr>
        <w:suppressAutoHyphens w:val="0"/>
        <w:spacing w:after="0"/>
        <w:rPr>
          <w:rFonts w:eastAsia="Calibri" w:cs="Tahoma"/>
          <w:bCs/>
          <w:szCs w:val="22"/>
          <w:lang w:val="el-GR"/>
        </w:rPr>
      </w:pPr>
      <w:r w:rsidRPr="00680172">
        <w:rPr>
          <w:rFonts w:ascii="Arial" w:hAnsi="Arial" w:cs="Arial"/>
          <w:sz w:val="24"/>
          <w:lang w:val="el-GR"/>
        </w:rPr>
        <w:t>Δύο (2) εξειδικευμένα στελέχη με Πανεπιστημιακό Τίτλο Σπουδών</w:t>
      </w:r>
    </w:p>
    <w:p w14:paraId="054BD06D" w14:textId="05122CFB"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r w:rsidRPr="007D5507">
        <w:rPr>
          <w:rFonts w:ascii="Arial" w:hAnsi="Arial" w:cs="Times New Roman"/>
          <w:b/>
          <w:bCs/>
          <w:szCs w:val="28"/>
        </w:rPr>
        <w:t>Διάρκεια σύμβασης-Χρόνοι παράδοσης</w:t>
      </w:r>
      <w:bookmarkEnd w:id="234"/>
      <w:bookmarkEnd w:id="235"/>
      <w:r w:rsidRPr="007D5507">
        <w:rPr>
          <w:rFonts w:ascii="Arial" w:hAnsi="Arial" w:cs="Times New Roman"/>
          <w:b/>
          <w:bCs/>
          <w:szCs w:val="28"/>
        </w:rPr>
        <w:t xml:space="preserve"> </w:t>
      </w:r>
    </w:p>
    <w:p w14:paraId="4887A8F5" w14:textId="77777777" w:rsidR="00ED537D" w:rsidRPr="00ED537D" w:rsidRDefault="00ED537D" w:rsidP="00ED537D">
      <w:pPr>
        <w:suppressAutoHyphens w:val="0"/>
        <w:autoSpaceDE w:val="0"/>
        <w:spacing w:after="60"/>
        <w:rPr>
          <w:rFonts w:eastAsia="SimSun" w:cs="Tahoma"/>
          <w:i/>
          <w:iCs/>
          <w:color w:val="5B9BD5"/>
          <w:sz w:val="20"/>
          <w:szCs w:val="20"/>
          <w:lang w:val="el-GR"/>
        </w:rPr>
      </w:pPr>
      <w:r w:rsidRPr="00ED537D">
        <w:rPr>
          <w:rFonts w:cs="Tahoma"/>
          <w:color w:val="000000"/>
          <w:sz w:val="20"/>
          <w:szCs w:val="20"/>
          <w:lang w:val="el-GR"/>
        </w:rPr>
        <w:t xml:space="preserve">Δώδεκα (12) μήνες από την ημερομηνία υπογραφής της σύμβασης </w:t>
      </w:r>
    </w:p>
    <w:p w14:paraId="1769A429" w14:textId="77777777"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6" w:name="_Toc513023122"/>
      <w:bookmarkStart w:id="237" w:name="_Toc59112615"/>
      <w:r w:rsidRPr="007D5507">
        <w:rPr>
          <w:rFonts w:ascii="Arial" w:hAnsi="Arial" w:cs="Times New Roman"/>
          <w:b/>
          <w:bCs/>
          <w:szCs w:val="28"/>
        </w:rPr>
        <w:t>Τόπος υλοποίησης/ παροχής των υπηρεσιών</w:t>
      </w:r>
      <w:bookmarkEnd w:id="236"/>
      <w:bookmarkEnd w:id="237"/>
      <w:r w:rsidRPr="007D5507">
        <w:rPr>
          <w:rFonts w:ascii="Arial" w:hAnsi="Arial" w:cs="Times New Roman"/>
          <w:b/>
          <w:bCs/>
          <w:szCs w:val="28"/>
        </w:rPr>
        <w:t xml:space="preserve">  </w:t>
      </w:r>
    </w:p>
    <w:p w14:paraId="4ACB749D" w14:textId="2042DE90" w:rsidR="00ED537D" w:rsidRPr="00ED537D" w:rsidRDefault="00806069" w:rsidP="00ED537D">
      <w:pPr>
        <w:rPr>
          <w:rFonts w:eastAsia="SimSun" w:cs="Tahoma"/>
          <w:sz w:val="20"/>
          <w:szCs w:val="20"/>
          <w:lang w:val="el-GR"/>
        </w:rPr>
      </w:pPr>
      <w:r>
        <w:rPr>
          <w:rFonts w:cs="Tahoma"/>
          <w:color w:val="000000"/>
          <w:sz w:val="20"/>
          <w:szCs w:val="20"/>
          <w:lang w:val="el-GR"/>
        </w:rPr>
        <w:t xml:space="preserve">Το Υπουργείο Ψηφιακής Διακυβέρνησης </w:t>
      </w:r>
      <w:r w:rsidR="00ED537D" w:rsidRPr="00ED537D">
        <w:rPr>
          <w:rFonts w:cs="Tahoma"/>
          <w:color w:val="000000"/>
          <w:sz w:val="20"/>
          <w:szCs w:val="20"/>
          <w:lang w:val="el-GR"/>
        </w:rPr>
        <w:t>θα είναι ο κύριος τόπος παροχ</w:t>
      </w:r>
      <w:r w:rsidR="00A36D95">
        <w:rPr>
          <w:rFonts w:cs="Tahoma"/>
          <w:color w:val="000000"/>
          <w:sz w:val="20"/>
          <w:szCs w:val="20"/>
          <w:lang w:val="el-GR"/>
        </w:rPr>
        <w:t xml:space="preserve">ής των παρεχόμενων υπηρεσιών. </w:t>
      </w:r>
      <w:r w:rsidRPr="00806069">
        <w:rPr>
          <w:rFonts w:cs="Tahoma"/>
          <w:color w:val="000000"/>
          <w:sz w:val="20"/>
          <w:szCs w:val="20"/>
          <w:lang w:val="el-GR"/>
        </w:rPr>
        <w:t xml:space="preserve">Το Υπουργείο Ψηφιακής Διακυβέρνησης </w:t>
      </w:r>
      <w:r>
        <w:rPr>
          <w:rFonts w:cs="Tahoma"/>
          <w:color w:val="000000"/>
          <w:sz w:val="20"/>
          <w:szCs w:val="20"/>
          <w:lang w:val="el-GR"/>
        </w:rPr>
        <w:t>σε συνεργασία με την α</w:t>
      </w:r>
      <w:r w:rsidR="00ED537D" w:rsidRPr="00ED537D">
        <w:rPr>
          <w:rFonts w:cs="Tahoma"/>
          <w:color w:val="000000"/>
          <w:sz w:val="20"/>
          <w:szCs w:val="20"/>
          <w:lang w:val="el-GR"/>
        </w:rPr>
        <w:t xml:space="preserve">ναθέτουσα αρχή </w:t>
      </w:r>
      <w:r w:rsidR="00A36D95">
        <w:rPr>
          <w:rFonts w:cs="Tahoma"/>
          <w:color w:val="000000"/>
          <w:sz w:val="20"/>
          <w:szCs w:val="20"/>
          <w:lang w:val="el-GR"/>
        </w:rPr>
        <w:t>δύνανται ανάλογα</w:t>
      </w:r>
      <w:r w:rsidR="00ED537D" w:rsidRPr="00ED537D">
        <w:rPr>
          <w:rFonts w:cs="Tahoma"/>
          <w:color w:val="000000"/>
          <w:sz w:val="20"/>
          <w:szCs w:val="20"/>
          <w:lang w:val="el-GR"/>
        </w:rPr>
        <w:t xml:space="preserve"> με τις ανάγκες των υπό εκτέλ</w:t>
      </w:r>
      <w:r w:rsidR="005F3362">
        <w:rPr>
          <w:rFonts w:cs="Tahoma"/>
          <w:color w:val="000000"/>
          <w:sz w:val="20"/>
          <w:szCs w:val="20"/>
          <w:lang w:val="el-GR"/>
        </w:rPr>
        <w:t>ε</w:t>
      </w:r>
      <w:r w:rsidR="00ED537D" w:rsidRPr="00ED537D">
        <w:rPr>
          <w:rFonts w:cs="Tahoma"/>
          <w:color w:val="000000"/>
          <w:sz w:val="20"/>
          <w:szCs w:val="20"/>
          <w:lang w:val="el-GR"/>
        </w:rPr>
        <w:t xml:space="preserve">ση έργων </w:t>
      </w:r>
      <w:r w:rsidR="00A36D95">
        <w:rPr>
          <w:rFonts w:cs="Tahoma"/>
          <w:color w:val="000000"/>
          <w:sz w:val="20"/>
          <w:szCs w:val="20"/>
          <w:lang w:val="el-GR"/>
        </w:rPr>
        <w:t>να διαθέτουν</w:t>
      </w:r>
      <w:r w:rsidR="00ED537D" w:rsidRPr="00ED537D">
        <w:rPr>
          <w:rFonts w:cs="Tahoma"/>
          <w:color w:val="000000"/>
          <w:sz w:val="20"/>
          <w:szCs w:val="20"/>
          <w:lang w:val="el-GR"/>
        </w:rPr>
        <w:t xml:space="preserve"> τα στελέχη της Ομάδας Έργου οπουδήποτε κριθεί αναγκαίο.</w:t>
      </w:r>
    </w:p>
    <w:p w14:paraId="7A457BF4" w14:textId="77777777" w:rsidR="00A82E84" w:rsidRPr="005F3362" w:rsidRDefault="00A82E84" w:rsidP="005F3362">
      <w:pPr>
        <w:pStyle w:val="2"/>
        <w:numPr>
          <w:ilvl w:val="0"/>
          <w:numId w:val="0"/>
        </w:numPr>
        <w:pBdr>
          <w:bottom w:val="single" w:sz="12" w:space="3" w:color="000080"/>
        </w:pBdr>
        <w:tabs>
          <w:tab w:val="clear" w:pos="567"/>
        </w:tabs>
        <w:rPr>
          <w:rFonts w:cs="Tahoma"/>
          <w:lang w:val="el-GR"/>
        </w:rPr>
      </w:pPr>
      <w:bookmarkStart w:id="238" w:name="_Toc86066014"/>
      <w:r w:rsidRPr="005D69A1">
        <w:rPr>
          <w:rFonts w:cs="Tahoma"/>
          <w:lang w:val="el-GR"/>
        </w:rPr>
        <w:lastRenderedPageBreak/>
        <w:t>ΠΑΡΑΡΤΗΜΑ Ι</w:t>
      </w:r>
      <w:r>
        <w:rPr>
          <w:rFonts w:cs="Tahoma"/>
          <w:lang w:val="el-GR"/>
        </w:rPr>
        <w:t>Ι</w:t>
      </w:r>
      <w:r w:rsidRPr="005D69A1">
        <w:rPr>
          <w:rFonts w:cs="Tahoma"/>
          <w:lang w:val="el-GR"/>
        </w:rPr>
        <w:t xml:space="preserve"> – </w:t>
      </w:r>
      <w:r>
        <w:rPr>
          <w:rFonts w:cs="Tahoma"/>
          <w:lang w:val="el-GR"/>
        </w:rPr>
        <w:t>Πίνακες Συμμόρφωσης</w:t>
      </w:r>
      <w:bookmarkEnd w:id="238"/>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ED537D" w:rsidRPr="00ED537D" w14:paraId="70EE871B" w14:textId="77777777" w:rsidTr="006101D0">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6B14670"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9E807D5"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5816B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10E368D"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94FAE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ΠΑΡΑΠΟΜΠΗ ΤΕΚΜΗΡΙΩΣΗΣ</w:t>
            </w:r>
          </w:p>
        </w:tc>
      </w:tr>
      <w:tr w:rsidR="00ED537D" w:rsidRPr="00ED537D" w14:paraId="0C34650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9C214D7"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75A643A9"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067E962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4152C4B6"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1F514798" w14:textId="77777777" w:rsidR="00ED537D" w:rsidRPr="00ED537D" w:rsidRDefault="00ED537D" w:rsidP="00ED537D">
            <w:pPr>
              <w:suppressAutoHyphens w:val="0"/>
              <w:jc w:val="center"/>
              <w:rPr>
                <w:rFonts w:cs="Tahoma"/>
                <w:sz w:val="16"/>
                <w:szCs w:val="16"/>
                <w:lang w:val="el-GR" w:eastAsia="en-US"/>
              </w:rPr>
            </w:pPr>
          </w:p>
        </w:tc>
      </w:tr>
      <w:tr w:rsidR="00ED537D" w:rsidRPr="00ED537D" w14:paraId="66542C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1141947"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Α.</w:t>
            </w:r>
          </w:p>
        </w:tc>
        <w:tc>
          <w:tcPr>
            <w:tcW w:w="5670" w:type="dxa"/>
            <w:tcMar>
              <w:left w:w="57" w:type="dxa"/>
              <w:right w:w="57" w:type="dxa"/>
            </w:tcMar>
            <w:vAlign w:val="center"/>
          </w:tcPr>
          <w:p w14:paraId="0B1A95E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καλύψει το σύνολο των προδιαγραφών που απαιτούνται στο ΠΑΡΑΡΤΗΜΑ Ι της παρούσας διακήρυξης.</w:t>
            </w:r>
          </w:p>
          <w:p w14:paraId="15F69CD6"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Στην Τεχνική Προσφορά που θα προτείνει ο υποψήφιος Ανάδοχος θα πρέπει να προσδιορίζονται &amp; να τεκμηριώνονται με την απαιτούμενη </w:t>
            </w:r>
            <w:r w:rsidRPr="00ED537D">
              <w:rPr>
                <w:rFonts w:cs="Tahoma"/>
                <w:sz w:val="16"/>
                <w:szCs w:val="16"/>
                <w:u w:val="single"/>
                <w:lang w:val="el-GR" w:eastAsia="en-US"/>
              </w:rPr>
              <w:t>λεπτομέρεια και ανάλυση</w:t>
            </w:r>
            <w:r w:rsidRPr="00ED537D">
              <w:rPr>
                <w:rFonts w:cs="Tahoma"/>
                <w:sz w:val="16"/>
                <w:szCs w:val="16"/>
                <w:lang w:val="el-GR" w:eastAsia="en-US"/>
              </w:rPr>
              <w:t xml:space="preserve"> οι εργασίες που θα προσφερθούν στα πλαίσια του έργου.</w:t>
            </w:r>
          </w:p>
        </w:tc>
        <w:tc>
          <w:tcPr>
            <w:tcW w:w="1276" w:type="dxa"/>
            <w:tcMar>
              <w:left w:w="57" w:type="dxa"/>
              <w:right w:w="57" w:type="dxa"/>
            </w:tcMar>
            <w:vAlign w:val="center"/>
          </w:tcPr>
          <w:p w14:paraId="30EB7B42"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54E471AF"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5AEA3731" w14:textId="77777777" w:rsidR="00ED537D" w:rsidRPr="00ED537D" w:rsidRDefault="00ED537D" w:rsidP="00ED537D">
            <w:pPr>
              <w:suppressAutoHyphens w:val="0"/>
              <w:jc w:val="center"/>
              <w:rPr>
                <w:rFonts w:cs="Tahoma"/>
                <w:sz w:val="16"/>
                <w:szCs w:val="16"/>
                <w:lang w:val="el-GR" w:eastAsia="en-US"/>
              </w:rPr>
            </w:pPr>
          </w:p>
        </w:tc>
      </w:tr>
      <w:tr w:rsidR="00ED537D" w:rsidRPr="00ED537D" w14:paraId="60C2E4B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64A00DD"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 xml:space="preserve">Β. </w:t>
            </w:r>
          </w:p>
        </w:tc>
        <w:tc>
          <w:tcPr>
            <w:tcW w:w="5670" w:type="dxa"/>
            <w:tcMar>
              <w:left w:w="57" w:type="dxa"/>
              <w:right w:w="57" w:type="dxa"/>
            </w:tcMar>
            <w:vAlign w:val="center"/>
          </w:tcPr>
          <w:p w14:paraId="200FEB50"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276" w:type="dxa"/>
            <w:tcMar>
              <w:left w:w="57" w:type="dxa"/>
              <w:right w:w="57" w:type="dxa"/>
            </w:tcMar>
            <w:vAlign w:val="center"/>
          </w:tcPr>
          <w:p w14:paraId="1DC32B6A"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636542B2"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EBC818D"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345C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2FCD79A1"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r w:rsidRPr="00ED537D">
              <w:rPr>
                <w:rFonts w:cs="Tahoma"/>
                <w:b/>
                <w:sz w:val="16"/>
                <w:szCs w:val="16"/>
                <w:lang w:val="el-GR" w:eastAsia="en-US"/>
              </w:rPr>
              <w:t>2</w:t>
            </w:r>
          </w:p>
        </w:tc>
        <w:tc>
          <w:tcPr>
            <w:tcW w:w="5670" w:type="dxa"/>
            <w:tcMar>
              <w:left w:w="57" w:type="dxa"/>
              <w:right w:w="57" w:type="dxa"/>
            </w:tcMar>
            <w:vAlign w:val="center"/>
          </w:tcPr>
          <w:p w14:paraId="78BFE8F5" w14:textId="137ACDA5" w:rsidR="00ED537D" w:rsidRPr="00ED537D" w:rsidRDefault="00ED537D" w:rsidP="009375B6">
            <w:pPr>
              <w:suppressAutoHyphens w:val="0"/>
              <w:jc w:val="center"/>
              <w:rPr>
                <w:rFonts w:cs="Tahoma"/>
                <w:b/>
                <w:sz w:val="16"/>
                <w:szCs w:val="16"/>
                <w:lang w:val="el-GR" w:eastAsia="en-US"/>
              </w:rPr>
            </w:pPr>
            <w:r w:rsidRPr="00ED537D">
              <w:rPr>
                <w:rFonts w:cs="Tahoma"/>
                <w:b/>
                <w:sz w:val="16"/>
                <w:szCs w:val="16"/>
                <w:lang w:val="el-GR" w:eastAsia="en-US"/>
              </w:rPr>
              <w:t xml:space="preserve">Υπηρεσίες Υποστήριξης </w:t>
            </w:r>
          </w:p>
        </w:tc>
        <w:tc>
          <w:tcPr>
            <w:tcW w:w="1276" w:type="dxa"/>
            <w:vAlign w:val="center"/>
          </w:tcPr>
          <w:p w14:paraId="7558E62D" w14:textId="77777777" w:rsidR="00ED537D" w:rsidRPr="00ED537D" w:rsidRDefault="00ED537D" w:rsidP="00ED537D">
            <w:pPr>
              <w:suppressAutoHyphens w:val="0"/>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6E835131" w14:textId="77777777" w:rsidR="00ED537D" w:rsidRPr="00ED537D" w:rsidRDefault="00ED537D" w:rsidP="00ED537D">
            <w:pPr>
              <w:suppressAutoHyphens w:val="0"/>
              <w:jc w:val="center"/>
              <w:rPr>
                <w:rFonts w:cs="Tahoma"/>
                <w:b/>
                <w:sz w:val="16"/>
                <w:szCs w:val="16"/>
                <w:lang w:val="el-GR" w:eastAsia="en-US"/>
              </w:rPr>
            </w:pPr>
          </w:p>
        </w:tc>
        <w:tc>
          <w:tcPr>
            <w:tcW w:w="1392" w:type="dxa"/>
            <w:vAlign w:val="center"/>
          </w:tcPr>
          <w:p w14:paraId="3ECEC6F4" w14:textId="77777777" w:rsidR="00ED537D" w:rsidRPr="00ED537D" w:rsidRDefault="00ED537D" w:rsidP="00ED537D">
            <w:pPr>
              <w:suppressAutoHyphens w:val="0"/>
              <w:jc w:val="center"/>
              <w:rPr>
                <w:rFonts w:cs="Tahoma"/>
                <w:b/>
                <w:sz w:val="16"/>
                <w:szCs w:val="16"/>
                <w:lang w:val="el-GR" w:eastAsia="en-US"/>
              </w:rPr>
            </w:pPr>
          </w:p>
        </w:tc>
      </w:tr>
      <w:tr w:rsidR="00ED537D" w:rsidRPr="00ED537D" w14:paraId="7BF34A6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798B1" w14:textId="77777777" w:rsidR="00ED537D" w:rsidRPr="00ED537D" w:rsidRDefault="00ED537D" w:rsidP="00ED537D">
            <w:pPr>
              <w:rPr>
                <w:rFonts w:ascii="Calibri" w:hAnsi="Calibri"/>
                <w:lang w:val="el-GR"/>
              </w:rPr>
            </w:pPr>
            <w:r w:rsidRPr="00ED537D">
              <w:rPr>
                <w:rFonts w:cs="Tahoma"/>
                <w:sz w:val="16"/>
                <w:szCs w:val="16"/>
                <w:lang w:val="el-GR" w:eastAsia="en-US"/>
              </w:rPr>
              <w:t>2.1</w:t>
            </w:r>
          </w:p>
        </w:tc>
        <w:tc>
          <w:tcPr>
            <w:tcW w:w="5670" w:type="dxa"/>
            <w:tcMar>
              <w:left w:w="57" w:type="dxa"/>
              <w:right w:w="57" w:type="dxa"/>
            </w:tcMar>
            <w:vAlign w:val="center"/>
          </w:tcPr>
          <w:p w14:paraId="49F96BC8" w14:textId="04E68D17" w:rsidR="00ED537D" w:rsidRPr="00ED537D" w:rsidRDefault="00ED537D" w:rsidP="009375B6">
            <w:pPr>
              <w:suppressAutoHyphens w:val="0"/>
              <w:spacing w:before="60" w:after="60"/>
              <w:rPr>
                <w:rFonts w:cs="Tahoma"/>
                <w:sz w:val="16"/>
                <w:szCs w:val="16"/>
                <w:lang w:val="el-GR" w:eastAsia="en-US"/>
              </w:rPr>
            </w:pPr>
            <w:r w:rsidRPr="00ED537D">
              <w:rPr>
                <w:rFonts w:cs="Tahoma"/>
                <w:sz w:val="16"/>
                <w:szCs w:val="16"/>
                <w:lang w:val="el-GR" w:eastAsia="en-US"/>
              </w:rPr>
              <w:t>Παροχή διοικητικής πληροφόρησης</w:t>
            </w:r>
            <w:r w:rsidR="009375B6">
              <w:rPr>
                <w:rFonts w:cs="Tahoma"/>
                <w:sz w:val="16"/>
                <w:szCs w:val="16"/>
                <w:lang w:val="el-GR" w:eastAsia="en-US"/>
              </w:rPr>
              <w:t>.</w:t>
            </w:r>
          </w:p>
        </w:tc>
        <w:tc>
          <w:tcPr>
            <w:tcW w:w="1276" w:type="dxa"/>
            <w:tcMar>
              <w:left w:w="57" w:type="dxa"/>
              <w:right w:w="57" w:type="dxa"/>
            </w:tcMar>
          </w:tcPr>
          <w:p w14:paraId="00A8BB5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6426C154"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3DD3A87B" w14:textId="77777777" w:rsidR="00ED537D" w:rsidRPr="00ED537D" w:rsidRDefault="00ED537D" w:rsidP="00ED537D">
            <w:pPr>
              <w:suppressAutoHyphens w:val="0"/>
              <w:jc w:val="center"/>
              <w:rPr>
                <w:rFonts w:cs="Tahoma"/>
                <w:sz w:val="16"/>
                <w:szCs w:val="16"/>
                <w:lang w:val="el-GR" w:eastAsia="en-US"/>
              </w:rPr>
            </w:pPr>
          </w:p>
        </w:tc>
      </w:tr>
      <w:tr w:rsidR="00ED537D" w:rsidRPr="00ED537D" w14:paraId="28FE189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F7940F5" w14:textId="77777777" w:rsidR="00ED537D" w:rsidRPr="00ED537D" w:rsidRDefault="00ED537D" w:rsidP="00ED537D">
            <w:pPr>
              <w:rPr>
                <w:rFonts w:ascii="Calibri" w:hAnsi="Calibri"/>
                <w:lang w:val="el-GR"/>
              </w:rPr>
            </w:pPr>
            <w:r w:rsidRPr="00ED537D">
              <w:rPr>
                <w:rFonts w:cs="Tahoma"/>
                <w:sz w:val="16"/>
                <w:szCs w:val="16"/>
                <w:lang w:val="el-GR" w:eastAsia="en-US"/>
              </w:rPr>
              <w:t>2.2</w:t>
            </w:r>
          </w:p>
        </w:tc>
        <w:tc>
          <w:tcPr>
            <w:tcW w:w="5670" w:type="dxa"/>
            <w:tcMar>
              <w:left w:w="57" w:type="dxa"/>
              <w:right w:w="57" w:type="dxa"/>
            </w:tcMar>
            <w:vAlign w:val="center"/>
          </w:tcPr>
          <w:p w14:paraId="29BDC90D"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Δημιουργία και εφαρμογή Πλάνου Επικοινωνίας με τους τελικούς χρήστες των συστημάτων της ΚτΠ </w:t>
            </w:r>
            <w:r w:rsidR="006C2FC6">
              <w:rPr>
                <w:rFonts w:cs="Tahoma"/>
                <w:sz w:val="16"/>
                <w:szCs w:val="16"/>
                <w:lang w:val="el-GR" w:eastAsia="en-US"/>
              </w:rPr>
              <w:t>Μ.</w:t>
            </w:r>
            <w:r w:rsidRPr="00ED537D">
              <w:rPr>
                <w:rFonts w:cs="Tahoma"/>
                <w:sz w:val="16"/>
                <w:szCs w:val="16"/>
                <w:lang w:val="el-GR" w:eastAsia="en-US"/>
              </w:rPr>
              <w:t>ΑΕ (π.χ. για την εξυπηρέτηση αιτημάτων, help-desk).</w:t>
            </w:r>
          </w:p>
        </w:tc>
        <w:tc>
          <w:tcPr>
            <w:tcW w:w="1276" w:type="dxa"/>
            <w:tcMar>
              <w:left w:w="57" w:type="dxa"/>
              <w:right w:w="57" w:type="dxa"/>
            </w:tcMar>
          </w:tcPr>
          <w:p w14:paraId="70D6CD96"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7B99F9D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D127ACE"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33FD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7030877" w14:textId="77777777" w:rsidR="00ED537D" w:rsidRPr="00ED537D" w:rsidRDefault="00ED537D" w:rsidP="00ED537D">
            <w:pPr>
              <w:rPr>
                <w:rFonts w:ascii="Calibri" w:hAnsi="Calibri"/>
                <w:lang w:val="el-GR"/>
              </w:rPr>
            </w:pPr>
            <w:r w:rsidRPr="00ED537D">
              <w:rPr>
                <w:rFonts w:cs="Tahoma"/>
                <w:sz w:val="16"/>
                <w:szCs w:val="16"/>
                <w:lang w:val="el-GR" w:eastAsia="en-US"/>
              </w:rPr>
              <w:t>2.3</w:t>
            </w:r>
          </w:p>
        </w:tc>
        <w:tc>
          <w:tcPr>
            <w:tcW w:w="5670" w:type="dxa"/>
            <w:tcMar>
              <w:left w:w="57" w:type="dxa"/>
              <w:right w:w="57" w:type="dxa"/>
            </w:tcMar>
            <w:vAlign w:val="center"/>
          </w:tcPr>
          <w:p w14:paraId="0A6897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Υπηρεσίες εξέλιξης/ανάπτυξης/βελτιστοποίησης/προσαρμογής των εφαρμογών της ΚτΠ </w:t>
            </w:r>
            <w:r w:rsidR="006C2FC6">
              <w:rPr>
                <w:rFonts w:cs="Tahoma"/>
                <w:sz w:val="16"/>
                <w:szCs w:val="16"/>
                <w:lang w:val="el-GR" w:eastAsia="en-US"/>
              </w:rPr>
              <w:t>Μ</w:t>
            </w:r>
            <w:r w:rsidRPr="00ED537D">
              <w:rPr>
                <w:rFonts w:cs="Tahoma"/>
                <w:sz w:val="16"/>
                <w:szCs w:val="16"/>
                <w:lang w:val="el-GR" w:eastAsia="en-US"/>
              </w:rPr>
              <w:t>ΑΕ.</w:t>
            </w:r>
          </w:p>
        </w:tc>
        <w:tc>
          <w:tcPr>
            <w:tcW w:w="1276" w:type="dxa"/>
            <w:tcMar>
              <w:left w:w="57" w:type="dxa"/>
              <w:right w:w="57" w:type="dxa"/>
            </w:tcMar>
          </w:tcPr>
          <w:p w14:paraId="6983DEB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03031B9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9457FC4" w14:textId="77777777" w:rsidR="00ED537D" w:rsidRPr="00ED537D" w:rsidRDefault="00ED537D" w:rsidP="00ED537D">
            <w:pPr>
              <w:suppressAutoHyphens w:val="0"/>
              <w:jc w:val="center"/>
              <w:rPr>
                <w:rFonts w:cs="Tahoma"/>
                <w:sz w:val="16"/>
                <w:szCs w:val="16"/>
                <w:lang w:val="el-GR" w:eastAsia="en-US"/>
              </w:rPr>
            </w:pPr>
          </w:p>
        </w:tc>
      </w:tr>
      <w:tr w:rsidR="00ED537D" w:rsidRPr="00ED537D" w14:paraId="5755616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0F62B4C" w14:textId="77777777" w:rsidR="00ED537D" w:rsidRPr="00ED537D" w:rsidRDefault="00ED537D" w:rsidP="00ED537D">
            <w:pPr>
              <w:rPr>
                <w:rFonts w:ascii="Calibri" w:hAnsi="Calibri"/>
                <w:lang w:val="el-GR"/>
              </w:rPr>
            </w:pPr>
            <w:r w:rsidRPr="00ED537D">
              <w:rPr>
                <w:rFonts w:cs="Tahoma"/>
                <w:sz w:val="16"/>
                <w:szCs w:val="16"/>
                <w:lang w:val="el-GR" w:eastAsia="en-US"/>
              </w:rPr>
              <w:t>2.4</w:t>
            </w:r>
          </w:p>
        </w:tc>
        <w:tc>
          <w:tcPr>
            <w:tcW w:w="5670" w:type="dxa"/>
            <w:tcMar>
              <w:left w:w="57" w:type="dxa"/>
              <w:right w:w="57" w:type="dxa"/>
            </w:tcMar>
            <w:vAlign w:val="center"/>
          </w:tcPr>
          <w:p w14:paraId="6EE7E1EA"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Λήψη αντιγράφων ασφαλείας όλων των δεδομένων </w:t>
            </w:r>
          </w:p>
        </w:tc>
        <w:tc>
          <w:tcPr>
            <w:tcW w:w="1276" w:type="dxa"/>
            <w:tcMar>
              <w:left w:w="57" w:type="dxa"/>
              <w:right w:w="57" w:type="dxa"/>
            </w:tcMar>
          </w:tcPr>
          <w:p w14:paraId="50D2D00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282BC4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C7D2085" w14:textId="77777777" w:rsidR="00ED537D" w:rsidRPr="00ED537D" w:rsidRDefault="00ED537D" w:rsidP="00ED537D">
            <w:pPr>
              <w:suppressAutoHyphens w:val="0"/>
              <w:jc w:val="center"/>
              <w:rPr>
                <w:rFonts w:cs="Tahoma"/>
                <w:sz w:val="16"/>
                <w:szCs w:val="16"/>
                <w:lang w:val="el-GR" w:eastAsia="en-US"/>
              </w:rPr>
            </w:pPr>
          </w:p>
        </w:tc>
      </w:tr>
      <w:tr w:rsidR="00ED537D" w:rsidRPr="00ED537D" w14:paraId="6E81146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6E3D9" w14:textId="77777777" w:rsidR="00ED537D" w:rsidRPr="00ED537D" w:rsidRDefault="00ED537D" w:rsidP="00ED537D">
            <w:pPr>
              <w:rPr>
                <w:rFonts w:ascii="Calibri" w:hAnsi="Calibri"/>
                <w:lang w:val="el-GR"/>
              </w:rPr>
            </w:pPr>
            <w:r w:rsidRPr="00ED537D">
              <w:rPr>
                <w:rFonts w:cs="Tahoma"/>
                <w:sz w:val="16"/>
                <w:szCs w:val="16"/>
                <w:lang w:val="el-GR" w:eastAsia="en-US"/>
              </w:rPr>
              <w:t>2.5</w:t>
            </w:r>
          </w:p>
        </w:tc>
        <w:tc>
          <w:tcPr>
            <w:tcW w:w="5670" w:type="dxa"/>
            <w:tcMar>
              <w:left w:w="57" w:type="dxa"/>
              <w:right w:w="57" w:type="dxa"/>
            </w:tcMar>
            <w:vAlign w:val="center"/>
          </w:tcPr>
          <w:p w14:paraId="2EDFA21F" w14:textId="07377600" w:rsidR="00ED537D" w:rsidRPr="00ED537D" w:rsidRDefault="00ED537D" w:rsidP="00940F7D">
            <w:pPr>
              <w:suppressAutoHyphens w:val="0"/>
              <w:spacing w:before="60" w:after="60"/>
              <w:rPr>
                <w:rFonts w:cs="Tahoma"/>
                <w:sz w:val="16"/>
                <w:szCs w:val="16"/>
                <w:lang w:val="el-GR" w:eastAsia="en-US"/>
              </w:rPr>
            </w:pPr>
            <w:r w:rsidRPr="00ED537D">
              <w:rPr>
                <w:rFonts w:cs="Tahoma"/>
                <w:sz w:val="16"/>
                <w:szCs w:val="16"/>
                <w:lang w:val="el-GR" w:eastAsia="en-US"/>
              </w:rPr>
              <w:t xml:space="preserve">Διαχείριση και έλεγχος αλλαγών και πρόσθετων απαιτήσεων </w:t>
            </w:r>
            <w:r w:rsidRPr="00ED537D">
              <w:rPr>
                <w:rFonts w:ascii="Calibri" w:hAnsi="Calibri"/>
                <w:lang w:val="el-GR"/>
              </w:rPr>
              <w:t xml:space="preserve"> </w:t>
            </w:r>
            <w:r w:rsidRPr="00ED537D">
              <w:rPr>
                <w:rFonts w:cs="Tahoma"/>
                <w:sz w:val="16"/>
                <w:szCs w:val="16"/>
                <w:lang w:val="el-GR" w:eastAsia="en-US"/>
              </w:rPr>
              <w:t>των πληροφοριακών συστημάτων (change management, bug tracking) των εφαρμογών</w:t>
            </w:r>
            <w:r w:rsidR="00940F7D">
              <w:rPr>
                <w:rFonts w:cs="Tahoma"/>
                <w:sz w:val="16"/>
                <w:szCs w:val="16"/>
                <w:lang w:val="el-GR" w:eastAsia="en-US"/>
              </w:rPr>
              <w:t>.</w:t>
            </w:r>
          </w:p>
        </w:tc>
        <w:tc>
          <w:tcPr>
            <w:tcW w:w="1276" w:type="dxa"/>
            <w:tcMar>
              <w:left w:w="57" w:type="dxa"/>
              <w:right w:w="57" w:type="dxa"/>
            </w:tcMar>
          </w:tcPr>
          <w:p w14:paraId="545B522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E6AC3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0E078A4" w14:textId="77777777" w:rsidR="00ED537D" w:rsidRPr="00ED537D" w:rsidRDefault="00ED537D" w:rsidP="00ED537D">
            <w:pPr>
              <w:suppressAutoHyphens w:val="0"/>
              <w:jc w:val="center"/>
              <w:rPr>
                <w:rFonts w:cs="Tahoma"/>
                <w:sz w:val="16"/>
                <w:szCs w:val="16"/>
                <w:lang w:val="el-GR" w:eastAsia="en-US"/>
              </w:rPr>
            </w:pPr>
          </w:p>
        </w:tc>
      </w:tr>
      <w:tr w:rsidR="00ED537D" w:rsidRPr="00ED537D" w14:paraId="7B6BBF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8F891C0"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2.6</w:t>
            </w:r>
          </w:p>
        </w:tc>
        <w:tc>
          <w:tcPr>
            <w:tcW w:w="5670" w:type="dxa"/>
            <w:tcMar>
              <w:left w:w="57" w:type="dxa"/>
              <w:right w:w="57" w:type="dxa"/>
            </w:tcMar>
            <w:vAlign w:val="center"/>
          </w:tcPr>
          <w:p w14:paraId="22FC66F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Κατάρτιση και παρακολούθηση υλοποίησης των Προγραμματικών Συμφωνιών της Εταιρείας με φορείς.</w:t>
            </w:r>
          </w:p>
        </w:tc>
        <w:tc>
          <w:tcPr>
            <w:tcW w:w="1276" w:type="dxa"/>
            <w:tcMar>
              <w:left w:w="57" w:type="dxa"/>
              <w:right w:w="57" w:type="dxa"/>
            </w:tcMar>
          </w:tcPr>
          <w:p w14:paraId="4806E101" w14:textId="77777777" w:rsidR="00ED537D" w:rsidRPr="00ED537D" w:rsidRDefault="00ED537D" w:rsidP="00ED537D">
            <w:pPr>
              <w:jc w:val="center"/>
              <w:rPr>
                <w:rFonts w:cs="Tahoma"/>
                <w:b/>
                <w:sz w:val="16"/>
                <w:szCs w:val="16"/>
                <w:lang w:val="el-GR" w:eastAsia="en-US"/>
              </w:rPr>
            </w:pPr>
          </w:p>
          <w:p w14:paraId="4AF2C3F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E53F9EC"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6A7B8DC"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FA62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FAC695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2.7</w:t>
            </w:r>
          </w:p>
        </w:tc>
        <w:tc>
          <w:tcPr>
            <w:tcW w:w="5670" w:type="dxa"/>
            <w:tcMar>
              <w:left w:w="57" w:type="dxa"/>
              <w:right w:w="57" w:type="dxa"/>
            </w:tcMar>
            <w:vAlign w:val="center"/>
          </w:tcPr>
          <w:p w14:paraId="4452D3CD" w14:textId="62794BB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Υποστήριξη </w:t>
            </w:r>
            <w:r w:rsidR="00940F7D" w:rsidRPr="00940F7D">
              <w:rPr>
                <w:lang w:val="el-GR"/>
              </w:rPr>
              <w:t xml:space="preserve"> </w:t>
            </w:r>
            <w:r w:rsidR="00940F7D" w:rsidRPr="00940F7D">
              <w:rPr>
                <w:rFonts w:cs="Tahoma"/>
                <w:sz w:val="16"/>
                <w:szCs w:val="16"/>
                <w:lang w:val="el-GR" w:eastAsia="en-US"/>
              </w:rPr>
              <w:t>στην παρακολούθηση υλοποίησης της Προγραμματικής Συμφωνίας του Υπουργείου Ψηφιακής Διακυβέρνησης με την ΚτΠ Μ.Α.Ε για τον Ψηφιακό Μετασχηματισμό της Χώρας.</w:t>
            </w:r>
          </w:p>
        </w:tc>
        <w:tc>
          <w:tcPr>
            <w:tcW w:w="1276" w:type="dxa"/>
            <w:tcMar>
              <w:left w:w="57" w:type="dxa"/>
              <w:right w:w="57" w:type="dxa"/>
            </w:tcMar>
          </w:tcPr>
          <w:p w14:paraId="3894302C" w14:textId="77777777" w:rsidR="00ED537D" w:rsidRPr="00ED537D" w:rsidRDefault="00ED537D" w:rsidP="00ED537D">
            <w:pPr>
              <w:jc w:val="center"/>
              <w:rPr>
                <w:rFonts w:cs="Tahoma"/>
                <w:b/>
                <w:sz w:val="16"/>
                <w:szCs w:val="16"/>
                <w:lang w:val="el-GR" w:eastAsia="en-US"/>
              </w:rPr>
            </w:pPr>
          </w:p>
          <w:p w14:paraId="2808D38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75A7260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86AA16D" w14:textId="77777777" w:rsidR="00ED537D" w:rsidRPr="00ED537D" w:rsidRDefault="00ED537D" w:rsidP="00ED537D">
            <w:pPr>
              <w:suppressAutoHyphens w:val="0"/>
              <w:jc w:val="center"/>
              <w:rPr>
                <w:rFonts w:cs="Tahoma"/>
                <w:sz w:val="16"/>
                <w:szCs w:val="16"/>
                <w:lang w:val="el-GR" w:eastAsia="en-US"/>
              </w:rPr>
            </w:pPr>
          </w:p>
        </w:tc>
      </w:tr>
      <w:tr w:rsidR="00ED537D" w:rsidRPr="00ED537D" w14:paraId="66018EF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C55A13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2.8</w:t>
            </w:r>
          </w:p>
        </w:tc>
        <w:tc>
          <w:tcPr>
            <w:tcW w:w="5670" w:type="dxa"/>
            <w:tcMar>
              <w:left w:w="57" w:type="dxa"/>
              <w:right w:w="57" w:type="dxa"/>
            </w:tcMar>
            <w:vAlign w:val="center"/>
          </w:tcPr>
          <w:p w14:paraId="5C16E1F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tc>
        <w:tc>
          <w:tcPr>
            <w:tcW w:w="1276" w:type="dxa"/>
            <w:tcMar>
              <w:left w:w="57" w:type="dxa"/>
              <w:right w:w="57" w:type="dxa"/>
            </w:tcMar>
          </w:tcPr>
          <w:p w14:paraId="74E8C8C1" w14:textId="77777777" w:rsidR="00ED537D" w:rsidRPr="00ED537D" w:rsidRDefault="00ED537D" w:rsidP="00ED537D">
            <w:pPr>
              <w:jc w:val="center"/>
              <w:rPr>
                <w:rFonts w:cs="Tahoma"/>
                <w:b/>
                <w:sz w:val="16"/>
                <w:szCs w:val="16"/>
                <w:lang w:val="el-GR" w:eastAsia="en-US"/>
              </w:rPr>
            </w:pPr>
          </w:p>
          <w:p w14:paraId="216A7B2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D02E4A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4309B214"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A9DE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4D5A00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2.9</w:t>
            </w:r>
          </w:p>
        </w:tc>
        <w:tc>
          <w:tcPr>
            <w:tcW w:w="5670" w:type="dxa"/>
            <w:tcMar>
              <w:left w:w="57" w:type="dxa"/>
              <w:right w:w="57" w:type="dxa"/>
            </w:tcMar>
            <w:vAlign w:val="center"/>
          </w:tcPr>
          <w:p w14:paraId="7269C6CC" w14:textId="0A3FFABE"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Υποστηρίξη στην τεκμηρίωση, διαχείριση και ευρετηρίαση των αρχείων και πληροφοριακών δεδομένων των έργων που παρακολουθεί </w:t>
            </w:r>
            <w:r w:rsidR="00287C0C" w:rsidRPr="00287C0C">
              <w:rPr>
                <w:lang w:val="el-GR"/>
              </w:rPr>
              <w:t xml:space="preserve"> </w:t>
            </w:r>
            <w:r w:rsidR="00287C0C" w:rsidRPr="00287C0C">
              <w:rPr>
                <w:rFonts w:cs="Tahoma"/>
                <w:sz w:val="16"/>
                <w:szCs w:val="16"/>
                <w:lang w:val="el-GR" w:eastAsia="en-US"/>
              </w:rPr>
              <w:t>και διαχειρίζεται η «Κοινωνία της Πληροφορίας ΚτΠ ΜΑΕ.» στο πλαίσιο εκτέλεσης του έργου για τον Ψηφιακό Μετασχηματισμό της Χώρας.</w:t>
            </w:r>
          </w:p>
        </w:tc>
        <w:tc>
          <w:tcPr>
            <w:tcW w:w="1276" w:type="dxa"/>
            <w:tcMar>
              <w:left w:w="57" w:type="dxa"/>
              <w:right w:w="57" w:type="dxa"/>
            </w:tcMar>
          </w:tcPr>
          <w:p w14:paraId="5EFC632A" w14:textId="77777777" w:rsidR="00ED537D" w:rsidRPr="00ED537D" w:rsidRDefault="00ED537D" w:rsidP="00ED537D">
            <w:pPr>
              <w:jc w:val="center"/>
              <w:rPr>
                <w:rFonts w:cs="Tahoma"/>
                <w:b/>
                <w:sz w:val="16"/>
                <w:szCs w:val="16"/>
                <w:lang w:val="el-GR" w:eastAsia="en-US"/>
              </w:rPr>
            </w:pPr>
          </w:p>
          <w:p w14:paraId="1375213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F8733F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0E13211" w14:textId="77777777" w:rsidR="00ED537D" w:rsidRPr="00ED537D" w:rsidRDefault="00ED537D" w:rsidP="00ED537D">
            <w:pPr>
              <w:suppressAutoHyphens w:val="0"/>
              <w:jc w:val="center"/>
              <w:rPr>
                <w:rFonts w:cs="Tahoma"/>
                <w:sz w:val="16"/>
                <w:szCs w:val="16"/>
                <w:lang w:val="el-GR" w:eastAsia="en-US"/>
              </w:rPr>
            </w:pPr>
          </w:p>
        </w:tc>
      </w:tr>
      <w:tr w:rsidR="00ED537D" w:rsidRPr="00ED537D" w14:paraId="78D3308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B978333"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2.10</w:t>
            </w:r>
          </w:p>
        </w:tc>
        <w:tc>
          <w:tcPr>
            <w:tcW w:w="5670" w:type="dxa"/>
            <w:tcMar>
              <w:left w:w="57" w:type="dxa"/>
              <w:right w:w="57" w:type="dxa"/>
            </w:tcMar>
            <w:vAlign w:val="center"/>
          </w:tcPr>
          <w:p w14:paraId="0E9119CA" w14:textId="73C3C33B" w:rsidR="00ED537D" w:rsidRPr="00ED537D" w:rsidRDefault="0069697E" w:rsidP="00ED537D">
            <w:pPr>
              <w:suppressAutoHyphens w:val="0"/>
              <w:spacing w:before="60" w:after="60"/>
              <w:rPr>
                <w:rFonts w:cs="Tahoma"/>
                <w:sz w:val="16"/>
                <w:szCs w:val="16"/>
                <w:lang w:val="el-GR" w:eastAsia="en-US"/>
              </w:rPr>
            </w:pPr>
            <w:r w:rsidRPr="0069697E">
              <w:rPr>
                <w:rFonts w:cs="Tahoma"/>
                <w:sz w:val="16"/>
                <w:szCs w:val="16"/>
                <w:lang w:val="el-GR" w:eastAsia="en-US"/>
              </w:rPr>
              <w:t>Υποστήριξη στην διαχείριση και διεκπεραίωση καθημερινών εργασιών του Υπουργείου Ψηφιακής Διακυβέρνησης ή/και κάθε φορέα με τον οποίο συνεργάζεται στα πλαίσια διαχείρισης/εκτέλεσης έργων που αφορούν Ψηφιακό Μετασχηματισμό της Χώρας.</w:t>
            </w:r>
          </w:p>
        </w:tc>
        <w:tc>
          <w:tcPr>
            <w:tcW w:w="1276" w:type="dxa"/>
            <w:tcMar>
              <w:left w:w="57" w:type="dxa"/>
              <w:right w:w="57" w:type="dxa"/>
            </w:tcMar>
          </w:tcPr>
          <w:p w14:paraId="6F972130" w14:textId="77777777" w:rsidR="00ED537D" w:rsidRPr="00ED537D" w:rsidRDefault="00ED537D" w:rsidP="00ED537D">
            <w:pPr>
              <w:jc w:val="center"/>
              <w:rPr>
                <w:rFonts w:cs="Tahoma"/>
                <w:b/>
                <w:sz w:val="16"/>
                <w:szCs w:val="16"/>
                <w:lang w:val="el-GR" w:eastAsia="en-US"/>
              </w:rPr>
            </w:pPr>
          </w:p>
          <w:p w14:paraId="13E1213B"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3EC4926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6313537" w14:textId="77777777" w:rsidR="00ED537D" w:rsidRPr="00ED537D" w:rsidRDefault="00ED537D" w:rsidP="00ED537D">
            <w:pPr>
              <w:suppressAutoHyphens w:val="0"/>
              <w:jc w:val="center"/>
              <w:rPr>
                <w:rFonts w:cs="Tahoma"/>
                <w:sz w:val="16"/>
                <w:szCs w:val="16"/>
                <w:lang w:val="el-GR" w:eastAsia="en-US"/>
              </w:rPr>
            </w:pPr>
          </w:p>
        </w:tc>
      </w:tr>
      <w:tr w:rsidR="00ED537D" w:rsidRPr="00ED537D" w14:paraId="0422618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8F8C78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2.11</w:t>
            </w:r>
          </w:p>
        </w:tc>
        <w:tc>
          <w:tcPr>
            <w:tcW w:w="5670" w:type="dxa"/>
            <w:tcMar>
              <w:left w:w="57" w:type="dxa"/>
              <w:right w:w="57" w:type="dxa"/>
            </w:tcMar>
            <w:vAlign w:val="center"/>
          </w:tcPr>
          <w:p w14:paraId="5B0BCA94" w14:textId="0130513C"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Ανάδοχος θα παρέχει γενική διοικητική υποστήριξη στην ΚτΠ </w:t>
            </w:r>
            <w:r w:rsidR="006C2FC6">
              <w:rPr>
                <w:rFonts w:cs="Tahoma"/>
                <w:sz w:val="16"/>
                <w:szCs w:val="16"/>
                <w:lang w:val="el-GR" w:eastAsia="en-US"/>
              </w:rPr>
              <w:t>Μ.</w:t>
            </w:r>
            <w:r w:rsidRPr="00ED537D">
              <w:rPr>
                <w:rFonts w:cs="Tahoma"/>
                <w:sz w:val="16"/>
                <w:szCs w:val="16"/>
                <w:lang w:val="el-GR" w:eastAsia="en-US"/>
              </w:rPr>
              <w:t xml:space="preserve">Α.Ε., η οποία θα καθορίζει </w:t>
            </w:r>
            <w:r w:rsidR="0069697E" w:rsidRPr="0069697E">
              <w:rPr>
                <w:lang w:val="el-GR"/>
              </w:rPr>
              <w:t xml:space="preserve"> </w:t>
            </w:r>
            <w:r w:rsidR="0069697E" w:rsidRPr="0069697E">
              <w:rPr>
                <w:rFonts w:cs="Tahoma"/>
                <w:sz w:val="16"/>
                <w:szCs w:val="16"/>
                <w:lang w:val="el-GR" w:eastAsia="en-US"/>
              </w:rPr>
              <w:t>καθορίζει το πλαίσιο εκτέλεσης καθηκόντων και τον τόπο παροχής έκαστης υποστηρικτικής διοικητικής παροχής σε συνεργασία, εφόσον απαιτηθεί, με την αναθέτουσα αρχή.</w:t>
            </w:r>
            <w:r w:rsidRPr="00ED537D">
              <w:rPr>
                <w:rFonts w:cs="Tahoma"/>
                <w:sz w:val="16"/>
                <w:szCs w:val="16"/>
                <w:lang w:val="el-GR" w:eastAsia="en-US"/>
              </w:rPr>
              <w:t>.</w:t>
            </w:r>
          </w:p>
        </w:tc>
        <w:tc>
          <w:tcPr>
            <w:tcW w:w="1276" w:type="dxa"/>
            <w:tcMar>
              <w:left w:w="57" w:type="dxa"/>
              <w:right w:w="57" w:type="dxa"/>
            </w:tcMar>
          </w:tcPr>
          <w:p w14:paraId="6E677A9C"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2D7B3A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812CBD3" w14:textId="77777777" w:rsidR="00ED537D" w:rsidRPr="00ED537D" w:rsidRDefault="00ED537D" w:rsidP="00ED537D">
            <w:pPr>
              <w:suppressAutoHyphens w:val="0"/>
              <w:jc w:val="center"/>
              <w:rPr>
                <w:rFonts w:cs="Tahoma"/>
                <w:sz w:val="16"/>
                <w:szCs w:val="16"/>
                <w:lang w:val="el-GR" w:eastAsia="en-US"/>
              </w:rPr>
            </w:pPr>
          </w:p>
        </w:tc>
      </w:tr>
      <w:tr w:rsidR="00ED537D" w:rsidRPr="00ED537D" w14:paraId="56C38F3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60445E5"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2.12</w:t>
            </w:r>
          </w:p>
        </w:tc>
        <w:tc>
          <w:tcPr>
            <w:tcW w:w="5670" w:type="dxa"/>
            <w:tcMar>
              <w:left w:w="57" w:type="dxa"/>
              <w:right w:w="57" w:type="dxa"/>
            </w:tcMar>
            <w:vAlign w:val="center"/>
          </w:tcPr>
          <w:p w14:paraId="5CFA317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Ανάδοχος θα υποστηρίζει 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tc>
        <w:tc>
          <w:tcPr>
            <w:tcW w:w="1276" w:type="dxa"/>
            <w:tcMar>
              <w:left w:w="57" w:type="dxa"/>
              <w:right w:w="57" w:type="dxa"/>
            </w:tcMar>
          </w:tcPr>
          <w:p w14:paraId="054882D1" w14:textId="77777777" w:rsidR="00ED537D" w:rsidRPr="00ED537D" w:rsidRDefault="00ED537D" w:rsidP="00ED537D">
            <w:pPr>
              <w:jc w:val="center"/>
              <w:rPr>
                <w:rFonts w:cs="Tahoma"/>
                <w:b/>
                <w:sz w:val="16"/>
                <w:szCs w:val="16"/>
                <w:lang w:val="el-GR" w:eastAsia="en-US"/>
              </w:rPr>
            </w:pPr>
          </w:p>
          <w:p w14:paraId="49CF449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p w14:paraId="2F867B2B" w14:textId="77777777" w:rsidR="00ED537D" w:rsidRPr="00ED537D" w:rsidRDefault="00ED537D" w:rsidP="00ED537D">
            <w:pPr>
              <w:jc w:val="center"/>
              <w:rPr>
                <w:rFonts w:cs="Tahoma"/>
                <w:b/>
                <w:sz w:val="16"/>
                <w:szCs w:val="16"/>
                <w:lang w:val="el-GR" w:eastAsia="en-US"/>
              </w:rPr>
            </w:pPr>
          </w:p>
        </w:tc>
        <w:tc>
          <w:tcPr>
            <w:tcW w:w="1134" w:type="dxa"/>
            <w:vAlign w:val="center"/>
          </w:tcPr>
          <w:p w14:paraId="552FEA3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A388E9B" w14:textId="77777777" w:rsidR="00ED537D" w:rsidRPr="00ED537D" w:rsidRDefault="00ED537D" w:rsidP="00ED537D">
            <w:pPr>
              <w:suppressAutoHyphens w:val="0"/>
              <w:jc w:val="center"/>
              <w:rPr>
                <w:rFonts w:cs="Tahoma"/>
                <w:sz w:val="16"/>
                <w:szCs w:val="16"/>
                <w:lang w:val="el-GR" w:eastAsia="en-US"/>
              </w:rPr>
            </w:pPr>
          </w:p>
        </w:tc>
      </w:tr>
      <w:tr w:rsidR="00ED537D" w:rsidRPr="00ED537D" w14:paraId="42CFAD5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75B53E8"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lastRenderedPageBreak/>
              <w:t>2.13</w:t>
            </w:r>
          </w:p>
        </w:tc>
        <w:tc>
          <w:tcPr>
            <w:tcW w:w="5670" w:type="dxa"/>
            <w:tcMar>
              <w:left w:w="57" w:type="dxa"/>
              <w:right w:w="57" w:type="dxa"/>
            </w:tcMar>
            <w:vAlign w:val="center"/>
          </w:tcPr>
          <w:p w14:paraId="75AEB3F5" w14:textId="6D474908"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Συνεχής επικοινωνία με τους εποπτευόμενους φορείς του Υπουργείου αλλά και τους αναδόχους των έργων στα πλαίσια εκτέλεσης τους για κάθε θέμα ή πρόβλημα τυχόν προκύψει.</w:t>
            </w:r>
          </w:p>
        </w:tc>
        <w:tc>
          <w:tcPr>
            <w:tcW w:w="1276" w:type="dxa"/>
            <w:tcMar>
              <w:left w:w="57" w:type="dxa"/>
              <w:right w:w="57" w:type="dxa"/>
            </w:tcMar>
          </w:tcPr>
          <w:p w14:paraId="4A3AC58D" w14:textId="77777777" w:rsidR="00ED537D" w:rsidRPr="00ED537D" w:rsidRDefault="00ED537D" w:rsidP="00ED537D">
            <w:pPr>
              <w:jc w:val="center"/>
              <w:rPr>
                <w:rFonts w:cs="Tahoma"/>
                <w:b/>
                <w:sz w:val="16"/>
                <w:szCs w:val="16"/>
                <w:lang w:val="el-GR" w:eastAsia="en-US"/>
              </w:rPr>
            </w:pPr>
          </w:p>
          <w:p w14:paraId="4BB97C5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25E36E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1187866" w14:textId="77777777" w:rsidR="00ED537D" w:rsidRPr="00ED537D" w:rsidRDefault="00ED537D" w:rsidP="00ED537D">
            <w:pPr>
              <w:suppressAutoHyphens w:val="0"/>
              <w:jc w:val="center"/>
              <w:rPr>
                <w:rFonts w:cs="Tahoma"/>
                <w:sz w:val="16"/>
                <w:szCs w:val="16"/>
                <w:lang w:val="el-GR" w:eastAsia="en-US"/>
              </w:rPr>
            </w:pPr>
          </w:p>
        </w:tc>
      </w:tr>
      <w:tr w:rsidR="00ED537D" w:rsidRPr="00ED537D" w14:paraId="7D11EA1B"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4396C4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2.14</w:t>
            </w:r>
          </w:p>
        </w:tc>
        <w:tc>
          <w:tcPr>
            <w:tcW w:w="5670" w:type="dxa"/>
            <w:tcMar>
              <w:left w:w="57" w:type="dxa"/>
              <w:right w:w="57" w:type="dxa"/>
            </w:tcMar>
            <w:vAlign w:val="center"/>
          </w:tcPr>
          <w:p w14:paraId="19FB7D78"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σε ειδικότερα θέματα διαχείρισης, διακίνησης και αρχειοθέτησης φυσικού και ηλεκτρονικού αρχείου</w:t>
            </w:r>
          </w:p>
        </w:tc>
        <w:tc>
          <w:tcPr>
            <w:tcW w:w="1276" w:type="dxa"/>
            <w:tcMar>
              <w:left w:w="57" w:type="dxa"/>
              <w:right w:w="57" w:type="dxa"/>
            </w:tcMar>
          </w:tcPr>
          <w:p w14:paraId="6009155F" w14:textId="77777777" w:rsidR="00ED537D" w:rsidRPr="00ED537D" w:rsidRDefault="00ED537D" w:rsidP="00ED537D">
            <w:pPr>
              <w:jc w:val="center"/>
              <w:rPr>
                <w:rFonts w:cs="Tahoma"/>
                <w:b/>
                <w:sz w:val="16"/>
                <w:szCs w:val="16"/>
                <w:lang w:val="el-GR" w:eastAsia="en-US"/>
              </w:rPr>
            </w:pPr>
          </w:p>
          <w:p w14:paraId="5785C0DE"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4144D8F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9437CA8" w14:textId="77777777" w:rsidR="00ED537D" w:rsidRPr="00ED537D" w:rsidRDefault="00ED537D" w:rsidP="00ED537D">
            <w:pPr>
              <w:suppressAutoHyphens w:val="0"/>
              <w:jc w:val="center"/>
              <w:rPr>
                <w:rFonts w:cs="Tahoma"/>
                <w:sz w:val="16"/>
                <w:szCs w:val="16"/>
                <w:lang w:val="el-GR" w:eastAsia="en-US"/>
              </w:rPr>
            </w:pPr>
          </w:p>
        </w:tc>
      </w:tr>
      <w:tr w:rsidR="00ED537D" w:rsidRPr="00ED537D" w14:paraId="6CD9FA7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34F0D0A"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2.15</w:t>
            </w:r>
          </w:p>
        </w:tc>
        <w:tc>
          <w:tcPr>
            <w:tcW w:w="5670" w:type="dxa"/>
            <w:tcMar>
              <w:left w:w="57" w:type="dxa"/>
              <w:right w:w="57" w:type="dxa"/>
            </w:tcMar>
            <w:vAlign w:val="center"/>
          </w:tcPr>
          <w:p w14:paraId="7AB3FC9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Σύνταξη διαφόρων επιστολών – εγγράφων που ενδέχεται να απαιτηθούν κατά τη διάρκεια της οριστικοποίησης των Διοικητικών Ελέγχων.</w:t>
            </w:r>
          </w:p>
        </w:tc>
        <w:tc>
          <w:tcPr>
            <w:tcW w:w="1276" w:type="dxa"/>
            <w:tcMar>
              <w:left w:w="57" w:type="dxa"/>
              <w:right w:w="57" w:type="dxa"/>
            </w:tcMar>
          </w:tcPr>
          <w:p w14:paraId="65EE2364" w14:textId="77777777" w:rsidR="00ED537D" w:rsidRPr="00ED537D" w:rsidRDefault="00ED537D" w:rsidP="00ED537D">
            <w:pPr>
              <w:jc w:val="center"/>
              <w:rPr>
                <w:rFonts w:cs="Tahoma"/>
                <w:b/>
                <w:sz w:val="16"/>
                <w:szCs w:val="16"/>
                <w:lang w:val="el-GR" w:eastAsia="en-US"/>
              </w:rPr>
            </w:pPr>
          </w:p>
          <w:p w14:paraId="7BD09AF3"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CD5648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17D3EAA" w14:textId="77777777" w:rsidR="00ED537D" w:rsidRPr="00ED537D" w:rsidRDefault="00ED537D" w:rsidP="00ED537D">
            <w:pPr>
              <w:suppressAutoHyphens w:val="0"/>
              <w:jc w:val="center"/>
              <w:rPr>
                <w:rFonts w:cs="Tahoma"/>
                <w:sz w:val="16"/>
                <w:szCs w:val="16"/>
                <w:lang w:val="el-GR" w:eastAsia="en-US"/>
              </w:rPr>
            </w:pPr>
          </w:p>
        </w:tc>
      </w:tr>
      <w:tr w:rsidR="00ED537D" w:rsidRPr="00ED537D" w14:paraId="0027319C"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6B7BA2"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2.16</w:t>
            </w:r>
          </w:p>
        </w:tc>
        <w:tc>
          <w:tcPr>
            <w:tcW w:w="5670" w:type="dxa"/>
            <w:tcMar>
              <w:left w:w="57" w:type="dxa"/>
              <w:right w:w="57" w:type="dxa"/>
            </w:tcMar>
            <w:vAlign w:val="center"/>
          </w:tcPr>
          <w:p w14:paraId="1372B0D3" w14:textId="017300DC"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tc>
        <w:tc>
          <w:tcPr>
            <w:tcW w:w="1276" w:type="dxa"/>
            <w:tcMar>
              <w:left w:w="57" w:type="dxa"/>
              <w:right w:w="57" w:type="dxa"/>
            </w:tcMar>
          </w:tcPr>
          <w:p w14:paraId="31F64042" w14:textId="77777777" w:rsidR="00ED537D" w:rsidRPr="00ED537D" w:rsidRDefault="00ED537D" w:rsidP="00ED537D">
            <w:pPr>
              <w:jc w:val="center"/>
              <w:rPr>
                <w:rFonts w:cs="Tahoma"/>
                <w:b/>
                <w:sz w:val="16"/>
                <w:szCs w:val="16"/>
                <w:lang w:val="el-GR" w:eastAsia="en-US"/>
              </w:rPr>
            </w:pPr>
          </w:p>
          <w:p w14:paraId="4F0BEC6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778BAAB"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D9DF75C" w14:textId="77777777" w:rsidR="00ED537D" w:rsidRPr="00ED537D" w:rsidRDefault="00ED537D" w:rsidP="00ED537D">
            <w:pPr>
              <w:suppressAutoHyphens w:val="0"/>
              <w:jc w:val="center"/>
              <w:rPr>
                <w:rFonts w:cs="Tahoma"/>
                <w:sz w:val="16"/>
                <w:szCs w:val="16"/>
                <w:lang w:val="el-GR" w:eastAsia="en-US"/>
              </w:rPr>
            </w:pPr>
          </w:p>
        </w:tc>
      </w:tr>
      <w:tr w:rsidR="00ED537D" w:rsidRPr="00ED537D" w14:paraId="679031C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7AA6CF1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2.17</w:t>
            </w:r>
          </w:p>
        </w:tc>
        <w:tc>
          <w:tcPr>
            <w:tcW w:w="5670" w:type="dxa"/>
            <w:tcMar>
              <w:left w:w="57" w:type="dxa"/>
              <w:right w:w="57" w:type="dxa"/>
            </w:tcMar>
            <w:vAlign w:val="center"/>
          </w:tcPr>
          <w:p w14:paraId="6C637FA5"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Εξαγωγή στατιστικών δεδομένων στα πλαίσια εκτέλεσης συμβάσεων.</w:t>
            </w:r>
          </w:p>
        </w:tc>
        <w:tc>
          <w:tcPr>
            <w:tcW w:w="1276" w:type="dxa"/>
            <w:tcMar>
              <w:left w:w="57" w:type="dxa"/>
              <w:right w:w="57" w:type="dxa"/>
            </w:tcMar>
          </w:tcPr>
          <w:p w14:paraId="4024C08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CFA979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4965D91" w14:textId="77777777" w:rsidR="00ED537D" w:rsidRPr="00ED537D" w:rsidRDefault="00ED537D" w:rsidP="00ED537D">
            <w:pPr>
              <w:suppressAutoHyphens w:val="0"/>
              <w:jc w:val="center"/>
              <w:rPr>
                <w:rFonts w:cs="Tahoma"/>
                <w:sz w:val="16"/>
                <w:szCs w:val="16"/>
                <w:lang w:val="el-GR" w:eastAsia="en-US"/>
              </w:rPr>
            </w:pPr>
          </w:p>
        </w:tc>
      </w:tr>
      <w:tr w:rsidR="00ED537D" w:rsidRPr="00ED537D" w14:paraId="1325101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562" w:type="dxa"/>
            <w:tcMar>
              <w:left w:w="57" w:type="dxa"/>
              <w:right w:w="57" w:type="dxa"/>
            </w:tcMar>
          </w:tcPr>
          <w:p w14:paraId="21D1AE27"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2.18</w:t>
            </w:r>
          </w:p>
        </w:tc>
        <w:tc>
          <w:tcPr>
            <w:tcW w:w="5670" w:type="dxa"/>
            <w:tcMar>
              <w:left w:w="57" w:type="dxa"/>
              <w:right w:w="57" w:type="dxa"/>
            </w:tcMar>
            <w:vAlign w:val="center"/>
          </w:tcPr>
          <w:p w14:paraId="0412DD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Υποβολή περιοδικών και έκτακτων αναφορών.</w:t>
            </w:r>
          </w:p>
        </w:tc>
        <w:tc>
          <w:tcPr>
            <w:tcW w:w="1276" w:type="dxa"/>
            <w:tcMar>
              <w:left w:w="57" w:type="dxa"/>
              <w:right w:w="57" w:type="dxa"/>
            </w:tcMar>
          </w:tcPr>
          <w:p w14:paraId="62C338C3" w14:textId="77777777" w:rsidR="00ED537D" w:rsidRPr="00ED537D" w:rsidRDefault="00ED537D" w:rsidP="00ED537D">
            <w:pPr>
              <w:rPr>
                <w:rFonts w:cs="Tahoma"/>
                <w:b/>
                <w:sz w:val="16"/>
                <w:szCs w:val="16"/>
                <w:lang w:val="el-GR" w:eastAsia="en-US"/>
              </w:rPr>
            </w:pPr>
            <w:r w:rsidRPr="00ED537D">
              <w:rPr>
                <w:rFonts w:cs="Tahoma"/>
                <w:b/>
                <w:sz w:val="16"/>
                <w:szCs w:val="16"/>
                <w:lang w:val="el-GR" w:eastAsia="en-US"/>
              </w:rPr>
              <w:t xml:space="preserve">         ΝΑΙ</w:t>
            </w:r>
          </w:p>
        </w:tc>
        <w:tc>
          <w:tcPr>
            <w:tcW w:w="1134" w:type="dxa"/>
            <w:vAlign w:val="center"/>
          </w:tcPr>
          <w:p w14:paraId="766573F8"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D1ED6D9" w14:textId="77777777" w:rsidR="00ED537D" w:rsidRPr="00ED537D" w:rsidRDefault="00ED537D" w:rsidP="00ED537D">
            <w:pPr>
              <w:suppressAutoHyphens w:val="0"/>
              <w:jc w:val="center"/>
              <w:rPr>
                <w:rFonts w:cs="Tahoma"/>
                <w:sz w:val="16"/>
                <w:szCs w:val="16"/>
                <w:lang w:val="el-GR" w:eastAsia="en-US"/>
              </w:rPr>
            </w:pPr>
          </w:p>
        </w:tc>
      </w:tr>
      <w:tr w:rsidR="00ED537D" w:rsidRPr="00ED537D" w14:paraId="617C7B1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FE6D9E3"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26418E4B"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ΜΕΘΟΔΟΛΟΓΙΑ ΥΛΟΠΟΙΗΣΗΣ ΕΡΓΟΥ</w:t>
            </w:r>
          </w:p>
        </w:tc>
        <w:tc>
          <w:tcPr>
            <w:tcW w:w="1276" w:type="dxa"/>
            <w:shd w:val="clear" w:color="auto" w:fill="BFBFBF"/>
            <w:tcMar>
              <w:left w:w="57" w:type="dxa"/>
              <w:right w:w="57" w:type="dxa"/>
            </w:tcMar>
            <w:vAlign w:val="center"/>
          </w:tcPr>
          <w:p w14:paraId="3BFC88E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621C9520"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7D91E7F4" w14:textId="77777777" w:rsidR="00ED537D" w:rsidRPr="00ED537D" w:rsidRDefault="00ED537D" w:rsidP="00ED537D">
            <w:pPr>
              <w:suppressAutoHyphens w:val="0"/>
              <w:jc w:val="center"/>
              <w:rPr>
                <w:rFonts w:cs="Tahoma"/>
                <w:sz w:val="16"/>
                <w:szCs w:val="16"/>
                <w:lang w:val="el-GR" w:eastAsia="en-US"/>
              </w:rPr>
            </w:pPr>
          </w:p>
        </w:tc>
      </w:tr>
      <w:tr w:rsidR="00ED537D" w:rsidRPr="00ED537D" w14:paraId="466F217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7F8B2081"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Α.</w:t>
            </w:r>
          </w:p>
        </w:tc>
        <w:tc>
          <w:tcPr>
            <w:tcW w:w="5670" w:type="dxa"/>
            <w:tcMar>
              <w:left w:w="57" w:type="dxa"/>
              <w:right w:w="57" w:type="dxa"/>
            </w:tcMar>
          </w:tcPr>
          <w:p w14:paraId="176AFE6F" w14:textId="62F427AE"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w:t>
            </w:r>
            <w:r w:rsidR="006C2FC6">
              <w:rPr>
                <w:rFonts w:cs="Tahoma"/>
                <w:sz w:val="16"/>
                <w:szCs w:val="16"/>
                <w:lang w:val="el-GR" w:eastAsia="en-US"/>
              </w:rPr>
              <w:t>Μ.</w:t>
            </w:r>
            <w:r w:rsidRPr="00ED537D">
              <w:rPr>
                <w:rFonts w:cs="Tahoma"/>
                <w:sz w:val="16"/>
                <w:szCs w:val="16"/>
                <w:lang w:val="el-GR" w:eastAsia="en-US"/>
              </w:rPr>
              <w:t>Α.Ε» Ομάδα Έργου σύμφωνα με το ΠΑ</w:t>
            </w:r>
            <w:r w:rsidR="00745703">
              <w:rPr>
                <w:rFonts w:cs="Tahoma"/>
                <w:sz w:val="16"/>
                <w:szCs w:val="16"/>
                <w:lang w:val="el-GR" w:eastAsia="en-US"/>
              </w:rPr>
              <w:t>Ρ</w:t>
            </w:r>
            <w:r w:rsidRPr="00ED537D">
              <w:rPr>
                <w:rFonts w:cs="Tahoma"/>
                <w:sz w:val="16"/>
                <w:szCs w:val="16"/>
                <w:lang w:val="el-GR" w:eastAsia="en-US"/>
              </w:rPr>
              <w:t xml:space="preserve">ΑΡΤΗΜΑ Ι και την παρ. 2.2.6 της παρούσας </w:t>
            </w:r>
          </w:p>
        </w:tc>
        <w:tc>
          <w:tcPr>
            <w:tcW w:w="1276" w:type="dxa"/>
            <w:tcMar>
              <w:left w:w="57" w:type="dxa"/>
              <w:right w:w="57" w:type="dxa"/>
            </w:tcMar>
            <w:vAlign w:val="center"/>
          </w:tcPr>
          <w:p w14:paraId="7EAFAEAE"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34CD388E"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FFF766E" w14:textId="77777777" w:rsidR="00ED537D" w:rsidRPr="00ED537D" w:rsidRDefault="00ED537D" w:rsidP="00ED537D">
            <w:pPr>
              <w:suppressAutoHyphens w:val="0"/>
              <w:jc w:val="center"/>
              <w:rPr>
                <w:rFonts w:cs="Tahoma"/>
                <w:sz w:val="16"/>
                <w:szCs w:val="16"/>
                <w:lang w:val="el-GR" w:eastAsia="en-US"/>
              </w:rPr>
            </w:pPr>
          </w:p>
        </w:tc>
      </w:tr>
    </w:tbl>
    <w:p w14:paraId="3062D0D5" w14:textId="77777777" w:rsidR="005802BB" w:rsidRPr="005D69A1" w:rsidRDefault="005802BB" w:rsidP="005802BB">
      <w:pPr>
        <w:autoSpaceDN w:val="0"/>
        <w:ind w:right="-11"/>
        <w:textAlignment w:val="baseline"/>
        <w:rPr>
          <w:rFonts w:cs="Tahoma"/>
          <w:b/>
          <w:sz w:val="24"/>
          <w:lang w:val="el-GR"/>
        </w:rPr>
      </w:pPr>
    </w:p>
    <w:p w14:paraId="59F23A9E" w14:textId="77777777" w:rsidR="005802BB" w:rsidRPr="005D69A1" w:rsidRDefault="005802BB" w:rsidP="006112B5">
      <w:pPr>
        <w:rPr>
          <w:rFonts w:eastAsia="SimSun" w:cs="Tahoma"/>
          <w:szCs w:val="22"/>
          <w:lang w:val="el-GR"/>
        </w:rPr>
      </w:pPr>
    </w:p>
    <w:p w14:paraId="3CBFA4ED" w14:textId="77777777" w:rsidR="005802BB" w:rsidRPr="005D69A1" w:rsidRDefault="005802BB" w:rsidP="005802BB">
      <w:pPr>
        <w:suppressAutoHyphens w:val="0"/>
        <w:spacing w:line="264" w:lineRule="auto"/>
        <w:jc w:val="left"/>
        <w:rPr>
          <w:rFonts w:eastAsia="Calibri" w:cs="Tahoma"/>
          <w:sz w:val="20"/>
          <w:szCs w:val="20"/>
          <w:lang w:val="el-GR" w:eastAsia="en-US"/>
        </w:rPr>
      </w:pPr>
      <w:bookmarkStart w:id="239" w:name="_Ref510087011"/>
      <w:bookmarkStart w:id="240" w:name="_Ref40980421"/>
      <w:bookmarkStart w:id="241" w:name="_Ref68187794"/>
      <w:bookmarkStart w:id="242" w:name="_Toc71708243"/>
    </w:p>
    <w:p w14:paraId="1F26F6A9" w14:textId="77777777" w:rsidR="005802BB" w:rsidRPr="005D69A1" w:rsidRDefault="005802BB" w:rsidP="005802BB">
      <w:pPr>
        <w:tabs>
          <w:tab w:val="left" w:pos="3060"/>
        </w:tabs>
        <w:suppressAutoHyphens w:val="0"/>
        <w:spacing w:after="0" w:line="264" w:lineRule="auto"/>
        <w:jc w:val="left"/>
        <w:rPr>
          <w:rFonts w:eastAsia="Calibri" w:cs="Tahoma"/>
          <w:b/>
          <w:sz w:val="24"/>
          <w:lang w:val="el-GR" w:eastAsia="en-US"/>
        </w:rPr>
      </w:pPr>
    </w:p>
    <w:p w14:paraId="34D16DB6" w14:textId="77777777" w:rsidR="005802BB" w:rsidRPr="005D69A1" w:rsidRDefault="005802BB" w:rsidP="005802BB">
      <w:pPr>
        <w:tabs>
          <w:tab w:val="left" w:pos="3060"/>
        </w:tabs>
        <w:suppressAutoHyphens w:val="0"/>
        <w:spacing w:after="0" w:line="264" w:lineRule="auto"/>
        <w:jc w:val="left"/>
        <w:rPr>
          <w:rFonts w:eastAsia="Calibri" w:cs="Tahoma"/>
          <w:sz w:val="24"/>
          <w:lang w:eastAsia="en-US"/>
        </w:rPr>
      </w:pPr>
    </w:p>
    <w:p w14:paraId="616AC16C" w14:textId="77777777" w:rsidR="001604E2" w:rsidRPr="005D69A1" w:rsidRDefault="001604E2" w:rsidP="001604E2">
      <w:pPr>
        <w:rPr>
          <w:rFonts w:cs="Tahoma"/>
          <w:lang w:val="el-GR"/>
        </w:rPr>
      </w:pPr>
    </w:p>
    <w:p w14:paraId="578B3210" w14:textId="77777777" w:rsidR="001604E2" w:rsidRPr="005D69A1" w:rsidRDefault="001604E2" w:rsidP="001604E2">
      <w:pPr>
        <w:rPr>
          <w:rFonts w:cs="Tahoma"/>
          <w:lang w:val="el-GR"/>
        </w:rPr>
      </w:pPr>
    </w:p>
    <w:p w14:paraId="120C63E3" w14:textId="77777777" w:rsidR="001604E2" w:rsidRPr="005D69A1" w:rsidRDefault="001604E2" w:rsidP="001604E2">
      <w:pPr>
        <w:rPr>
          <w:rFonts w:cs="Tahoma"/>
          <w:lang w:val="el-GR"/>
        </w:rPr>
      </w:pPr>
    </w:p>
    <w:p w14:paraId="0060A74D" w14:textId="77777777" w:rsidR="001604E2" w:rsidRPr="005D69A1" w:rsidRDefault="001604E2" w:rsidP="001604E2">
      <w:pPr>
        <w:rPr>
          <w:rFonts w:cs="Tahoma"/>
          <w:lang w:val="el-GR"/>
        </w:rPr>
      </w:pPr>
    </w:p>
    <w:p w14:paraId="16FEF26B" w14:textId="77777777" w:rsidR="001604E2" w:rsidRPr="005D69A1" w:rsidRDefault="001604E2" w:rsidP="001604E2">
      <w:pPr>
        <w:rPr>
          <w:rFonts w:cs="Tahoma"/>
          <w:lang w:val="el-GR"/>
        </w:rPr>
      </w:pPr>
    </w:p>
    <w:p w14:paraId="4DA6A440" w14:textId="77777777" w:rsidR="001604E2" w:rsidRPr="005D69A1" w:rsidRDefault="001604E2" w:rsidP="001604E2">
      <w:pPr>
        <w:rPr>
          <w:rFonts w:cs="Tahoma"/>
          <w:lang w:val="el-GR"/>
        </w:rPr>
      </w:pPr>
    </w:p>
    <w:p w14:paraId="0CF807FF" w14:textId="77777777" w:rsidR="001604E2" w:rsidRPr="005D69A1" w:rsidRDefault="001604E2" w:rsidP="001604E2">
      <w:pPr>
        <w:rPr>
          <w:rFonts w:cs="Tahoma"/>
          <w:lang w:val="el-GR"/>
        </w:rPr>
      </w:pPr>
    </w:p>
    <w:p w14:paraId="22577809" w14:textId="77777777" w:rsidR="001604E2" w:rsidRPr="005D69A1" w:rsidRDefault="001604E2" w:rsidP="001604E2">
      <w:pPr>
        <w:rPr>
          <w:rFonts w:cs="Tahoma"/>
          <w:lang w:val="el-GR"/>
        </w:rPr>
      </w:pPr>
    </w:p>
    <w:p w14:paraId="10A4C62B" w14:textId="77777777" w:rsidR="001604E2" w:rsidRPr="005D69A1" w:rsidRDefault="001604E2" w:rsidP="001604E2">
      <w:pPr>
        <w:rPr>
          <w:rFonts w:cs="Tahoma"/>
          <w:lang w:val="el-GR"/>
        </w:rPr>
      </w:pPr>
    </w:p>
    <w:bookmarkEnd w:id="239"/>
    <w:bookmarkEnd w:id="240"/>
    <w:bookmarkEnd w:id="241"/>
    <w:bookmarkEnd w:id="242"/>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54501E">
          <w:pgSz w:w="11906" w:h="16838"/>
          <w:pgMar w:top="1134" w:right="1133" w:bottom="1134" w:left="1134" w:header="720" w:footer="709" w:gutter="0"/>
          <w:cols w:space="720"/>
          <w:titlePg/>
          <w:docGrid w:linePitch="360"/>
        </w:sectPr>
      </w:pPr>
    </w:p>
    <w:p w14:paraId="38E86513" w14:textId="77777777" w:rsidR="008338F0" w:rsidRPr="00310BC9" w:rsidRDefault="003355E7" w:rsidP="003D3B70">
      <w:pPr>
        <w:pStyle w:val="2"/>
        <w:numPr>
          <w:ilvl w:val="0"/>
          <w:numId w:val="0"/>
        </w:numPr>
        <w:tabs>
          <w:tab w:val="clear" w:pos="567"/>
          <w:tab w:val="left" w:pos="0"/>
        </w:tabs>
        <w:rPr>
          <w:rFonts w:cs="Tahoma"/>
          <w:lang w:val="el-GR"/>
        </w:rPr>
      </w:pPr>
      <w:bookmarkStart w:id="243" w:name="_Ref496624736"/>
      <w:bookmarkStart w:id="244" w:name="_Ref496624788"/>
      <w:bookmarkStart w:id="245" w:name="_Toc71708251"/>
      <w:bookmarkStart w:id="246" w:name="_Toc86066015"/>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43"/>
      <w:bookmarkEnd w:id="244"/>
      <w:bookmarkEnd w:id="245"/>
      <w:bookmarkEnd w:id="246"/>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w:t>
      </w:r>
      <w:bookmarkStart w:id="247" w:name="_Hlk84858880"/>
      <w:r w:rsidRPr="005D69A1">
        <w:rPr>
          <w:rFonts w:cs="Tahoma"/>
          <w:szCs w:val="22"/>
        </w:rPr>
        <w:t>Ευρωπαϊκού Ενιαίου Εγγράφου Σύμβασης (ΕΕΕΣ)</w:t>
      </w:r>
      <w:bookmarkEnd w:id="247"/>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77777777" w:rsidR="006E4901" w:rsidRPr="000658EF" w:rsidRDefault="003355E7" w:rsidP="003D3B70">
      <w:pPr>
        <w:pStyle w:val="2"/>
        <w:numPr>
          <w:ilvl w:val="0"/>
          <w:numId w:val="0"/>
        </w:numPr>
        <w:ind w:left="576" w:hanging="576"/>
        <w:rPr>
          <w:rFonts w:cs="Tahoma"/>
          <w:color w:val="000099"/>
          <w:lang w:val="el-GR"/>
        </w:rPr>
      </w:pPr>
      <w:bookmarkStart w:id="248" w:name="_Ref496624509"/>
      <w:bookmarkStart w:id="249" w:name="_Toc71708252"/>
      <w:bookmarkStart w:id="250" w:name="_Toc86066016"/>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48"/>
      <w:bookmarkEnd w:id="249"/>
      <w:bookmarkEnd w:id="250"/>
    </w:p>
    <w:p w14:paraId="46060B75" w14:textId="77777777" w:rsidR="006E4901" w:rsidRPr="005D69A1" w:rsidRDefault="006E4901" w:rsidP="006E4901">
      <w:pPr>
        <w:pStyle w:val="normalwithoutspacing"/>
        <w:rPr>
          <w:rFonts w:cs="Tahoma"/>
          <w:szCs w:val="22"/>
        </w:rPr>
      </w:pPr>
      <w:bookmarkStart w:id="251"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rPr>
          <w:gridBefore w:val="1"/>
          <w:wBefore w:w="4" w:type="pct"/>
        </w:trPr>
        <w:tc>
          <w:tcPr>
            <w:tcW w:w="4996" w:type="pct"/>
            <w:gridSpan w:val="14"/>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5D69A1">
        <w:trPr>
          <w:gridBefore w:val="1"/>
          <w:wBefore w:w="4" w:type="pct"/>
        </w:trPr>
        <w:tc>
          <w:tcPr>
            <w:tcW w:w="987" w:type="pct"/>
            <w:gridSpan w:val="4"/>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5D69A1">
        <w:trPr>
          <w:gridBefore w:val="1"/>
          <w:wBefore w:w="4" w:type="pct"/>
        </w:trPr>
        <w:tc>
          <w:tcPr>
            <w:tcW w:w="1234" w:type="pct"/>
            <w:gridSpan w:val="7"/>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5D69A1">
        <w:trPr>
          <w:gridBefore w:val="1"/>
          <w:wBefore w:w="4" w:type="pct"/>
        </w:trPr>
        <w:tc>
          <w:tcPr>
            <w:tcW w:w="1234" w:type="pct"/>
            <w:gridSpan w:val="7"/>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5D69A1">
        <w:trPr>
          <w:gridBefore w:val="1"/>
          <w:wBefore w:w="4" w:type="pct"/>
        </w:trPr>
        <w:tc>
          <w:tcPr>
            <w:tcW w:w="1069" w:type="pct"/>
            <w:gridSpan w:val="5"/>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4"/>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5D69A1">
        <w:trPr>
          <w:gridBefore w:val="1"/>
          <w:wBefore w:w="4" w:type="pct"/>
        </w:trPr>
        <w:tc>
          <w:tcPr>
            <w:tcW w:w="1152" w:type="pct"/>
            <w:gridSpan w:val="6"/>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5D69A1">
        <w:trPr>
          <w:gridBefore w:val="1"/>
          <w:wBefore w:w="4" w:type="pct"/>
        </w:trPr>
        <w:tc>
          <w:tcPr>
            <w:tcW w:w="1152" w:type="pct"/>
            <w:gridSpan w:val="6"/>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rPr>
          <w:gridBefore w:val="1"/>
          <w:wBefore w:w="4" w:type="pct"/>
        </w:trPr>
        <w:tc>
          <w:tcPr>
            <w:tcW w:w="4996" w:type="pct"/>
            <w:gridSpan w:val="14"/>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r w:rsidRPr="005D69A1">
              <w:rPr>
                <w:rFonts w:cs="Tahoma"/>
                <w:b/>
                <w:szCs w:val="22"/>
              </w:rPr>
              <w:t>Ημερομηνία Απόκτησης Πτυχίου</w:t>
            </w:r>
          </w:p>
        </w:tc>
      </w:tr>
      <w:tr w:rsidR="006E4901" w:rsidRPr="005D69A1"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5D69A1"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6F39E1"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2712A71C" w14:textId="77777777" w:rsidR="006E4901" w:rsidRPr="005D69A1" w:rsidRDefault="006E4901" w:rsidP="006E4901">
      <w:pPr>
        <w:rPr>
          <w:rFonts w:cs="Tahoma"/>
          <w:szCs w:val="22"/>
          <w:lang w:val="el-GR"/>
        </w:r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1"/>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Απασχόληση στο Έργο</w:t>
            </w:r>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r w:rsidRPr="005D69A1">
              <w:rPr>
                <w:rFonts w:cs="Tahoma"/>
                <w:b/>
                <w:szCs w:val="22"/>
              </w:rPr>
              <w:t>Περίοδος</w:t>
            </w:r>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8"/>
          <w:footerReference w:type="default" r:id="rId29"/>
          <w:headerReference w:type="first" r:id="rId30"/>
          <w:pgSz w:w="11906" w:h="16838"/>
          <w:pgMar w:top="1134" w:right="1134" w:bottom="1134" w:left="1134" w:header="720" w:footer="709" w:gutter="0"/>
          <w:cols w:space="720"/>
          <w:titlePg/>
          <w:docGrid w:linePitch="360"/>
        </w:sectPr>
      </w:pPr>
    </w:p>
    <w:p w14:paraId="5449726F" w14:textId="4A464E28" w:rsidR="008338F0" w:rsidRPr="000658EF" w:rsidRDefault="003355E7" w:rsidP="000658EF">
      <w:pPr>
        <w:pStyle w:val="2"/>
        <w:numPr>
          <w:ilvl w:val="0"/>
          <w:numId w:val="0"/>
        </w:numPr>
        <w:tabs>
          <w:tab w:val="clear" w:pos="567"/>
        </w:tabs>
        <w:rPr>
          <w:rFonts w:cs="Tahoma"/>
          <w:color w:val="000099"/>
          <w:lang w:val="el-GR"/>
        </w:rPr>
      </w:pPr>
      <w:bookmarkStart w:id="253" w:name="_Ref510087097"/>
      <w:bookmarkStart w:id="254" w:name="_Ref40980475"/>
      <w:bookmarkStart w:id="255" w:name="_Ref55324393"/>
      <w:bookmarkStart w:id="256" w:name="_Toc71708253"/>
      <w:bookmarkStart w:id="257" w:name="_Toc86066017"/>
      <w:bookmarkEnd w:id="251"/>
      <w:r w:rsidRPr="000658EF">
        <w:rPr>
          <w:rFonts w:cs="Tahoma"/>
          <w:color w:val="000099"/>
          <w:lang w:val="el-GR"/>
        </w:rPr>
        <w:lastRenderedPageBreak/>
        <w:t xml:space="preserve">ΠΑΡΑΡΤΗΜΑ V – </w:t>
      </w:r>
      <w:bookmarkEnd w:id="253"/>
      <w:bookmarkEnd w:id="254"/>
      <w:bookmarkEnd w:id="255"/>
      <w:bookmarkEnd w:id="256"/>
      <w:r w:rsidR="009E4A16" w:rsidRPr="000658EF">
        <w:rPr>
          <w:rFonts w:cs="Tahoma"/>
          <w:color w:val="000099"/>
          <w:lang w:val="el-GR"/>
        </w:rPr>
        <w:t xml:space="preserve">Υποδείγματα Εγγυητικών Επιστολών </w:t>
      </w:r>
      <w:bookmarkEnd w:id="257"/>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αριθμ.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3159500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58" w:name="_Toc336420407"/>
      <w:r w:rsidRPr="00F861AF">
        <w:rPr>
          <w:rFonts w:cs="Tahoma"/>
          <w:sz w:val="20"/>
          <w:szCs w:val="20"/>
          <w:lang w:val="el-GR"/>
        </w:rPr>
        <w:t>ΕΚΔΟΤΗΣ (Πλήρης επωνυμία).......................................................................</w:t>
      </w:r>
      <w:bookmarkEnd w:id="258"/>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αριθμ.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για την καλή εκτέλεση της υπ αριθ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6E6DD4CE"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4427E8">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77777777" w:rsidR="009E4A16" w:rsidRPr="00E24564" w:rsidRDefault="009E4A16" w:rsidP="009E4A16">
      <w:pPr>
        <w:keepNext/>
        <w:keepLines/>
        <w:suppressAutoHyphens w:val="0"/>
        <w:spacing w:after="3" w:line="252" w:lineRule="auto"/>
        <w:ind w:left="10" w:right="103"/>
        <w:jc w:val="left"/>
        <w:outlineLvl w:val="4"/>
        <w:rPr>
          <w:rFonts w:cs="Tahoma"/>
          <w:b/>
          <w:color w:val="000099"/>
          <w:szCs w:val="22"/>
          <w:lang w:val="el-GR"/>
        </w:rPr>
      </w:pPr>
      <w:bookmarkStart w:id="259" w:name="_Toc86066018"/>
      <w:r w:rsidRPr="007B7095">
        <w:rPr>
          <w:rFonts w:cs="Tahoma"/>
          <w:b/>
          <w:color w:val="000099"/>
          <w:lang w:val="el-GR"/>
        </w:rPr>
        <w:lastRenderedPageBreak/>
        <w:t xml:space="preserve">ΠΑΡΑΡΤΗΜΑ </w:t>
      </w:r>
      <w:r w:rsidRPr="00E24564">
        <w:rPr>
          <w:rFonts w:cs="Tahoma"/>
          <w:b/>
          <w:color w:val="000099"/>
          <w:lang w:val="el-GR"/>
        </w:rPr>
        <w:t>V</w:t>
      </w:r>
      <w:r w:rsidR="00C45BBA" w:rsidRPr="00E24564">
        <w:rPr>
          <w:rFonts w:cs="Tahoma"/>
          <w:b/>
          <w:color w:val="000099"/>
          <w:lang w:val="el-GR"/>
        </w:rPr>
        <w:t>I</w:t>
      </w:r>
      <w:r w:rsidRPr="007B7095">
        <w:rPr>
          <w:rFonts w:cs="Tahoma"/>
          <w:b/>
          <w:color w:val="000099"/>
          <w:lang w:val="el-GR"/>
        </w:rPr>
        <w:t xml:space="preserve"> – Υπόδειγμα Τεχνικής</w:t>
      </w:r>
      <w:bookmarkEnd w:id="259"/>
      <w:r w:rsidR="00310BC9" w:rsidRPr="00E24564">
        <w:rPr>
          <w:rFonts w:cs="Tahoma"/>
          <w:b/>
          <w:color w:val="000099"/>
          <w:szCs w:val="22"/>
          <w:lang w:val="el-GR"/>
        </w:rPr>
        <w:t xml:space="preserve"> Προσφοράς </w:t>
      </w:r>
    </w:p>
    <w:p w14:paraId="2EADD149" w14:textId="77777777"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4DBB3668" wp14:editId="222300A9">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DA885AD"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">
                <v:shape id="Shape 12592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7DB75E8" w14:textId="77777777" w:rsidTr="006101D0">
        <w:tc>
          <w:tcPr>
            <w:tcW w:w="329" w:type="pct"/>
            <w:shd w:val="clear" w:color="auto" w:fill="auto"/>
            <w:vAlign w:val="center"/>
          </w:tcPr>
          <w:p w14:paraId="1F15C83A"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21AF2892"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 xml:space="preserve">Πίνακες Συμμόρφωσης </w:t>
            </w:r>
          </w:p>
        </w:tc>
        <w:tc>
          <w:tcPr>
            <w:tcW w:w="1201" w:type="pct"/>
            <w:shd w:val="clear" w:color="auto" w:fill="auto"/>
            <w:vAlign w:val="center"/>
          </w:tcPr>
          <w:p w14:paraId="57B4382A"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77777777" w:rsidR="008338F0" w:rsidRPr="000658EF" w:rsidRDefault="003355E7" w:rsidP="00F82A8D">
      <w:pPr>
        <w:pStyle w:val="2"/>
        <w:numPr>
          <w:ilvl w:val="0"/>
          <w:numId w:val="0"/>
        </w:numPr>
        <w:ind w:left="576" w:hanging="576"/>
        <w:rPr>
          <w:rFonts w:cs="Tahoma"/>
          <w:color w:val="000099"/>
          <w:lang w:val="el-GR"/>
        </w:rPr>
      </w:pPr>
      <w:bookmarkStart w:id="260" w:name="_Ref510087099"/>
      <w:bookmarkStart w:id="261" w:name="_Ref40980023"/>
      <w:bookmarkStart w:id="262" w:name="_Ref40980058"/>
      <w:bookmarkStart w:id="263" w:name="_Ref40980548"/>
      <w:bookmarkStart w:id="264" w:name="_Ref55324421"/>
      <w:bookmarkStart w:id="265" w:name="_Toc71708254"/>
      <w:bookmarkStart w:id="266" w:name="_Toc86066019"/>
      <w:r w:rsidRPr="000658EF">
        <w:rPr>
          <w:rFonts w:cs="Tahoma"/>
          <w:color w:val="000099"/>
          <w:lang w:val="el-GR"/>
        </w:rPr>
        <w:lastRenderedPageBreak/>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260"/>
      <w:bookmarkEnd w:id="261"/>
      <w:bookmarkEnd w:id="262"/>
      <w:bookmarkEnd w:id="263"/>
      <w:bookmarkEnd w:id="264"/>
      <w:bookmarkEnd w:id="265"/>
      <w:bookmarkEnd w:id="266"/>
    </w:p>
    <w:p w14:paraId="0244A9C5" w14:textId="77777777" w:rsidR="00DA098F" w:rsidRDefault="00DA098F" w:rsidP="00EC0FFD">
      <w:pPr>
        <w:rPr>
          <w:rFonts w:cs="Tahoma"/>
          <w:szCs w:val="22"/>
          <w:lang w:val="el-GR"/>
        </w:rPr>
      </w:pPr>
    </w:p>
    <w:p w14:paraId="1F31A83C" w14:textId="77777777" w:rsidR="006C2FC6" w:rsidRPr="006C2FC6" w:rsidRDefault="006C2FC6" w:rsidP="006C2FC6">
      <w:pPr>
        <w:rPr>
          <w:b/>
          <w:lang w:val="el-GR" w:eastAsia="en-US"/>
        </w:rPr>
      </w:pPr>
      <w:bookmarkStart w:id="267" w:name="_Toc21594281"/>
      <w:r w:rsidRPr="006C2FC6">
        <w:rPr>
          <w:b/>
          <w:lang w:val="el-GR" w:eastAsia="en-US"/>
        </w:rPr>
        <w:t>Α) Υπηρεσίες</w:t>
      </w:r>
      <w:bookmarkEnd w:id="267"/>
      <w:r w:rsidRPr="006C2FC6">
        <w:rPr>
          <w:b/>
          <w:lang w:val="el-GR" w:eastAsia="en-US"/>
        </w:rPr>
        <w:t xml:space="preserve"> </w:t>
      </w:r>
    </w:p>
    <w:p w14:paraId="4F0FCC15" w14:textId="77777777" w:rsidR="009E4A16" w:rsidRDefault="009E4A16"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6C2FC6" w:rsidRPr="006C2FC6" w14:paraId="35790819" w14:textId="77777777" w:rsidTr="004122FA">
        <w:trPr>
          <w:cantSplit/>
        </w:trPr>
        <w:tc>
          <w:tcPr>
            <w:tcW w:w="270" w:type="pct"/>
            <w:vMerge w:val="restart"/>
            <w:shd w:val="clear" w:color="auto" w:fill="E6E6E6"/>
            <w:vAlign w:val="center"/>
          </w:tcPr>
          <w:p w14:paraId="2C151AA5"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19" w:type="pct"/>
            <w:vMerge w:val="restart"/>
            <w:shd w:val="clear" w:color="auto" w:fill="E6E6E6"/>
            <w:vAlign w:val="center"/>
          </w:tcPr>
          <w:p w14:paraId="40ABFDB0"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774" w:type="pct"/>
            <w:vMerge w:val="restart"/>
            <w:shd w:val="clear" w:color="auto" w:fill="E6E6E6"/>
            <w:vAlign w:val="center"/>
          </w:tcPr>
          <w:p w14:paraId="2130294C"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Ανθρωπομήνες</w:t>
            </w:r>
          </w:p>
        </w:tc>
        <w:tc>
          <w:tcPr>
            <w:tcW w:w="1125" w:type="pct"/>
            <w:gridSpan w:val="2"/>
            <w:shd w:val="clear" w:color="auto" w:fill="E6E6E6"/>
            <w:vAlign w:val="center"/>
          </w:tcPr>
          <w:p w14:paraId="4FAD12B6"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557" w:type="pct"/>
            <w:vMerge w:val="restart"/>
            <w:shd w:val="clear" w:color="auto" w:fill="E6E6E6"/>
            <w:vAlign w:val="center"/>
          </w:tcPr>
          <w:p w14:paraId="3DB3C29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655" w:type="pct"/>
            <w:vMerge w:val="restart"/>
            <w:shd w:val="clear" w:color="auto" w:fill="E6E6E6"/>
            <w:vAlign w:val="center"/>
          </w:tcPr>
          <w:p w14:paraId="343DA321"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3BA7F54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70F0470C" w14:textId="77777777" w:rsidTr="004122FA">
        <w:trPr>
          <w:cantSplit/>
        </w:trPr>
        <w:tc>
          <w:tcPr>
            <w:tcW w:w="270" w:type="pct"/>
            <w:vMerge/>
            <w:shd w:val="clear" w:color="auto" w:fill="E6E6E6"/>
            <w:vAlign w:val="center"/>
          </w:tcPr>
          <w:p w14:paraId="7F386B1D" w14:textId="77777777" w:rsidR="006C2FC6" w:rsidRPr="006C2FC6" w:rsidRDefault="006C2FC6" w:rsidP="006C2FC6">
            <w:pPr>
              <w:suppressAutoHyphens w:val="0"/>
              <w:spacing w:after="0"/>
              <w:jc w:val="center"/>
              <w:rPr>
                <w:rFonts w:cs="Tahoma"/>
                <w:sz w:val="20"/>
                <w:szCs w:val="20"/>
                <w:lang w:val="el-GR" w:eastAsia="en-US"/>
              </w:rPr>
            </w:pPr>
          </w:p>
        </w:tc>
        <w:tc>
          <w:tcPr>
            <w:tcW w:w="1619" w:type="pct"/>
            <w:vMerge/>
            <w:shd w:val="clear" w:color="auto" w:fill="E6E6E6"/>
            <w:vAlign w:val="center"/>
          </w:tcPr>
          <w:p w14:paraId="3272350B" w14:textId="77777777" w:rsidR="006C2FC6" w:rsidRPr="006C2FC6" w:rsidRDefault="006C2FC6" w:rsidP="006C2FC6">
            <w:pPr>
              <w:suppressAutoHyphens w:val="0"/>
              <w:spacing w:after="0"/>
              <w:jc w:val="center"/>
              <w:rPr>
                <w:rFonts w:cs="Tahoma"/>
                <w:sz w:val="20"/>
                <w:szCs w:val="20"/>
                <w:lang w:val="el-GR" w:eastAsia="en-US"/>
              </w:rPr>
            </w:pPr>
          </w:p>
        </w:tc>
        <w:tc>
          <w:tcPr>
            <w:tcW w:w="774" w:type="pct"/>
            <w:vMerge/>
            <w:shd w:val="clear" w:color="auto" w:fill="E6E6E6"/>
            <w:vAlign w:val="center"/>
          </w:tcPr>
          <w:p w14:paraId="6269A410"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E6E6E6"/>
            <w:vAlign w:val="center"/>
          </w:tcPr>
          <w:p w14:paraId="09C7D51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14" w:type="pct"/>
            <w:shd w:val="clear" w:color="auto" w:fill="E6E6E6"/>
          </w:tcPr>
          <w:p w14:paraId="52461CE2"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557" w:type="pct"/>
            <w:vMerge/>
            <w:shd w:val="clear" w:color="auto" w:fill="E6E6E6"/>
            <w:vAlign w:val="center"/>
          </w:tcPr>
          <w:p w14:paraId="66CEE1EA" w14:textId="77777777" w:rsidR="006C2FC6" w:rsidRPr="006C2FC6" w:rsidRDefault="006C2FC6" w:rsidP="006C2FC6">
            <w:pPr>
              <w:suppressAutoHyphens w:val="0"/>
              <w:spacing w:after="0"/>
              <w:jc w:val="center"/>
              <w:rPr>
                <w:rFonts w:cs="Tahoma"/>
                <w:sz w:val="20"/>
                <w:szCs w:val="20"/>
                <w:lang w:val="el-GR" w:eastAsia="en-US"/>
              </w:rPr>
            </w:pPr>
          </w:p>
        </w:tc>
        <w:tc>
          <w:tcPr>
            <w:tcW w:w="655" w:type="pct"/>
            <w:vMerge/>
            <w:shd w:val="clear" w:color="auto" w:fill="E6E6E6"/>
            <w:vAlign w:val="center"/>
          </w:tcPr>
          <w:p w14:paraId="29BDC9B7"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3EB38E0" w14:textId="77777777" w:rsidTr="004122FA">
        <w:trPr>
          <w:trHeight w:val="284"/>
        </w:trPr>
        <w:tc>
          <w:tcPr>
            <w:tcW w:w="270" w:type="pct"/>
            <w:vAlign w:val="center"/>
          </w:tcPr>
          <w:p w14:paraId="4CE281D5"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289BA69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7651C883"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3A864080"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4B655287"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091BF1B1"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1013D55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1303FD0" w14:textId="77777777" w:rsidTr="004122FA">
        <w:trPr>
          <w:trHeight w:val="284"/>
        </w:trPr>
        <w:tc>
          <w:tcPr>
            <w:tcW w:w="270" w:type="pct"/>
            <w:vAlign w:val="center"/>
          </w:tcPr>
          <w:p w14:paraId="51F1C8E8"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43B55CD3"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1FB6DDC0"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4565D316"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E5FBFA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6A47EFCF"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64C7D48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2F654966" w14:textId="77777777" w:rsidTr="004122FA">
        <w:trPr>
          <w:trHeight w:val="284"/>
        </w:trPr>
        <w:tc>
          <w:tcPr>
            <w:tcW w:w="270" w:type="pct"/>
            <w:vAlign w:val="center"/>
          </w:tcPr>
          <w:p w14:paraId="130CFE6F"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7489A31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5F41AC99"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7587594C"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479B22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2BB400E5"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339327A9"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1DA19972" w14:textId="77777777" w:rsidTr="004122FA">
        <w:trPr>
          <w:trHeight w:val="284"/>
        </w:trPr>
        <w:tc>
          <w:tcPr>
            <w:tcW w:w="1890" w:type="pct"/>
            <w:gridSpan w:val="2"/>
            <w:tcBorders>
              <w:left w:val="nil"/>
              <w:bottom w:val="nil"/>
            </w:tcBorders>
            <w:vAlign w:val="center"/>
          </w:tcPr>
          <w:p w14:paraId="5BBDA113"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774" w:type="pct"/>
            <w:shd w:val="clear" w:color="auto" w:fill="E0E0E0"/>
            <w:vAlign w:val="center"/>
          </w:tcPr>
          <w:p w14:paraId="14D939A3"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595959"/>
            <w:vAlign w:val="center"/>
          </w:tcPr>
          <w:p w14:paraId="6C84CC9F" w14:textId="77777777" w:rsidR="006C2FC6" w:rsidRPr="006C2FC6" w:rsidRDefault="006C2FC6" w:rsidP="006C2FC6">
            <w:pPr>
              <w:suppressAutoHyphens w:val="0"/>
              <w:spacing w:after="0"/>
              <w:jc w:val="center"/>
              <w:rPr>
                <w:rFonts w:cs="Tahoma"/>
                <w:sz w:val="20"/>
                <w:szCs w:val="20"/>
                <w:lang w:val="el-GR" w:eastAsia="en-US"/>
              </w:rPr>
            </w:pPr>
          </w:p>
        </w:tc>
        <w:tc>
          <w:tcPr>
            <w:tcW w:w="514" w:type="pct"/>
            <w:shd w:val="clear" w:color="auto" w:fill="E0E0E0"/>
            <w:vAlign w:val="center"/>
          </w:tcPr>
          <w:p w14:paraId="3DAAE89F" w14:textId="77777777" w:rsidR="006C2FC6" w:rsidRPr="006C2FC6" w:rsidRDefault="006C2FC6" w:rsidP="006C2FC6">
            <w:pPr>
              <w:suppressAutoHyphens w:val="0"/>
              <w:spacing w:after="0"/>
              <w:jc w:val="center"/>
              <w:rPr>
                <w:rFonts w:cs="Tahoma"/>
                <w:sz w:val="20"/>
                <w:szCs w:val="20"/>
                <w:lang w:val="el-GR" w:eastAsia="en-US"/>
              </w:rPr>
            </w:pPr>
          </w:p>
        </w:tc>
        <w:tc>
          <w:tcPr>
            <w:tcW w:w="557" w:type="pct"/>
            <w:shd w:val="clear" w:color="auto" w:fill="E0E0E0"/>
            <w:vAlign w:val="center"/>
          </w:tcPr>
          <w:p w14:paraId="60AAF526" w14:textId="77777777" w:rsidR="006C2FC6" w:rsidRPr="006C2FC6" w:rsidRDefault="006C2FC6" w:rsidP="006C2FC6">
            <w:pPr>
              <w:suppressAutoHyphens w:val="0"/>
              <w:spacing w:after="0"/>
              <w:jc w:val="center"/>
              <w:rPr>
                <w:rFonts w:cs="Tahoma"/>
                <w:sz w:val="20"/>
                <w:szCs w:val="20"/>
                <w:lang w:val="el-GR" w:eastAsia="en-US"/>
              </w:rPr>
            </w:pPr>
          </w:p>
        </w:tc>
        <w:tc>
          <w:tcPr>
            <w:tcW w:w="655" w:type="pct"/>
            <w:shd w:val="clear" w:color="auto" w:fill="E0E0E0"/>
            <w:vAlign w:val="center"/>
          </w:tcPr>
          <w:p w14:paraId="198BA765" w14:textId="77777777" w:rsidR="006C2FC6" w:rsidRPr="006C2FC6" w:rsidRDefault="006C2FC6" w:rsidP="006C2FC6">
            <w:pPr>
              <w:suppressAutoHyphens w:val="0"/>
              <w:spacing w:after="0"/>
              <w:jc w:val="center"/>
              <w:rPr>
                <w:rFonts w:cs="Tahoma"/>
                <w:sz w:val="20"/>
                <w:szCs w:val="20"/>
                <w:lang w:val="el-GR" w:eastAsia="en-US"/>
              </w:rPr>
            </w:pPr>
          </w:p>
        </w:tc>
      </w:tr>
    </w:tbl>
    <w:p w14:paraId="5B887664" w14:textId="77777777" w:rsidR="00EC0FFD" w:rsidRDefault="00EC0FFD" w:rsidP="009E4A16">
      <w:pPr>
        <w:rPr>
          <w:rFonts w:cs="Tahoma"/>
          <w:sz w:val="20"/>
          <w:szCs w:val="20"/>
          <w:lang w:val="el-GR"/>
        </w:rPr>
      </w:pPr>
    </w:p>
    <w:p w14:paraId="1D32BB36" w14:textId="77777777" w:rsidR="00EC0FFD" w:rsidRDefault="00EC0FFD" w:rsidP="009E4A16">
      <w:pPr>
        <w:rPr>
          <w:rFonts w:cs="Tahoma"/>
          <w:sz w:val="20"/>
          <w:szCs w:val="20"/>
          <w:lang w:val="el-GR"/>
        </w:rPr>
      </w:pPr>
    </w:p>
    <w:p w14:paraId="3E44DB23" w14:textId="77777777" w:rsidR="00EC0FFD" w:rsidRDefault="00EC0FFD" w:rsidP="009E4A16">
      <w:pPr>
        <w:rPr>
          <w:rFonts w:cs="Tahoma"/>
          <w:sz w:val="20"/>
          <w:szCs w:val="20"/>
          <w:lang w:val="el-GR"/>
        </w:rPr>
      </w:pPr>
    </w:p>
    <w:p w14:paraId="7297A35B" w14:textId="77777777" w:rsidR="006C2FC6" w:rsidRPr="006C2FC6" w:rsidRDefault="006C2FC6" w:rsidP="006C2FC6">
      <w:pPr>
        <w:rPr>
          <w:b/>
          <w:lang w:val="el-GR" w:eastAsia="en-US"/>
        </w:rPr>
      </w:pPr>
      <w:r w:rsidRPr="006C2FC6">
        <w:rPr>
          <w:b/>
          <w:lang w:val="el-GR" w:eastAsia="en-US"/>
        </w:rPr>
        <w:t>Β) Άλλες δαπάνες</w:t>
      </w:r>
    </w:p>
    <w:p w14:paraId="3E62CB80" w14:textId="77777777" w:rsidR="00EC0FFD" w:rsidRDefault="00EC0FFD"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6C2FC6" w:rsidRPr="006C2FC6" w14:paraId="665F03F0" w14:textId="77777777" w:rsidTr="004122FA">
        <w:trPr>
          <w:cantSplit/>
        </w:trPr>
        <w:tc>
          <w:tcPr>
            <w:tcW w:w="292" w:type="pct"/>
            <w:vMerge w:val="restart"/>
            <w:shd w:val="clear" w:color="auto" w:fill="E6E6E6"/>
            <w:vAlign w:val="center"/>
          </w:tcPr>
          <w:p w14:paraId="6F25C7A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92" w:type="pct"/>
            <w:vMerge w:val="restart"/>
            <w:shd w:val="clear" w:color="auto" w:fill="E6E6E6"/>
            <w:vAlign w:val="center"/>
          </w:tcPr>
          <w:p w14:paraId="1768A5C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445" w:type="pct"/>
            <w:vMerge w:val="restart"/>
            <w:shd w:val="clear" w:color="auto" w:fill="E6E6E6"/>
            <w:vAlign w:val="center"/>
          </w:tcPr>
          <w:p w14:paraId="24ABF2E6"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ΠΟΣΟΤΗΤΑ</w:t>
            </w:r>
          </w:p>
        </w:tc>
        <w:tc>
          <w:tcPr>
            <w:tcW w:w="1222" w:type="pct"/>
            <w:gridSpan w:val="2"/>
            <w:shd w:val="clear" w:color="auto" w:fill="E6E6E6"/>
            <w:vAlign w:val="center"/>
          </w:tcPr>
          <w:p w14:paraId="739218D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646" w:type="pct"/>
            <w:vMerge w:val="restart"/>
            <w:shd w:val="clear" w:color="auto" w:fill="E6E6E6"/>
            <w:vAlign w:val="center"/>
          </w:tcPr>
          <w:p w14:paraId="46D03EFB"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703" w:type="pct"/>
            <w:vMerge w:val="restart"/>
            <w:shd w:val="clear" w:color="auto" w:fill="E6E6E6"/>
            <w:vAlign w:val="center"/>
          </w:tcPr>
          <w:p w14:paraId="3E0D10A7"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1644BEF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39D39600" w14:textId="77777777" w:rsidTr="004122FA">
        <w:trPr>
          <w:cantSplit/>
        </w:trPr>
        <w:tc>
          <w:tcPr>
            <w:tcW w:w="292" w:type="pct"/>
            <w:vMerge/>
            <w:shd w:val="clear" w:color="auto" w:fill="E6E6E6"/>
            <w:vAlign w:val="center"/>
          </w:tcPr>
          <w:p w14:paraId="6626F1D7" w14:textId="77777777" w:rsidR="006C2FC6" w:rsidRPr="006C2FC6" w:rsidRDefault="006C2FC6" w:rsidP="006C2FC6">
            <w:pPr>
              <w:suppressAutoHyphens w:val="0"/>
              <w:spacing w:after="0"/>
              <w:jc w:val="center"/>
              <w:rPr>
                <w:rFonts w:cs="Tahoma"/>
                <w:sz w:val="20"/>
                <w:szCs w:val="20"/>
                <w:lang w:val="el-GR" w:eastAsia="en-US"/>
              </w:rPr>
            </w:pPr>
          </w:p>
        </w:tc>
        <w:tc>
          <w:tcPr>
            <w:tcW w:w="1692" w:type="pct"/>
            <w:vMerge/>
            <w:shd w:val="clear" w:color="auto" w:fill="E6E6E6"/>
            <w:vAlign w:val="center"/>
          </w:tcPr>
          <w:p w14:paraId="7F18B545" w14:textId="77777777" w:rsidR="006C2FC6" w:rsidRPr="006C2FC6" w:rsidRDefault="006C2FC6" w:rsidP="006C2FC6">
            <w:pPr>
              <w:suppressAutoHyphens w:val="0"/>
              <w:spacing w:after="0"/>
              <w:jc w:val="center"/>
              <w:rPr>
                <w:rFonts w:cs="Tahoma"/>
                <w:sz w:val="20"/>
                <w:szCs w:val="20"/>
                <w:lang w:val="el-GR" w:eastAsia="en-US"/>
              </w:rPr>
            </w:pPr>
          </w:p>
        </w:tc>
        <w:tc>
          <w:tcPr>
            <w:tcW w:w="445" w:type="pct"/>
            <w:vMerge/>
            <w:shd w:val="clear" w:color="auto" w:fill="E6E6E6"/>
            <w:vAlign w:val="center"/>
          </w:tcPr>
          <w:p w14:paraId="71EF150B" w14:textId="77777777" w:rsidR="006C2FC6" w:rsidRPr="006C2FC6" w:rsidRDefault="006C2FC6" w:rsidP="006C2FC6">
            <w:pPr>
              <w:suppressAutoHyphens w:val="0"/>
              <w:spacing w:after="0"/>
              <w:jc w:val="center"/>
              <w:rPr>
                <w:rFonts w:cs="Tahoma"/>
                <w:sz w:val="20"/>
                <w:szCs w:val="20"/>
                <w:lang w:val="el-GR" w:eastAsia="en-US"/>
              </w:rPr>
            </w:pPr>
          </w:p>
        </w:tc>
        <w:tc>
          <w:tcPr>
            <w:tcW w:w="640" w:type="pct"/>
            <w:shd w:val="clear" w:color="auto" w:fill="E6E6E6"/>
            <w:vAlign w:val="center"/>
          </w:tcPr>
          <w:p w14:paraId="7C07464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82" w:type="pct"/>
            <w:shd w:val="clear" w:color="auto" w:fill="E6E6E6"/>
          </w:tcPr>
          <w:p w14:paraId="3E20C2D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646" w:type="pct"/>
            <w:vMerge/>
            <w:shd w:val="clear" w:color="auto" w:fill="E6E6E6"/>
            <w:vAlign w:val="center"/>
          </w:tcPr>
          <w:p w14:paraId="09DF042E" w14:textId="77777777" w:rsidR="006C2FC6" w:rsidRPr="006C2FC6" w:rsidRDefault="006C2FC6" w:rsidP="006C2FC6">
            <w:pPr>
              <w:suppressAutoHyphens w:val="0"/>
              <w:spacing w:after="0"/>
              <w:jc w:val="center"/>
              <w:rPr>
                <w:rFonts w:cs="Tahoma"/>
                <w:sz w:val="20"/>
                <w:szCs w:val="20"/>
                <w:lang w:val="el-GR" w:eastAsia="en-US"/>
              </w:rPr>
            </w:pPr>
          </w:p>
        </w:tc>
        <w:tc>
          <w:tcPr>
            <w:tcW w:w="703" w:type="pct"/>
            <w:vMerge/>
            <w:shd w:val="clear" w:color="auto" w:fill="E6E6E6"/>
            <w:vAlign w:val="center"/>
          </w:tcPr>
          <w:p w14:paraId="4BAFFEED"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96867F7" w14:textId="77777777" w:rsidTr="004122FA">
        <w:trPr>
          <w:trHeight w:val="284"/>
        </w:trPr>
        <w:tc>
          <w:tcPr>
            <w:tcW w:w="292" w:type="pct"/>
            <w:vAlign w:val="center"/>
          </w:tcPr>
          <w:p w14:paraId="052E57EB"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5DEF84A5"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48C0A993"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2363B01"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15825D99"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454D6DF4"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46800C65"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C64FFB2" w14:textId="77777777" w:rsidTr="004122FA">
        <w:trPr>
          <w:trHeight w:val="284"/>
        </w:trPr>
        <w:tc>
          <w:tcPr>
            <w:tcW w:w="292" w:type="pct"/>
            <w:vAlign w:val="center"/>
          </w:tcPr>
          <w:p w14:paraId="7569506F"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643FAD21"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79E1C019"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64937B9C"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08FA0BAF"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7B9EDD49"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189C39E0"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4B73DAC2" w14:textId="77777777" w:rsidTr="004122FA">
        <w:trPr>
          <w:trHeight w:val="284"/>
        </w:trPr>
        <w:tc>
          <w:tcPr>
            <w:tcW w:w="292" w:type="pct"/>
            <w:vAlign w:val="center"/>
          </w:tcPr>
          <w:p w14:paraId="09B227C9"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12ACEE83"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0F46DCAD"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C8C9E75"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29A7BE87"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23451A96"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2D19A24B"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08A86C42" w14:textId="77777777" w:rsidTr="004122FA">
        <w:trPr>
          <w:trHeight w:val="284"/>
        </w:trPr>
        <w:tc>
          <w:tcPr>
            <w:tcW w:w="3069" w:type="pct"/>
            <w:gridSpan w:val="4"/>
            <w:tcBorders>
              <w:left w:val="nil"/>
              <w:bottom w:val="nil"/>
            </w:tcBorders>
            <w:vAlign w:val="center"/>
          </w:tcPr>
          <w:p w14:paraId="369C1134"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582" w:type="pct"/>
            <w:shd w:val="clear" w:color="auto" w:fill="E0E0E0"/>
            <w:vAlign w:val="center"/>
          </w:tcPr>
          <w:p w14:paraId="1C4CD1BB" w14:textId="77777777" w:rsidR="006C2FC6" w:rsidRPr="006C2FC6" w:rsidRDefault="006C2FC6" w:rsidP="006C2FC6">
            <w:pPr>
              <w:suppressAutoHyphens w:val="0"/>
              <w:spacing w:after="0"/>
              <w:jc w:val="center"/>
              <w:rPr>
                <w:rFonts w:cs="Tahoma"/>
                <w:sz w:val="20"/>
                <w:szCs w:val="20"/>
                <w:lang w:val="el-GR" w:eastAsia="en-US"/>
              </w:rPr>
            </w:pPr>
          </w:p>
        </w:tc>
        <w:tc>
          <w:tcPr>
            <w:tcW w:w="646" w:type="pct"/>
            <w:shd w:val="clear" w:color="auto" w:fill="E0E0E0"/>
            <w:vAlign w:val="center"/>
          </w:tcPr>
          <w:p w14:paraId="4A16C49B" w14:textId="77777777" w:rsidR="006C2FC6" w:rsidRPr="006C2FC6" w:rsidRDefault="006C2FC6" w:rsidP="006C2FC6">
            <w:pPr>
              <w:suppressAutoHyphens w:val="0"/>
              <w:spacing w:after="0"/>
              <w:jc w:val="center"/>
              <w:rPr>
                <w:rFonts w:cs="Tahoma"/>
                <w:sz w:val="20"/>
                <w:szCs w:val="20"/>
                <w:lang w:val="el-GR" w:eastAsia="en-US"/>
              </w:rPr>
            </w:pPr>
          </w:p>
        </w:tc>
        <w:tc>
          <w:tcPr>
            <w:tcW w:w="703" w:type="pct"/>
            <w:shd w:val="clear" w:color="auto" w:fill="E0E0E0"/>
            <w:vAlign w:val="center"/>
          </w:tcPr>
          <w:p w14:paraId="668147B2" w14:textId="77777777" w:rsidR="006C2FC6" w:rsidRPr="006C2FC6" w:rsidRDefault="006C2FC6" w:rsidP="006C2FC6">
            <w:pPr>
              <w:suppressAutoHyphens w:val="0"/>
              <w:spacing w:after="0"/>
              <w:jc w:val="center"/>
              <w:rPr>
                <w:rFonts w:cs="Tahoma"/>
                <w:sz w:val="20"/>
                <w:szCs w:val="20"/>
                <w:lang w:val="el-GR" w:eastAsia="en-US"/>
              </w:rPr>
            </w:pPr>
          </w:p>
        </w:tc>
      </w:tr>
    </w:tbl>
    <w:p w14:paraId="404DC55E" w14:textId="77777777" w:rsidR="00EC0FFD" w:rsidRDefault="00EC0FFD" w:rsidP="009E4A16">
      <w:pPr>
        <w:rPr>
          <w:rFonts w:cs="Tahoma"/>
          <w:sz w:val="20"/>
          <w:szCs w:val="20"/>
          <w:lang w:val="el-GR"/>
        </w:rPr>
      </w:pPr>
    </w:p>
    <w:p w14:paraId="02997321" w14:textId="77777777" w:rsidR="00EC0FFD" w:rsidRDefault="00EC0FFD" w:rsidP="009E4A16">
      <w:pPr>
        <w:rPr>
          <w:rFonts w:cs="Tahoma"/>
          <w:sz w:val="20"/>
          <w:szCs w:val="20"/>
          <w:lang w:val="el-GR"/>
        </w:rPr>
      </w:pPr>
    </w:p>
    <w:p w14:paraId="53E27382" w14:textId="77777777" w:rsidR="00EC0FFD" w:rsidRDefault="00EC0FFD" w:rsidP="009E4A16">
      <w:pPr>
        <w:rPr>
          <w:rFonts w:cs="Tahoma"/>
          <w:sz w:val="20"/>
          <w:szCs w:val="20"/>
          <w:lang w:val="el-GR"/>
        </w:rPr>
      </w:pPr>
    </w:p>
    <w:p w14:paraId="317616C0" w14:textId="77777777" w:rsidR="00AD0D24" w:rsidRPr="00AD0D24" w:rsidRDefault="00AD0D24" w:rsidP="00AD0D24">
      <w:pPr>
        <w:tabs>
          <w:tab w:val="num" w:pos="1931"/>
        </w:tabs>
        <w:rPr>
          <w:b/>
          <w:lang w:val="el-GR" w:eastAsia="en-US"/>
        </w:rPr>
      </w:pPr>
      <w:bookmarkStart w:id="268" w:name="_Toc21594283"/>
      <w:r w:rsidRPr="00AD0D24">
        <w:rPr>
          <w:b/>
          <w:lang w:val="el-GR" w:eastAsia="en-US"/>
        </w:rPr>
        <w:t>Γ) Συγκεντρωτικός πίνακας Οικονομικής Προσφοράς</w:t>
      </w:r>
      <w:bookmarkEnd w:id="268"/>
    </w:p>
    <w:p w14:paraId="1A538A09" w14:textId="77777777" w:rsidR="00EC0FFD" w:rsidRPr="00AD0D24" w:rsidRDefault="00EC0FFD" w:rsidP="009E4A16">
      <w:pPr>
        <w:rPr>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0D24" w:rsidRPr="00AD0D24" w14:paraId="43F266DD" w14:textId="77777777" w:rsidTr="004122FA">
        <w:trPr>
          <w:cantSplit/>
          <w:trHeight w:val="241"/>
        </w:trPr>
        <w:tc>
          <w:tcPr>
            <w:tcW w:w="329" w:type="pct"/>
            <w:vMerge w:val="restart"/>
            <w:shd w:val="clear" w:color="auto" w:fill="E6E6E6"/>
            <w:vAlign w:val="center"/>
          </w:tcPr>
          <w:p w14:paraId="11E33D49"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Α/Α</w:t>
            </w:r>
          </w:p>
        </w:tc>
        <w:tc>
          <w:tcPr>
            <w:tcW w:w="2126" w:type="pct"/>
            <w:vMerge w:val="restart"/>
            <w:shd w:val="clear" w:color="auto" w:fill="E6E6E6"/>
            <w:vAlign w:val="center"/>
          </w:tcPr>
          <w:p w14:paraId="55B2CDF8"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ΠΕΡΙΓΡΑΦΗ</w:t>
            </w:r>
          </w:p>
        </w:tc>
        <w:tc>
          <w:tcPr>
            <w:tcW w:w="777" w:type="pct"/>
            <w:vMerge w:val="restart"/>
            <w:shd w:val="clear" w:color="auto" w:fill="E6E6E6"/>
            <w:vAlign w:val="center"/>
          </w:tcPr>
          <w:p w14:paraId="479482A1"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ΑΞΙΑ ΧΩΡΙΣ ΦΠΑ (€)</w:t>
            </w:r>
          </w:p>
        </w:tc>
        <w:tc>
          <w:tcPr>
            <w:tcW w:w="786" w:type="pct"/>
            <w:vMerge w:val="restart"/>
            <w:shd w:val="clear" w:color="auto" w:fill="E6E6E6"/>
            <w:vAlign w:val="center"/>
          </w:tcPr>
          <w:p w14:paraId="276424AB"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ΦΠΑ (€)</w:t>
            </w:r>
          </w:p>
        </w:tc>
        <w:tc>
          <w:tcPr>
            <w:tcW w:w="982" w:type="pct"/>
            <w:vMerge w:val="restart"/>
            <w:shd w:val="clear" w:color="auto" w:fill="E6E6E6"/>
            <w:vAlign w:val="center"/>
          </w:tcPr>
          <w:p w14:paraId="47DF8737"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 xml:space="preserve">ΣΥΝΟΛΙΚΗ ΑΞΙΑ </w:t>
            </w:r>
          </w:p>
          <w:p w14:paraId="655333AD"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ΜΕ ΦΠΑ (€)</w:t>
            </w:r>
          </w:p>
        </w:tc>
      </w:tr>
      <w:tr w:rsidR="00AD0D24" w:rsidRPr="00AD0D24" w14:paraId="5547D254" w14:textId="77777777" w:rsidTr="004122FA">
        <w:trPr>
          <w:cantSplit/>
          <w:trHeight w:val="241"/>
        </w:trPr>
        <w:tc>
          <w:tcPr>
            <w:tcW w:w="329" w:type="pct"/>
            <w:vMerge/>
            <w:shd w:val="clear" w:color="auto" w:fill="E6E6E6"/>
            <w:vAlign w:val="center"/>
          </w:tcPr>
          <w:p w14:paraId="4560FF28" w14:textId="77777777" w:rsidR="00AD0D24" w:rsidRPr="00AD0D24" w:rsidRDefault="00AD0D24" w:rsidP="00AD0D24">
            <w:pPr>
              <w:suppressAutoHyphens w:val="0"/>
              <w:spacing w:after="0"/>
              <w:jc w:val="center"/>
              <w:rPr>
                <w:rFonts w:cs="Tahoma"/>
                <w:sz w:val="20"/>
                <w:szCs w:val="20"/>
                <w:lang w:val="el-GR" w:eastAsia="en-US"/>
              </w:rPr>
            </w:pPr>
          </w:p>
        </w:tc>
        <w:tc>
          <w:tcPr>
            <w:tcW w:w="2126" w:type="pct"/>
            <w:vMerge/>
            <w:shd w:val="clear" w:color="auto" w:fill="E6E6E6"/>
            <w:vAlign w:val="center"/>
          </w:tcPr>
          <w:p w14:paraId="35297753" w14:textId="77777777" w:rsidR="00AD0D24" w:rsidRPr="00AD0D24" w:rsidRDefault="00AD0D24" w:rsidP="00AD0D24">
            <w:pPr>
              <w:suppressAutoHyphens w:val="0"/>
              <w:spacing w:after="0"/>
              <w:jc w:val="center"/>
              <w:rPr>
                <w:rFonts w:cs="Tahoma"/>
                <w:sz w:val="20"/>
                <w:szCs w:val="20"/>
                <w:lang w:val="el-GR" w:eastAsia="en-US"/>
              </w:rPr>
            </w:pPr>
          </w:p>
        </w:tc>
        <w:tc>
          <w:tcPr>
            <w:tcW w:w="777" w:type="pct"/>
            <w:vMerge/>
            <w:shd w:val="clear" w:color="auto" w:fill="E6E6E6"/>
            <w:vAlign w:val="center"/>
          </w:tcPr>
          <w:p w14:paraId="12D3842C" w14:textId="77777777" w:rsidR="00AD0D24" w:rsidRPr="00AD0D24" w:rsidRDefault="00AD0D24" w:rsidP="00AD0D24">
            <w:pPr>
              <w:suppressAutoHyphens w:val="0"/>
              <w:spacing w:after="0"/>
              <w:jc w:val="center"/>
              <w:rPr>
                <w:rFonts w:cs="Tahoma"/>
                <w:sz w:val="20"/>
                <w:szCs w:val="20"/>
                <w:lang w:val="el-GR" w:eastAsia="en-US"/>
              </w:rPr>
            </w:pPr>
          </w:p>
        </w:tc>
        <w:tc>
          <w:tcPr>
            <w:tcW w:w="786" w:type="pct"/>
            <w:vMerge/>
            <w:shd w:val="clear" w:color="auto" w:fill="E6E6E6"/>
            <w:vAlign w:val="center"/>
          </w:tcPr>
          <w:p w14:paraId="5782375E" w14:textId="77777777" w:rsidR="00AD0D24" w:rsidRPr="00AD0D24" w:rsidRDefault="00AD0D24" w:rsidP="00AD0D24">
            <w:pPr>
              <w:suppressAutoHyphens w:val="0"/>
              <w:spacing w:after="0"/>
              <w:jc w:val="center"/>
              <w:rPr>
                <w:rFonts w:cs="Tahoma"/>
                <w:sz w:val="20"/>
                <w:szCs w:val="20"/>
                <w:lang w:val="el-GR" w:eastAsia="en-US"/>
              </w:rPr>
            </w:pPr>
          </w:p>
        </w:tc>
        <w:tc>
          <w:tcPr>
            <w:tcW w:w="982" w:type="pct"/>
            <w:vMerge/>
            <w:shd w:val="clear" w:color="auto" w:fill="E6E6E6"/>
            <w:vAlign w:val="center"/>
          </w:tcPr>
          <w:p w14:paraId="3992F182" w14:textId="77777777" w:rsidR="00AD0D24" w:rsidRPr="00AD0D24" w:rsidRDefault="00AD0D24" w:rsidP="00AD0D24">
            <w:pPr>
              <w:suppressAutoHyphens w:val="0"/>
              <w:spacing w:after="0"/>
              <w:jc w:val="center"/>
              <w:rPr>
                <w:rFonts w:cs="Tahoma"/>
                <w:sz w:val="20"/>
                <w:szCs w:val="20"/>
                <w:lang w:val="el-GR" w:eastAsia="en-US"/>
              </w:rPr>
            </w:pPr>
          </w:p>
        </w:tc>
      </w:tr>
      <w:tr w:rsidR="00AD0D24" w:rsidRPr="00AD0D24" w14:paraId="6F554B78" w14:textId="77777777" w:rsidTr="004122FA">
        <w:trPr>
          <w:trHeight w:val="460"/>
        </w:trPr>
        <w:tc>
          <w:tcPr>
            <w:tcW w:w="329" w:type="pct"/>
            <w:vAlign w:val="center"/>
          </w:tcPr>
          <w:p w14:paraId="3F5CD302"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1</w:t>
            </w:r>
          </w:p>
        </w:tc>
        <w:tc>
          <w:tcPr>
            <w:tcW w:w="2126" w:type="pct"/>
            <w:vAlign w:val="center"/>
          </w:tcPr>
          <w:p w14:paraId="6717BC2E"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Υπηρεσίες</w:t>
            </w:r>
            <w:r w:rsidRPr="00AD0D24">
              <w:rPr>
                <w:rFonts w:cs="Tahoma"/>
                <w:sz w:val="20"/>
                <w:szCs w:val="20"/>
                <w:lang w:val="en-US" w:eastAsia="en-US"/>
              </w:rPr>
              <w:t xml:space="preserve"> </w:t>
            </w:r>
            <w:r w:rsidRPr="00AD0D24">
              <w:rPr>
                <w:rFonts w:cs="Tahoma"/>
                <w:sz w:val="20"/>
                <w:szCs w:val="20"/>
                <w:lang w:val="el-GR" w:eastAsia="en-US"/>
              </w:rPr>
              <w:t>(Πίνακας Α</w:t>
            </w:r>
            <w:r w:rsidRPr="00AD0D24">
              <w:rPr>
                <w:rFonts w:cs="Tahoma"/>
                <w:sz w:val="20"/>
                <w:szCs w:val="20"/>
                <w:lang w:val="en-US" w:eastAsia="en-US"/>
              </w:rPr>
              <w:t>)</w:t>
            </w:r>
          </w:p>
        </w:tc>
        <w:tc>
          <w:tcPr>
            <w:tcW w:w="777" w:type="pct"/>
            <w:vAlign w:val="center"/>
          </w:tcPr>
          <w:p w14:paraId="149B235B"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786" w:type="pct"/>
            <w:vAlign w:val="center"/>
          </w:tcPr>
          <w:p w14:paraId="1EA80A17"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982" w:type="pct"/>
            <w:vAlign w:val="center"/>
          </w:tcPr>
          <w:p w14:paraId="2F97D864" w14:textId="77777777" w:rsidR="00AD0D24" w:rsidRPr="00AD0D24" w:rsidRDefault="00AD0D24" w:rsidP="00AD0D24">
            <w:pPr>
              <w:suppressAutoHyphens w:val="0"/>
              <w:spacing w:after="0"/>
              <w:jc w:val="left"/>
              <w:rPr>
                <w:rFonts w:cs="Tahoma"/>
                <w:sz w:val="20"/>
                <w:szCs w:val="20"/>
                <w:highlight w:val="magenta"/>
                <w:lang w:val="el-GR" w:eastAsia="en-US"/>
              </w:rPr>
            </w:pPr>
          </w:p>
        </w:tc>
      </w:tr>
      <w:tr w:rsidR="00AD0D24" w:rsidRPr="00AD0D24" w14:paraId="7958439F" w14:textId="77777777" w:rsidTr="004122FA">
        <w:trPr>
          <w:trHeight w:val="460"/>
        </w:trPr>
        <w:tc>
          <w:tcPr>
            <w:tcW w:w="329" w:type="pct"/>
            <w:vAlign w:val="center"/>
          </w:tcPr>
          <w:p w14:paraId="363D1DF3"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2</w:t>
            </w:r>
          </w:p>
        </w:tc>
        <w:tc>
          <w:tcPr>
            <w:tcW w:w="2126" w:type="pct"/>
            <w:vAlign w:val="center"/>
          </w:tcPr>
          <w:p w14:paraId="61B2C7B8" w14:textId="77777777" w:rsidR="00AD0D24" w:rsidRPr="00AD0D24" w:rsidRDefault="00AD0D24" w:rsidP="00AD0D24">
            <w:pPr>
              <w:suppressAutoHyphens w:val="0"/>
              <w:spacing w:after="0"/>
              <w:jc w:val="left"/>
              <w:rPr>
                <w:rFonts w:cs="Tahoma"/>
                <w:bCs/>
                <w:sz w:val="20"/>
                <w:szCs w:val="20"/>
                <w:lang w:val="el-GR" w:eastAsia="en-US"/>
              </w:rPr>
            </w:pPr>
            <w:r w:rsidRPr="00AD0D24">
              <w:rPr>
                <w:rFonts w:cs="Tahoma"/>
                <w:bCs/>
                <w:sz w:val="20"/>
                <w:szCs w:val="20"/>
                <w:lang w:val="el-GR" w:eastAsia="en-US"/>
              </w:rPr>
              <w:t>Άλλες δαπάνες (Πίνακας Β)</w:t>
            </w:r>
          </w:p>
        </w:tc>
        <w:tc>
          <w:tcPr>
            <w:tcW w:w="777" w:type="pct"/>
            <w:vAlign w:val="center"/>
          </w:tcPr>
          <w:p w14:paraId="22A4D2E2" w14:textId="77777777" w:rsidR="00AD0D24" w:rsidRPr="00AD0D24" w:rsidRDefault="00AD0D24" w:rsidP="00AD0D24">
            <w:pPr>
              <w:suppressAutoHyphens w:val="0"/>
              <w:spacing w:after="0"/>
              <w:jc w:val="left"/>
              <w:rPr>
                <w:rFonts w:cs="Tahoma"/>
                <w:sz w:val="20"/>
                <w:szCs w:val="20"/>
                <w:lang w:val="el-GR" w:eastAsia="en-US"/>
              </w:rPr>
            </w:pPr>
          </w:p>
        </w:tc>
        <w:tc>
          <w:tcPr>
            <w:tcW w:w="786" w:type="pct"/>
            <w:vAlign w:val="center"/>
          </w:tcPr>
          <w:p w14:paraId="283AF74D" w14:textId="77777777" w:rsidR="00AD0D24" w:rsidRPr="00AD0D24" w:rsidRDefault="00AD0D24" w:rsidP="00AD0D24">
            <w:pPr>
              <w:suppressAutoHyphens w:val="0"/>
              <w:spacing w:after="0"/>
              <w:jc w:val="left"/>
              <w:rPr>
                <w:rFonts w:cs="Tahoma"/>
                <w:sz w:val="20"/>
                <w:szCs w:val="20"/>
                <w:lang w:val="el-GR" w:eastAsia="en-US"/>
              </w:rPr>
            </w:pPr>
          </w:p>
        </w:tc>
        <w:tc>
          <w:tcPr>
            <w:tcW w:w="982" w:type="pct"/>
            <w:vAlign w:val="center"/>
          </w:tcPr>
          <w:p w14:paraId="792E1E95" w14:textId="77777777" w:rsidR="00AD0D24" w:rsidRPr="00AD0D24" w:rsidRDefault="00AD0D24" w:rsidP="00AD0D24">
            <w:pPr>
              <w:suppressAutoHyphens w:val="0"/>
              <w:spacing w:after="0"/>
              <w:jc w:val="left"/>
              <w:rPr>
                <w:rFonts w:cs="Tahoma"/>
                <w:sz w:val="20"/>
                <w:szCs w:val="20"/>
                <w:lang w:val="el-GR" w:eastAsia="en-US"/>
              </w:rPr>
            </w:pPr>
          </w:p>
        </w:tc>
      </w:tr>
      <w:tr w:rsidR="00AD0D24" w:rsidRPr="00AD0D24" w14:paraId="2C12F7FA" w14:textId="77777777" w:rsidTr="004122FA">
        <w:trPr>
          <w:trHeight w:val="460"/>
        </w:trPr>
        <w:tc>
          <w:tcPr>
            <w:tcW w:w="329" w:type="pct"/>
            <w:shd w:val="clear" w:color="auto" w:fill="A0A0A0"/>
            <w:vAlign w:val="center"/>
          </w:tcPr>
          <w:p w14:paraId="4A271097" w14:textId="77777777" w:rsidR="00AD0D24" w:rsidRPr="00AD0D24" w:rsidRDefault="00AD0D24" w:rsidP="00AD0D24">
            <w:pPr>
              <w:suppressAutoHyphens w:val="0"/>
              <w:spacing w:after="0"/>
              <w:jc w:val="left"/>
              <w:rPr>
                <w:rFonts w:cs="Tahoma"/>
                <w:sz w:val="20"/>
                <w:szCs w:val="20"/>
                <w:lang w:val="el-GR" w:eastAsia="en-US"/>
              </w:rPr>
            </w:pPr>
          </w:p>
        </w:tc>
        <w:tc>
          <w:tcPr>
            <w:tcW w:w="2126" w:type="pct"/>
            <w:shd w:val="clear" w:color="auto" w:fill="A0A0A0"/>
            <w:vAlign w:val="center"/>
          </w:tcPr>
          <w:p w14:paraId="57B44500" w14:textId="77777777" w:rsidR="00AD0D24" w:rsidRPr="00AD0D24" w:rsidRDefault="00AD0D24" w:rsidP="00AD0D24">
            <w:pPr>
              <w:suppressAutoHyphens w:val="0"/>
              <w:jc w:val="right"/>
              <w:rPr>
                <w:rFonts w:cs="Tahoma"/>
                <w:b/>
                <w:sz w:val="20"/>
                <w:szCs w:val="20"/>
                <w:lang w:val="el-GR" w:eastAsia="en-US"/>
              </w:rPr>
            </w:pPr>
            <w:r w:rsidRPr="00AD0D24">
              <w:rPr>
                <w:rFonts w:cs="Tahoma"/>
                <w:b/>
                <w:sz w:val="20"/>
                <w:szCs w:val="20"/>
                <w:lang w:val="el-GR" w:eastAsia="en-US"/>
              </w:rPr>
              <w:t>ΓΕΝΙΚΟ ΣΥΝΟΛΟ</w:t>
            </w:r>
          </w:p>
        </w:tc>
        <w:tc>
          <w:tcPr>
            <w:tcW w:w="777" w:type="pct"/>
            <w:shd w:val="clear" w:color="auto" w:fill="A0A0A0"/>
            <w:vAlign w:val="center"/>
          </w:tcPr>
          <w:p w14:paraId="39C7EA2A" w14:textId="77777777" w:rsidR="00AD0D24" w:rsidRPr="00AD0D24" w:rsidRDefault="00AD0D24" w:rsidP="00AD0D24">
            <w:pPr>
              <w:suppressAutoHyphens w:val="0"/>
              <w:spacing w:after="0"/>
              <w:jc w:val="left"/>
              <w:rPr>
                <w:rFonts w:cs="Tahoma"/>
                <w:sz w:val="20"/>
                <w:szCs w:val="20"/>
                <w:lang w:val="el-GR" w:eastAsia="en-US"/>
              </w:rPr>
            </w:pPr>
          </w:p>
        </w:tc>
        <w:tc>
          <w:tcPr>
            <w:tcW w:w="786" w:type="pct"/>
            <w:shd w:val="clear" w:color="auto" w:fill="A0A0A0"/>
            <w:vAlign w:val="center"/>
          </w:tcPr>
          <w:p w14:paraId="456F2CF1" w14:textId="77777777" w:rsidR="00AD0D24" w:rsidRPr="00AD0D24" w:rsidRDefault="00AD0D24" w:rsidP="00AD0D24">
            <w:pPr>
              <w:suppressAutoHyphens w:val="0"/>
              <w:spacing w:after="0"/>
              <w:jc w:val="left"/>
              <w:rPr>
                <w:rFonts w:cs="Tahoma"/>
                <w:sz w:val="20"/>
                <w:szCs w:val="20"/>
                <w:lang w:val="el-GR" w:eastAsia="en-US"/>
              </w:rPr>
            </w:pPr>
          </w:p>
        </w:tc>
        <w:tc>
          <w:tcPr>
            <w:tcW w:w="982" w:type="pct"/>
            <w:shd w:val="clear" w:color="auto" w:fill="A0A0A0"/>
            <w:vAlign w:val="center"/>
          </w:tcPr>
          <w:p w14:paraId="551BF1AA" w14:textId="77777777" w:rsidR="00AD0D24" w:rsidRPr="00AD0D24" w:rsidRDefault="00AD0D24" w:rsidP="00AD0D24">
            <w:pPr>
              <w:suppressAutoHyphens w:val="0"/>
              <w:spacing w:after="0"/>
              <w:jc w:val="left"/>
              <w:rPr>
                <w:rFonts w:cs="Tahoma"/>
                <w:sz w:val="20"/>
                <w:szCs w:val="20"/>
                <w:lang w:val="el-GR" w:eastAsia="en-US"/>
              </w:rPr>
            </w:pPr>
          </w:p>
        </w:tc>
      </w:tr>
    </w:tbl>
    <w:p w14:paraId="6EBFF6E7" w14:textId="77777777" w:rsidR="00EC0FFD" w:rsidRDefault="00EC0FFD" w:rsidP="009E4A16">
      <w:pPr>
        <w:rPr>
          <w:rFonts w:cs="Tahoma"/>
          <w:sz w:val="20"/>
          <w:szCs w:val="20"/>
          <w:lang w:val="el-GR"/>
        </w:rPr>
      </w:pPr>
    </w:p>
    <w:p w14:paraId="556FE7E3" w14:textId="77777777" w:rsidR="00EC0FFD" w:rsidRDefault="00EC0FFD" w:rsidP="009E4A16">
      <w:pPr>
        <w:rPr>
          <w:rFonts w:cs="Tahoma"/>
          <w:sz w:val="20"/>
          <w:szCs w:val="20"/>
          <w:lang w:val="el-GR"/>
        </w:rPr>
      </w:pPr>
    </w:p>
    <w:p w14:paraId="411FE5ED" w14:textId="77777777" w:rsidR="00EC0FFD" w:rsidRDefault="00EC0FFD" w:rsidP="009E4A16">
      <w:pPr>
        <w:rPr>
          <w:rFonts w:cs="Tahoma"/>
          <w:sz w:val="20"/>
          <w:szCs w:val="20"/>
          <w:lang w:val="el-GR"/>
        </w:rPr>
      </w:pPr>
    </w:p>
    <w:p w14:paraId="7FC4959A" w14:textId="77777777" w:rsidR="00EC0FFD" w:rsidRDefault="00EC0FFD" w:rsidP="009E4A16">
      <w:pPr>
        <w:rPr>
          <w:rFonts w:cs="Tahoma"/>
          <w:sz w:val="20"/>
          <w:szCs w:val="20"/>
          <w:lang w:val="el-GR"/>
        </w:rPr>
      </w:pPr>
    </w:p>
    <w:p w14:paraId="33AC335A" w14:textId="77777777" w:rsidR="00EC0FFD" w:rsidRDefault="00EC0FFD" w:rsidP="009E4A16">
      <w:pPr>
        <w:rPr>
          <w:rFonts w:cs="Tahoma"/>
          <w:sz w:val="20"/>
          <w:szCs w:val="20"/>
          <w:lang w:val="el-GR"/>
        </w:rPr>
      </w:pPr>
    </w:p>
    <w:p w14:paraId="703AC7A7" w14:textId="77777777" w:rsidR="00EC0FFD" w:rsidRDefault="00EC0FFD" w:rsidP="009E4A16">
      <w:pPr>
        <w:rPr>
          <w:rFonts w:cs="Tahoma"/>
          <w:sz w:val="20"/>
          <w:szCs w:val="20"/>
          <w:lang w:val="el-GR"/>
        </w:rPr>
      </w:pPr>
    </w:p>
    <w:p w14:paraId="1A0A4835" w14:textId="77777777" w:rsidR="00EC0FFD" w:rsidRDefault="00EC0FFD" w:rsidP="009E4A16">
      <w:pPr>
        <w:rPr>
          <w:rFonts w:cs="Tahoma"/>
          <w:sz w:val="20"/>
          <w:szCs w:val="20"/>
          <w:lang w:val="el-GR"/>
        </w:rPr>
      </w:pPr>
    </w:p>
    <w:p w14:paraId="1780DA85" w14:textId="77777777" w:rsidR="00EC0FFD" w:rsidRDefault="00EC0FFD" w:rsidP="009E4A16">
      <w:pPr>
        <w:rPr>
          <w:rFonts w:cs="Tahoma"/>
          <w:sz w:val="20"/>
          <w:szCs w:val="20"/>
          <w:lang w:val="el-GR"/>
        </w:rPr>
      </w:pPr>
    </w:p>
    <w:p w14:paraId="454BDBCF" w14:textId="77777777" w:rsidR="00F0285C" w:rsidRDefault="00F0285C" w:rsidP="009E4A16">
      <w:pPr>
        <w:rPr>
          <w:rFonts w:cs="Tahoma"/>
          <w:szCs w:val="22"/>
          <w:lang w:val="el-GR"/>
        </w:rPr>
      </w:pPr>
    </w:p>
    <w:p w14:paraId="0A3C7695" w14:textId="77777777" w:rsidR="00F0285C" w:rsidRPr="0058258C" w:rsidRDefault="00F0285C" w:rsidP="00B22180">
      <w:pPr>
        <w:pStyle w:val="2"/>
        <w:numPr>
          <w:ilvl w:val="0"/>
          <w:numId w:val="0"/>
        </w:numPr>
        <w:rPr>
          <w:rFonts w:cs="Tahoma"/>
          <w:color w:val="000099"/>
          <w:lang w:val="el-GR"/>
        </w:rPr>
      </w:pPr>
      <w:bookmarkStart w:id="269" w:name="_Toc74567013"/>
      <w:bookmarkStart w:id="270" w:name="_Toc76639627"/>
      <w:bookmarkStart w:id="271" w:name="_Toc86066020"/>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272" w:name="_Hlk84858264"/>
      <w:r w:rsidRPr="000658EF">
        <w:rPr>
          <w:rFonts w:cs="Tahoma"/>
          <w:color w:val="000099"/>
          <w:lang w:val="el-GR"/>
        </w:rPr>
        <w:t>ΕΝΗΜΕΡΩΣΗ ΓΙΑ ΤΗΝ ΕΠΕΞΕΡΓΑΣΙΑ ΠΡΟΣΩΠΙΚΩΝ ΔΕΔΟΜΕΝΩΝ</w:t>
      </w:r>
      <w:bookmarkEnd w:id="269"/>
      <w:bookmarkEnd w:id="270"/>
      <w:bookmarkEnd w:id="271"/>
      <w:r w:rsidRPr="00F0285C">
        <w:rPr>
          <w:rFonts w:cs="Tahoma"/>
          <w:lang w:val="el-GR"/>
        </w:rPr>
        <w:t xml:space="preserve"> </w:t>
      </w:r>
      <w:bookmarkEnd w:id="272"/>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44818975" w:rsidR="00F0285C" w:rsidRDefault="00F0285C" w:rsidP="009E4A16">
      <w:pPr>
        <w:rPr>
          <w:rFonts w:cs="Tahoma"/>
          <w:szCs w:val="22"/>
          <w:lang w:val="el-GR"/>
        </w:rPr>
      </w:pPr>
    </w:p>
    <w:p w14:paraId="38832D1D" w14:textId="72F5DFEE" w:rsidR="00385CF6" w:rsidRDefault="00385CF6" w:rsidP="009E4A16">
      <w:pPr>
        <w:rPr>
          <w:rFonts w:cs="Tahoma"/>
          <w:szCs w:val="22"/>
          <w:lang w:val="el-GR"/>
        </w:rPr>
      </w:pPr>
    </w:p>
    <w:p w14:paraId="5D9C9CF4" w14:textId="5C3E2145" w:rsidR="00385CF6" w:rsidRDefault="00385CF6" w:rsidP="009E4A16">
      <w:pPr>
        <w:rPr>
          <w:rFonts w:cs="Tahoma"/>
          <w:szCs w:val="22"/>
          <w:lang w:val="el-GR"/>
        </w:rPr>
      </w:pPr>
    </w:p>
    <w:p w14:paraId="568F2BBB" w14:textId="4D8D92B4" w:rsidR="00385CF6" w:rsidRDefault="00385CF6" w:rsidP="009E4A16">
      <w:pPr>
        <w:rPr>
          <w:rFonts w:cs="Tahoma"/>
          <w:szCs w:val="22"/>
          <w:lang w:val="el-GR"/>
        </w:rPr>
      </w:pPr>
    </w:p>
    <w:p w14:paraId="39694B40" w14:textId="2D29BDB8" w:rsidR="00385CF6" w:rsidRPr="0058258C" w:rsidRDefault="00385CF6" w:rsidP="00385CF6">
      <w:pPr>
        <w:pStyle w:val="2"/>
        <w:numPr>
          <w:ilvl w:val="0"/>
          <w:numId w:val="0"/>
        </w:numPr>
        <w:rPr>
          <w:rFonts w:cs="Tahoma"/>
          <w:color w:val="000099"/>
          <w:lang w:val="el-GR"/>
        </w:rPr>
      </w:pPr>
      <w:r w:rsidRPr="00B22180">
        <w:rPr>
          <w:rFonts w:cs="Tahoma"/>
          <w:color w:val="000099"/>
          <w:lang w:val="el-GR"/>
        </w:rPr>
        <w:lastRenderedPageBreak/>
        <w:t xml:space="preserve">ΠΑΡΑΡΤΗΜΑ </w:t>
      </w:r>
      <w:r w:rsidRPr="00385CF6">
        <w:rPr>
          <w:rFonts w:cs="Tahoma"/>
          <w:color w:val="000099"/>
          <w:lang w:val="el-GR"/>
        </w:rPr>
        <w:t>XIV</w:t>
      </w:r>
      <w:r w:rsidRPr="000658EF">
        <w:rPr>
          <w:rFonts w:cs="Tahoma"/>
          <w:color w:val="000099"/>
          <w:lang w:val="el-GR"/>
        </w:rPr>
        <w:t xml:space="preserve"> – </w:t>
      </w:r>
      <w:r w:rsidRPr="00385CF6">
        <w:rPr>
          <w:rFonts w:cs="Tahoma"/>
          <w:color w:val="000099"/>
          <w:lang w:val="el-GR"/>
        </w:rPr>
        <w:t>ΥΠΕΥΘΥΝΗ ΔΗΛΩΣΗ</w:t>
      </w:r>
    </w:p>
    <w:p w14:paraId="4B41E133" w14:textId="17F4E497" w:rsidR="00385CF6" w:rsidRDefault="00385CF6" w:rsidP="009E4A16">
      <w:pPr>
        <w:rPr>
          <w:rFonts w:cs="Tahoma"/>
          <w:szCs w:val="22"/>
          <w:lang w:val="el-GR"/>
        </w:rPr>
      </w:pPr>
    </w:p>
    <w:p w14:paraId="6DA8CF0C" w14:textId="77777777" w:rsidR="00385CF6" w:rsidRPr="00B22180" w:rsidRDefault="00385CF6" w:rsidP="00385CF6">
      <w:pPr>
        <w:rPr>
          <w:rFonts w:cs="Tahoma"/>
          <w:szCs w:val="22"/>
          <w:lang w:val="el-GR"/>
        </w:rPr>
      </w:pPr>
    </w:p>
    <w:p w14:paraId="001BF646" w14:textId="77777777" w:rsidR="00385CF6" w:rsidRPr="00E653FF" w:rsidRDefault="00385CF6" w:rsidP="00385CF6">
      <w:pPr>
        <w:jc w:val="center"/>
        <w:rPr>
          <w:b/>
          <w:bCs/>
          <w:lang w:val="el-GR" w:eastAsia="el-GR"/>
        </w:rPr>
      </w:pPr>
      <w:r w:rsidRPr="00E653FF">
        <w:rPr>
          <w:b/>
          <w:bCs/>
          <w:lang w:val="el-GR" w:eastAsia="el-GR"/>
        </w:rPr>
        <w:t>ΥΠΕΥΘΥΝΗ ΔΗΛΩΣΗ</w:t>
      </w:r>
    </w:p>
    <w:p w14:paraId="4BC39918" w14:textId="77777777" w:rsidR="00385CF6" w:rsidRPr="00E653FF" w:rsidRDefault="00385CF6" w:rsidP="00385CF6">
      <w:pPr>
        <w:jc w:val="center"/>
        <w:rPr>
          <w:b/>
          <w:bCs/>
          <w:lang w:val="el-GR" w:eastAsia="el-GR"/>
        </w:rPr>
      </w:pPr>
      <w:r w:rsidRPr="00E653FF">
        <w:rPr>
          <w:b/>
          <w:bCs/>
          <w:sz w:val="24"/>
          <w:vertAlign w:val="superscript"/>
          <w:lang w:val="el-GR" w:eastAsia="el-GR"/>
        </w:rPr>
        <w:t>(άρθρο 8 Ν.1599/1986)</w:t>
      </w:r>
    </w:p>
    <w:p w14:paraId="29D51A5E" w14:textId="77777777" w:rsidR="00385CF6" w:rsidRPr="00E653FF" w:rsidRDefault="00385CF6" w:rsidP="00385CF6">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6F61588B" w14:textId="77777777" w:rsidR="00385CF6" w:rsidRPr="00E653FF" w:rsidRDefault="00385CF6" w:rsidP="00385CF6">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048EC8E2" w14:textId="77777777" w:rsidR="00385CF6" w:rsidRPr="00E653FF" w:rsidRDefault="00385CF6" w:rsidP="00385CF6">
      <w:pPr>
        <w:suppressAutoHyphens w:val="0"/>
        <w:jc w:val="center"/>
        <w:rPr>
          <w:rFonts w:ascii="Arial" w:hAnsi="Arial" w:cs="Arial"/>
          <w:bCs/>
          <w:lang w:val="el-GR" w:eastAsia="el-GR"/>
        </w:rPr>
      </w:pPr>
    </w:p>
    <w:p w14:paraId="74BD274B" w14:textId="77777777" w:rsidR="00385CF6" w:rsidRPr="00E653FF" w:rsidRDefault="00385CF6" w:rsidP="00385CF6">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330"/>
        <w:gridCol w:w="659"/>
        <w:gridCol w:w="93"/>
        <w:gridCol w:w="1950"/>
        <w:gridCol w:w="720"/>
        <w:gridCol w:w="360"/>
        <w:gridCol w:w="31"/>
        <w:gridCol w:w="689"/>
        <w:gridCol w:w="751"/>
        <w:gridCol w:w="329"/>
        <w:gridCol w:w="720"/>
        <w:gridCol w:w="540"/>
        <w:gridCol w:w="98"/>
        <w:gridCol w:w="442"/>
        <w:gridCol w:w="236"/>
        <w:gridCol w:w="38"/>
      </w:tblGrid>
      <w:tr w:rsidR="00385CF6" w:rsidRPr="00E653FF" w14:paraId="332049C2"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179953FF" w14:textId="77777777" w:rsidR="00385CF6" w:rsidRPr="00E653FF" w:rsidRDefault="00385CF6" w:rsidP="00345556">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6"/>
            <w:tcBorders>
              <w:top w:val="single" w:sz="4" w:space="0" w:color="auto"/>
              <w:left w:val="single" w:sz="4" w:space="0" w:color="auto"/>
              <w:bottom w:val="single" w:sz="4" w:space="0" w:color="auto"/>
              <w:right w:val="single" w:sz="4" w:space="0" w:color="auto"/>
            </w:tcBorders>
          </w:tcPr>
          <w:p w14:paraId="703818E7" w14:textId="77777777" w:rsidR="00385CF6" w:rsidRPr="00E653FF" w:rsidRDefault="00385CF6" w:rsidP="00345556">
            <w:pPr>
              <w:suppressAutoHyphens w:val="0"/>
              <w:spacing w:before="240" w:after="160" w:line="259" w:lineRule="auto"/>
              <w:ind w:right="-6878"/>
              <w:jc w:val="left"/>
              <w:rPr>
                <w:rFonts w:ascii="Arial" w:eastAsia="Calibri" w:hAnsi="Arial" w:cs="Arial"/>
                <w:lang w:val="el-GR" w:eastAsia="en-US"/>
              </w:rPr>
            </w:pPr>
          </w:p>
        </w:tc>
      </w:tr>
      <w:tr w:rsidR="00385CF6" w:rsidRPr="00E653FF" w14:paraId="1981D6AA"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78BA6A6B"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2918DFF"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3"/>
            <w:tcBorders>
              <w:top w:val="single" w:sz="4" w:space="0" w:color="auto"/>
              <w:left w:val="single" w:sz="4" w:space="0" w:color="auto"/>
              <w:bottom w:val="single" w:sz="4" w:space="0" w:color="auto"/>
              <w:right w:val="single" w:sz="4" w:space="0" w:color="auto"/>
            </w:tcBorders>
            <w:hideMark/>
          </w:tcPr>
          <w:p w14:paraId="450144AE"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8"/>
            <w:tcBorders>
              <w:top w:val="single" w:sz="4" w:space="0" w:color="auto"/>
              <w:left w:val="single" w:sz="4" w:space="0" w:color="auto"/>
              <w:bottom w:val="single" w:sz="4" w:space="0" w:color="auto"/>
              <w:right w:val="single" w:sz="4" w:space="0" w:color="auto"/>
            </w:tcBorders>
          </w:tcPr>
          <w:p w14:paraId="5CB4A745"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r>
      <w:tr w:rsidR="00385CF6" w:rsidRPr="00E653FF" w14:paraId="02DDD8F1"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2514EE02"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3"/>
            <w:tcBorders>
              <w:top w:val="single" w:sz="4" w:space="0" w:color="auto"/>
              <w:left w:val="single" w:sz="4" w:space="0" w:color="auto"/>
              <w:bottom w:val="single" w:sz="4" w:space="0" w:color="auto"/>
              <w:right w:val="single" w:sz="4" w:space="0" w:color="auto"/>
            </w:tcBorders>
          </w:tcPr>
          <w:p w14:paraId="2EFB89AF"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24098E18"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13D84B47"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3"/>
            <w:tcBorders>
              <w:top w:val="single" w:sz="4" w:space="0" w:color="auto"/>
              <w:left w:val="single" w:sz="4" w:space="0" w:color="auto"/>
              <w:bottom w:val="single" w:sz="4" w:space="0" w:color="auto"/>
              <w:right w:val="single" w:sz="4" w:space="0" w:color="auto"/>
            </w:tcBorders>
          </w:tcPr>
          <w:p w14:paraId="6BCC9F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49078DB5"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1D9CFF45"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3"/>
            <w:tcBorders>
              <w:top w:val="single" w:sz="4" w:space="0" w:color="auto"/>
              <w:left w:val="single" w:sz="4" w:space="0" w:color="auto"/>
              <w:bottom w:val="single" w:sz="4" w:space="0" w:color="auto"/>
              <w:right w:val="single" w:sz="4" w:space="0" w:color="auto"/>
            </w:tcBorders>
          </w:tcPr>
          <w:p w14:paraId="2AF9B7A9"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p>
        </w:tc>
      </w:tr>
      <w:tr w:rsidR="00385CF6" w:rsidRPr="00E653FF" w14:paraId="28AF7CFF"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41D44540"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3"/>
            <w:tcBorders>
              <w:top w:val="single" w:sz="4" w:space="0" w:color="auto"/>
              <w:left w:val="single" w:sz="4" w:space="0" w:color="auto"/>
              <w:bottom w:val="single" w:sz="4" w:space="0" w:color="auto"/>
              <w:right w:val="single" w:sz="4" w:space="0" w:color="auto"/>
            </w:tcBorders>
          </w:tcPr>
          <w:p w14:paraId="077182B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62346DBA"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6F5AFB0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105E3FA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0ABD7F6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Τηλ:</w:t>
            </w:r>
          </w:p>
        </w:tc>
        <w:tc>
          <w:tcPr>
            <w:tcW w:w="3154" w:type="dxa"/>
            <w:gridSpan w:val="8"/>
            <w:tcBorders>
              <w:top w:val="single" w:sz="4" w:space="0" w:color="auto"/>
              <w:left w:val="single" w:sz="4" w:space="0" w:color="auto"/>
              <w:bottom w:val="single" w:sz="4" w:space="0" w:color="auto"/>
              <w:right w:val="single" w:sz="4" w:space="0" w:color="auto"/>
            </w:tcBorders>
          </w:tcPr>
          <w:p w14:paraId="22CE5F8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3863ACBE" w14:textId="77777777" w:rsidTr="00345556">
        <w:trPr>
          <w:gridAfter w:val="1"/>
          <w:wAfter w:w="38" w:type="dxa"/>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106259A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8172B4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1BE3E5B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5"/>
            <w:tcBorders>
              <w:top w:val="single" w:sz="4" w:space="0" w:color="auto"/>
              <w:left w:val="single" w:sz="4" w:space="0" w:color="auto"/>
              <w:bottom w:val="single" w:sz="4" w:space="0" w:color="auto"/>
              <w:right w:val="single" w:sz="4" w:space="0" w:color="auto"/>
            </w:tcBorders>
          </w:tcPr>
          <w:p w14:paraId="10F0435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6C53703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w:t>
            </w:r>
          </w:p>
        </w:tc>
        <w:tc>
          <w:tcPr>
            <w:tcW w:w="540" w:type="dxa"/>
            <w:tcBorders>
              <w:top w:val="single" w:sz="4" w:space="0" w:color="auto"/>
              <w:left w:val="single" w:sz="4" w:space="0" w:color="auto"/>
              <w:bottom w:val="single" w:sz="4" w:space="0" w:color="auto"/>
              <w:right w:val="single" w:sz="4" w:space="0" w:color="auto"/>
            </w:tcBorders>
          </w:tcPr>
          <w:p w14:paraId="5804B62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7CC338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7FE2BC6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6F39E1" w14:paraId="06C13EBA" w14:textId="77777777" w:rsidTr="00345556">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62E6B4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 Τηλεομοιοτύπου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5"/>
            <w:tcBorders>
              <w:top w:val="single" w:sz="4" w:space="0" w:color="auto"/>
              <w:left w:val="single" w:sz="4" w:space="0" w:color="auto"/>
              <w:bottom w:val="single" w:sz="4" w:space="0" w:color="auto"/>
              <w:right w:val="single" w:sz="4" w:space="0" w:color="auto"/>
            </w:tcBorders>
            <w:vAlign w:val="bottom"/>
          </w:tcPr>
          <w:p w14:paraId="47A133B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0E4AB41A"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Δ/νση Ηλεκτρ. Ταχυδρομείου</w:t>
            </w:r>
          </w:p>
          <w:p w14:paraId="62EC0623"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7"/>
            <w:tcBorders>
              <w:top w:val="single" w:sz="4" w:space="0" w:color="auto"/>
              <w:left w:val="single" w:sz="4" w:space="0" w:color="auto"/>
              <w:bottom w:val="single" w:sz="4" w:space="0" w:color="auto"/>
              <w:right w:val="single" w:sz="4" w:space="0" w:color="auto"/>
            </w:tcBorders>
            <w:vAlign w:val="bottom"/>
          </w:tcPr>
          <w:p w14:paraId="13B44B8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6F39E1" w14:paraId="5D1C90FB" w14:textId="77777777" w:rsidTr="00345556">
        <w:trPr>
          <w:gridAfter w:val="3"/>
          <w:wAfter w:w="716" w:type="dxa"/>
        </w:trPr>
        <w:tc>
          <w:tcPr>
            <w:tcW w:w="8640" w:type="dxa"/>
            <w:gridSpan w:val="14"/>
            <w:tcBorders>
              <w:top w:val="nil"/>
              <w:left w:val="nil"/>
              <w:bottom w:val="nil"/>
              <w:right w:val="nil"/>
            </w:tcBorders>
          </w:tcPr>
          <w:p w14:paraId="3E901526"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p>
          <w:p w14:paraId="388839C2"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385CF6" w:rsidRPr="00E653FF" w14:paraId="264DCF77" w14:textId="77777777" w:rsidTr="00345556">
        <w:trPr>
          <w:gridAfter w:val="3"/>
          <w:wAfter w:w="716" w:type="dxa"/>
        </w:trPr>
        <w:tc>
          <w:tcPr>
            <w:tcW w:w="8640" w:type="dxa"/>
            <w:gridSpan w:val="14"/>
            <w:tcBorders>
              <w:top w:val="dashed" w:sz="4" w:space="0" w:color="auto"/>
              <w:left w:val="nil"/>
              <w:bottom w:val="dashed" w:sz="4" w:space="0" w:color="auto"/>
              <w:right w:val="nil"/>
            </w:tcBorders>
            <w:hideMark/>
          </w:tcPr>
          <w:p w14:paraId="2BF2CE4B"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1CE0D64F"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88A5DFA"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6F443262"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121CD76F" w14:textId="77777777" w:rsidR="00385CF6" w:rsidRPr="00E653FF" w:rsidRDefault="00385CF6" w:rsidP="00385CF6">
      <w:pPr>
        <w:suppressAutoHyphens w:val="0"/>
        <w:spacing w:after="160" w:line="259" w:lineRule="auto"/>
        <w:jc w:val="left"/>
        <w:rPr>
          <w:rFonts w:ascii="Times New Roman" w:eastAsia="Calibri" w:hAnsi="Times New Roman" w:cs="Times New Roman"/>
          <w:sz w:val="24"/>
          <w:szCs w:val="22"/>
          <w:lang w:val="el-GR" w:eastAsia="en-US"/>
        </w:rPr>
      </w:pPr>
    </w:p>
    <w:p w14:paraId="77817092" w14:textId="77777777" w:rsidR="00385CF6" w:rsidRPr="00DA2282"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DA2282">
        <w:rPr>
          <w:rFonts w:ascii="Arial" w:hAnsi="Arial" w:cs="Arial"/>
          <w:sz w:val="16"/>
          <w:lang w:val="el-GR" w:eastAsia="el-GR"/>
        </w:rPr>
        <w:t xml:space="preserve">    </w:t>
      </w:r>
      <w:r w:rsidRPr="00E653FF">
        <w:rPr>
          <w:rFonts w:ascii="Arial" w:hAnsi="Arial" w:cs="Arial"/>
          <w:sz w:val="16"/>
          <w:lang w:val="el-GR" w:eastAsia="el-GR"/>
        </w:rPr>
        <w:t xml:space="preserve">    20</w:t>
      </w:r>
    </w:p>
    <w:p w14:paraId="3BC89A88" w14:textId="77777777" w:rsidR="00385CF6" w:rsidRPr="00E653FF" w:rsidRDefault="00385CF6" w:rsidP="00385CF6">
      <w:pPr>
        <w:suppressAutoHyphens w:val="0"/>
        <w:spacing w:after="0"/>
        <w:ind w:right="484"/>
        <w:jc w:val="right"/>
        <w:rPr>
          <w:rFonts w:ascii="Arial" w:hAnsi="Arial" w:cs="Arial"/>
          <w:sz w:val="16"/>
          <w:lang w:val="el-GR" w:eastAsia="el-GR"/>
        </w:rPr>
      </w:pPr>
    </w:p>
    <w:p w14:paraId="19DD393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6E986DE" w14:textId="77777777" w:rsidR="00385CF6" w:rsidRPr="00E653FF" w:rsidRDefault="00385CF6" w:rsidP="00385CF6">
      <w:pPr>
        <w:suppressAutoHyphens w:val="0"/>
        <w:spacing w:after="0"/>
        <w:jc w:val="right"/>
        <w:rPr>
          <w:rFonts w:ascii="Arial" w:hAnsi="Arial" w:cs="Arial"/>
          <w:sz w:val="16"/>
          <w:lang w:val="el-GR" w:eastAsia="el-GR"/>
        </w:rPr>
      </w:pPr>
    </w:p>
    <w:p w14:paraId="57E7C4D8" w14:textId="77777777" w:rsidR="00385CF6" w:rsidRPr="00E653FF" w:rsidRDefault="00385CF6" w:rsidP="00385CF6">
      <w:pPr>
        <w:suppressAutoHyphens w:val="0"/>
        <w:spacing w:after="0"/>
        <w:jc w:val="right"/>
        <w:rPr>
          <w:rFonts w:ascii="Arial" w:hAnsi="Arial" w:cs="Arial"/>
          <w:sz w:val="16"/>
          <w:lang w:val="el-GR" w:eastAsia="el-GR"/>
        </w:rPr>
      </w:pPr>
    </w:p>
    <w:p w14:paraId="71777645" w14:textId="77777777" w:rsidR="00385CF6" w:rsidRPr="00E653FF" w:rsidRDefault="00385CF6" w:rsidP="00385CF6">
      <w:pPr>
        <w:suppressAutoHyphens w:val="0"/>
        <w:spacing w:after="0"/>
        <w:jc w:val="right"/>
        <w:rPr>
          <w:rFonts w:ascii="Arial" w:hAnsi="Arial" w:cs="Arial"/>
          <w:sz w:val="16"/>
          <w:lang w:val="el-GR" w:eastAsia="el-GR"/>
        </w:rPr>
      </w:pPr>
    </w:p>
    <w:p w14:paraId="0F01332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3C14ED6F"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09E59BFC"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489DD229"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699450E6"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9F077DE"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9338A91"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6957AD85" w14:textId="77777777" w:rsidR="00385CF6" w:rsidRPr="00E653FF" w:rsidRDefault="00385CF6" w:rsidP="00385CF6">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63A8C724" w14:textId="77777777" w:rsidR="00385CF6" w:rsidRPr="00E653FF" w:rsidRDefault="00385CF6" w:rsidP="00385CF6">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5CECABA2" w14:textId="77777777" w:rsidR="00385CF6" w:rsidRPr="00E653FF" w:rsidRDefault="00385CF6" w:rsidP="00385CF6">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7E8153D8" w14:textId="77777777" w:rsidR="00385CF6" w:rsidRPr="00E653FF" w:rsidRDefault="00385CF6" w:rsidP="00385CF6">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427A782F" w14:textId="77777777" w:rsidR="00385CF6" w:rsidRPr="00E653FF" w:rsidRDefault="00385CF6" w:rsidP="00385CF6">
      <w:pPr>
        <w:suppressAutoHyphens w:val="0"/>
        <w:spacing w:after="160" w:line="259" w:lineRule="auto"/>
        <w:jc w:val="left"/>
        <w:rPr>
          <w:rFonts w:ascii="Times New Roman" w:eastAsia="Calibri" w:hAnsi="Times New Roman" w:cs="Arial"/>
          <w:sz w:val="24"/>
          <w:lang w:val="en-US" w:eastAsia="en-US"/>
        </w:rPr>
      </w:pPr>
    </w:p>
    <w:p w14:paraId="6F618082" w14:textId="77777777" w:rsidR="00385CF6" w:rsidRPr="00E653FF" w:rsidRDefault="00385CF6" w:rsidP="00385CF6">
      <w:pPr>
        <w:suppressAutoHyphens w:val="0"/>
        <w:spacing w:after="160" w:line="259" w:lineRule="auto"/>
        <w:jc w:val="left"/>
        <w:rPr>
          <w:rFonts w:ascii="Calibri" w:eastAsia="Calibri" w:hAnsi="Calibri" w:cs="Arial"/>
          <w:szCs w:val="22"/>
          <w:lang w:val="en-US" w:eastAsia="en-US"/>
        </w:rPr>
      </w:pPr>
    </w:p>
    <w:p w14:paraId="0A8BE87A" w14:textId="77777777" w:rsidR="00385CF6" w:rsidRPr="00E653FF" w:rsidRDefault="00385CF6" w:rsidP="00385CF6">
      <w:pPr>
        <w:suppressAutoHyphens w:val="0"/>
        <w:spacing w:after="160" w:line="259" w:lineRule="auto"/>
        <w:jc w:val="left"/>
        <w:rPr>
          <w:rFonts w:ascii="Calibri" w:eastAsia="Calibri" w:hAnsi="Calibri" w:cs="Arial"/>
          <w:szCs w:val="22"/>
          <w:lang w:val="en-US" w:eastAsia="en-US"/>
        </w:rPr>
      </w:pPr>
    </w:p>
    <w:p w14:paraId="34623D81" w14:textId="77777777" w:rsidR="00385CF6" w:rsidRPr="005D69A1" w:rsidRDefault="00385CF6" w:rsidP="00385CF6">
      <w:pPr>
        <w:rPr>
          <w:rFonts w:cs="Tahoma"/>
          <w:szCs w:val="22"/>
          <w:lang w:val="el-GR"/>
        </w:rPr>
      </w:pPr>
    </w:p>
    <w:p w14:paraId="28F22CAE" w14:textId="77777777" w:rsidR="00385CF6" w:rsidRPr="005D69A1" w:rsidRDefault="00385CF6" w:rsidP="009E4A16">
      <w:pPr>
        <w:rPr>
          <w:rFonts w:cs="Tahoma"/>
          <w:szCs w:val="22"/>
          <w:lang w:val="el-GR"/>
        </w:rPr>
      </w:pPr>
    </w:p>
    <w:sectPr w:rsidR="00385CF6" w:rsidRPr="005D69A1" w:rsidSect="00317788">
      <w:headerReference w:type="first" r:id="rId3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64D86" w14:textId="77777777" w:rsidR="007B5E07" w:rsidRDefault="007B5E07">
      <w:pPr>
        <w:spacing w:after="0"/>
      </w:pPr>
      <w:r>
        <w:separator/>
      </w:r>
    </w:p>
  </w:endnote>
  <w:endnote w:type="continuationSeparator" w:id="0">
    <w:p w14:paraId="229788CB" w14:textId="77777777" w:rsidR="007B5E07" w:rsidRDefault="007B5E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EUAlbertina">
    <w:altName w:val="Times New Roman"/>
    <w:charset w:val="00"/>
    <w:family w:val="roman"/>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7E77C" w14:textId="77777777" w:rsidR="007B5E07" w:rsidRDefault="007B5E07">
      <w:pPr>
        <w:spacing w:after="0"/>
      </w:pPr>
      <w:r>
        <w:separator/>
      </w:r>
    </w:p>
  </w:footnote>
  <w:footnote w:type="continuationSeparator" w:id="0">
    <w:p w14:paraId="100C21E7" w14:textId="77777777" w:rsidR="007B5E07" w:rsidRDefault="007B5E07">
      <w:pPr>
        <w:spacing w:after="0"/>
      </w:pPr>
      <w:r>
        <w:continuationSeparator/>
      </w:r>
    </w:p>
  </w:footnote>
  <w:footnote w:id="1">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3512" w14:textId="77777777"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6F39E1"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77777777"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4122FA" w:rsidRPr="000B0155"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6F39E1"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4B63" w14:textId="77777777" w:rsidR="004122FA" w:rsidRPr="009E4A16" w:rsidRDefault="004122FA"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0C91" w14:textId="77777777"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252"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52"/>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122FA" w:rsidRPr="009E4A16" w:rsidRDefault="004122FA" w:rsidP="009E4A16">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8F4C" w14:textId="77777777"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53239E"/>
    <w:multiLevelType w:val="hybridMultilevel"/>
    <w:tmpl w:val="DAC41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4"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2340E9D"/>
    <w:multiLevelType w:val="multilevel"/>
    <w:tmpl w:val="3334AD20"/>
    <w:numStyleLink w:val="Style4"/>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1"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7808"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BD85264"/>
    <w:multiLevelType w:val="multilevel"/>
    <w:tmpl w:val="3042D568"/>
    <w:lvl w:ilvl="0">
      <w:start w:val="1"/>
      <w:numFmt w:val="decimal"/>
      <w:lvlText w:val="%1.1"/>
      <w:lvlJc w:val="left"/>
      <w:pPr>
        <w:ind w:left="1495"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0"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1"/>
  </w:num>
  <w:num w:numId="2" w16cid:durableId="2009743549">
    <w:abstractNumId w:val="3"/>
  </w:num>
  <w:num w:numId="3" w16cid:durableId="171189252">
    <w:abstractNumId w:val="4"/>
  </w:num>
  <w:num w:numId="4" w16cid:durableId="512841554">
    <w:abstractNumId w:val="36"/>
  </w:num>
  <w:num w:numId="5" w16cid:durableId="1258102868">
    <w:abstractNumId w:val="39"/>
  </w:num>
  <w:num w:numId="6" w16cid:durableId="1780447631">
    <w:abstractNumId w:val="23"/>
  </w:num>
  <w:num w:numId="7" w16cid:durableId="448818250">
    <w:abstractNumId w:val="35"/>
  </w:num>
  <w:num w:numId="8" w16cid:durableId="1303660316">
    <w:abstractNumId w:val="41"/>
  </w:num>
  <w:num w:numId="9" w16cid:durableId="1042637178">
    <w:abstractNumId w:val="26"/>
  </w:num>
  <w:num w:numId="10" w16cid:durableId="1328167434">
    <w:abstractNumId w:val="17"/>
  </w:num>
  <w:num w:numId="11" w16cid:durableId="402873583">
    <w:abstractNumId w:val="24"/>
  </w:num>
  <w:num w:numId="12" w16cid:durableId="1238829830">
    <w:abstractNumId w:val="16"/>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6354529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4334440">
    <w:abstractNumId w:val="40"/>
  </w:num>
  <w:num w:numId="15" w16cid:durableId="89281214">
    <w:abstractNumId w:val="42"/>
  </w:num>
  <w:num w:numId="16" w16cid:durableId="1730230341">
    <w:abstractNumId w:val="33"/>
  </w:num>
  <w:num w:numId="17" w16cid:durableId="1939748896">
    <w:abstractNumId w:val="14"/>
  </w:num>
  <w:num w:numId="18" w16cid:durableId="969018013">
    <w:abstractNumId w:val="23"/>
    <w:lvlOverride w:ilvl="0">
      <w:startOverride w:val="2"/>
    </w:lvlOverride>
    <w:lvlOverride w:ilvl="1">
      <w:startOverride w:val="2"/>
    </w:lvlOverride>
    <w:lvlOverride w:ilvl="2">
      <w:startOverride w:val="7"/>
    </w:lvlOverride>
  </w:num>
  <w:num w:numId="19" w16cid:durableId="518661216">
    <w:abstractNumId w:val="9"/>
  </w:num>
  <w:num w:numId="20" w16cid:durableId="1788573554">
    <w:abstractNumId w:val="8"/>
  </w:num>
  <w:num w:numId="21" w16cid:durableId="2005813228">
    <w:abstractNumId w:val="12"/>
  </w:num>
  <w:num w:numId="22" w16cid:durableId="1046687152">
    <w:abstractNumId w:val="15"/>
  </w:num>
  <w:num w:numId="23" w16cid:durableId="1048606935">
    <w:abstractNumId w:val="29"/>
  </w:num>
  <w:num w:numId="24" w16cid:durableId="2039815687">
    <w:abstractNumId w:val="37"/>
  </w:num>
  <w:num w:numId="25" w16cid:durableId="454492822">
    <w:abstractNumId w:val="32"/>
  </w:num>
  <w:num w:numId="26" w16cid:durableId="426997790">
    <w:abstractNumId w:val="30"/>
  </w:num>
  <w:num w:numId="27" w16cid:durableId="88889855">
    <w:abstractNumId w:val="20"/>
  </w:num>
  <w:num w:numId="28" w16cid:durableId="452747643">
    <w:abstractNumId w:val="27"/>
  </w:num>
  <w:num w:numId="29" w16cid:durableId="244608380">
    <w:abstractNumId w:val="28"/>
  </w:num>
  <w:num w:numId="30" w16cid:durableId="1781486089">
    <w:abstractNumId w:val="34"/>
  </w:num>
  <w:num w:numId="31" w16cid:durableId="1299725414">
    <w:abstractNumId w:val="38"/>
  </w:num>
  <w:num w:numId="32" w16cid:durableId="43913984">
    <w:abstractNumId w:val="11"/>
  </w:num>
  <w:num w:numId="33" w16cid:durableId="1541472810">
    <w:abstractNumId w:val="25"/>
  </w:num>
  <w:num w:numId="34" w16cid:durableId="1632711820">
    <w:abstractNumId w:val="13"/>
  </w:num>
  <w:num w:numId="35" w16cid:durableId="1501309782">
    <w:abstractNumId w:val="19"/>
  </w:num>
  <w:num w:numId="36" w16cid:durableId="1017267929">
    <w:abstractNumId w:val="21"/>
  </w:num>
  <w:num w:numId="37" w16cid:durableId="1685355505">
    <w:abstractNumId w:val="31"/>
  </w:num>
  <w:num w:numId="38" w16cid:durableId="2080009051">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D11"/>
    <w:rsid w:val="00004E70"/>
    <w:rsid w:val="000056D6"/>
    <w:rsid w:val="000062FA"/>
    <w:rsid w:val="0000716D"/>
    <w:rsid w:val="00007A9B"/>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4488"/>
    <w:rsid w:val="000244B8"/>
    <w:rsid w:val="000252B4"/>
    <w:rsid w:val="00025B9C"/>
    <w:rsid w:val="00025CD5"/>
    <w:rsid w:val="00025D2B"/>
    <w:rsid w:val="000261C4"/>
    <w:rsid w:val="00026667"/>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1C2E"/>
    <w:rsid w:val="00042290"/>
    <w:rsid w:val="00042D63"/>
    <w:rsid w:val="00042DB8"/>
    <w:rsid w:val="00042F48"/>
    <w:rsid w:val="00043D44"/>
    <w:rsid w:val="00043F27"/>
    <w:rsid w:val="000450EE"/>
    <w:rsid w:val="00046044"/>
    <w:rsid w:val="00046293"/>
    <w:rsid w:val="0004724C"/>
    <w:rsid w:val="00050C98"/>
    <w:rsid w:val="000514F4"/>
    <w:rsid w:val="000534F2"/>
    <w:rsid w:val="0005488E"/>
    <w:rsid w:val="00055804"/>
    <w:rsid w:val="0005617B"/>
    <w:rsid w:val="00056D9B"/>
    <w:rsid w:val="00057847"/>
    <w:rsid w:val="00057BBA"/>
    <w:rsid w:val="00057F4A"/>
    <w:rsid w:val="000610D4"/>
    <w:rsid w:val="00061AB2"/>
    <w:rsid w:val="00061ADD"/>
    <w:rsid w:val="00062ECB"/>
    <w:rsid w:val="00064887"/>
    <w:rsid w:val="000650A9"/>
    <w:rsid w:val="000658EF"/>
    <w:rsid w:val="0006771D"/>
    <w:rsid w:val="00067A08"/>
    <w:rsid w:val="000705D7"/>
    <w:rsid w:val="000706B1"/>
    <w:rsid w:val="00070731"/>
    <w:rsid w:val="00071681"/>
    <w:rsid w:val="00071E19"/>
    <w:rsid w:val="00072279"/>
    <w:rsid w:val="000738BC"/>
    <w:rsid w:val="000769BB"/>
    <w:rsid w:val="0007735C"/>
    <w:rsid w:val="00077C3A"/>
    <w:rsid w:val="00080189"/>
    <w:rsid w:val="0008087C"/>
    <w:rsid w:val="0008102F"/>
    <w:rsid w:val="00081772"/>
    <w:rsid w:val="000823F0"/>
    <w:rsid w:val="00083FC4"/>
    <w:rsid w:val="00087FEA"/>
    <w:rsid w:val="000915DE"/>
    <w:rsid w:val="00091B88"/>
    <w:rsid w:val="00092ADB"/>
    <w:rsid w:val="00093D31"/>
    <w:rsid w:val="00093E93"/>
    <w:rsid w:val="000946C2"/>
    <w:rsid w:val="00094D2D"/>
    <w:rsid w:val="0009738D"/>
    <w:rsid w:val="00097E1E"/>
    <w:rsid w:val="000A2F08"/>
    <w:rsid w:val="000A3BAD"/>
    <w:rsid w:val="000A4065"/>
    <w:rsid w:val="000A4A55"/>
    <w:rsid w:val="000A69FF"/>
    <w:rsid w:val="000A76AE"/>
    <w:rsid w:val="000B0155"/>
    <w:rsid w:val="000B187C"/>
    <w:rsid w:val="000B4742"/>
    <w:rsid w:val="000B7E7A"/>
    <w:rsid w:val="000B7FA2"/>
    <w:rsid w:val="000C04E3"/>
    <w:rsid w:val="000C1A0F"/>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E66"/>
    <w:rsid w:val="000F0659"/>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1A0"/>
    <w:rsid w:val="001071F8"/>
    <w:rsid w:val="00110362"/>
    <w:rsid w:val="00110772"/>
    <w:rsid w:val="00111262"/>
    <w:rsid w:val="00114833"/>
    <w:rsid w:val="001149F8"/>
    <w:rsid w:val="00115643"/>
    <w:rsid w:val="001157FA"/>
    <w:rsid w:val="00115E61"/>
    <w:rsid w:val="001201B6"/>
    <w:rsid w:val="001202D5"/>
    <w:rsid w:val="00124AD7"/>
    <w:rsid w:val="001250B8"/>
    <w:rsid w:val="001253B5"/>
    <w:rsid w:val="00125BF8"/>
    <w:rsid w:val="001308CC"/>
    <w:rsid w:val="0013123C"/>
    <w:rsid w:val="001312AF"/>
    <w:rsid w:val="00131F9F"/>
    <w:rsid w:val="00132567"/>
    <w:rsid w:val="00133E0F"/>
    <w:rsid w:val="00135A3A"/>
    <w:rsid w:val="00137A93"/>
    <w:rsid w:val="00137DAA"/>
    <w:rsid w:val="00140CA7"/>
    <w:rsid w:val="00140FBE"/>
    <w:rsid w:val="00141E27"/>
    <w:rsid w:val="00143040"/>
    <w:rsid w:val="001452C0"/>
    <w:rsid w:val="00145693"/>
    <w:rsid w:val="00145A85"/>
    <w:rsid w:val="00146631"/>
    <w:rsid w:val="00146961"/>
    <w:rsid w:val="00146A5A"/>
    <w:rsid w:val="00147188"/>
    <w:rsid w:val="00147D0A"/>
    <w:rsid w:val="00151DC8"/>
    <w:rsid w:val="001537F4"/>
    <w:rsid w:val="00153DBC"/>
    <w:rsid w:val="00153F0B"/>
    <w:rsid w:val="00154368"/>
    <w:rsid w:val="00154623"/>
    <w:rsid w:val="0015499C"/>
    <w:rsid w:val="00155375"/>
    <w:rsid w:val="001604E2"/>
    <w:rsid w:val="0016081A"/>
    <w:rsid w:val="00160FA0"/>
    <w:rsid w:val="0016157E"/>
    <w:rsid w:val="00161B02"/>
    <w:rsid w:val="00161CAB"/>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32D9"/>
    <w:rsid w:val="00175559"/>
    <w:rsid w:val="00175AF7"/>
    <w:rsid w:val="00175FFA"/>
    <w:rsid w:val="00177C30"/>
    <w:rsid w:val="00177F66"/>
    <w:rsid w:val="001811C1"/>
    <w:rsid w:val="00181C40"/>
    <w:rsid w:val="00182EC5"/>
    <w:rsid w:val="0018438A"/>
    <w:rsid w:val="001852F3"/>
    <w:rsid w:val="001854B9"/>
    <w:rsid w:val="001859FA"/>
    <w:rsid w:val="001867FF"/>
    <w:rsid w:val="001869A5"/>
    <w:rsid w:val="00187C21"/>
    <w:rsid w:val="00187D66"/>
    <w:rsid w:val="00190617"/>
    <w:rsid w:val="00193C16"/>
    <w:rsid w:val="001946A2"/>
    <w:rsid w:val="00194C49"/>
    <w:rsid w:val="00194D37"/>
    <w:rsid w:val="001957DD"/>
    <w:rsid w:val="00195A43"/>
    <w:rsid w:val="00195A7F"/>
    <w:rsid w:val="001960A0"/>
    <w:rsid w:val="001971AE"/>
    <w:rsid w:val="00197CA7"/>
    <w:rsid w:val="00197F82"/>
    <w:rsid w:val="001A1B95"/>
    <w:rsid w:val="001A2195"/>
    <w:rsid w:val="001A2E16"/>
    <w:rsid w:val="001A317F"/>
    <w:rsid w:val="001A5A30"/>
    <w:rsid w:val="001A61D3"/>
    <w:rsid w:val="001A6CEB"/>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46AE"/>
    <w:rsid w:val="001C6408"/>
    <w:rsid w:val="001C673F"/>
    <w:rsid w:val="001D06AA"/>
    <w:rsid w:val="001D0D7B"/>
    <w:rsid w:val="001D1516"/>
    <w:rsid w:val="001D3EFE"/>
    <w:rsid w:val="001D49F8"/>
    <w:rsid w:val="001D5B9A"/>
    <w:rsid w:val="001D5E48"/>
    <w:rsid w:val="001D7E3A"/>
    <w:rsid w:val="001E0711"/>
    <w:rsid w:val="001E0D22"/>
    <w:rsid w:val="001E11F9"/>
    <w:rsid w:val="001E293A"/>
    <w:rsid w:val="001E3887"/>
    <w:rsid w:val="001E38A4"/>
    <w:rsid w:val="001E3C20"/>
    <w:rsid w:val="001E4E76"/>
    <w:rsid w:val="001E5103"/>
    <w:rsid w:val="001E54F6"/>
    <w:rsid w:val="001E6036"/>
    <w:rsid w:val="001E6103"/>
    <w:rsid w:val="001E64FE"/>
    <w:rsid w:val="001E6568"/>
    <w:rsid w:val="001F11F8"/>
    <w:rsid w:val="001F28C9"/>
    <w:rsid w:val="001F40A2"/>
    <w:rsid w:val="001F4428"/>
    <w:rsid w:val="001F4BD6"/>
    <w:rsid w:val="001F500A"/>
    <w:rsid w:val="001F5F4A"/>
    <w:rsid w:val="001F68D2"/>
    <w:rsid w:val="00200224"/>
    <w:rsid w:val="00201E03"/>
    <w:rsid w:val="00201E78"/>
    <w:rsid w:val="00203D78"/>
    <w:rsid w:val="00205086"/>
    <w:rsid w:val="00206D34"/>
    <w:rsid w:val="00207A57"/>
    <w:rsid w:val="00211A3F"/>
    <w:rsid w:val="002135BC"/>
    <w:rsid w:val="00213B08"/>
    <w:rsid w:val="00213E92"/>
    <w:rsid w:val="002145A1"/>
    <w:rsid w:val="00214D23"/>
    <w:rsid w:val="00215C1A"/>
    <w:rsid w:val="0022093D"/>
    <w:rsid w:val="00221291"/>
    <w:rsid w:val="00222950"/>
    <w:rsid w:val="002242E7"/>
    <w:rsid w:val="00225331"/>
    <w:rsid w:val="00226D5B"/>
    <w:rsid w:val="002271CF"/>
    <w:rsid w:val="0022772A"/>
    <w:rsid w:val="00230DD8"/>
    <w:rsid w:val="0023131C"/>
    <w:rsid w:val="0023173B"/>
    <w:rsid w:val="002333E4"/>
    <w:rsid w:val="002373E7"/>
    <w:rsid w:val="00237CDE"/>
    <w:rsid w:val="00240449"/>
    <w:rsid w:val="002421C7"/>
    <w:rsid w:val="0024279E"/>
    <w:rsid w:val="00243092"/>
    <w:rsid w:val="002437A8"/>
    <w:rsid w:val="00243C69"/>
    <w:rsid w:val="00243F84"/>
    <w:rsid w:val="00244759"/>
    <w:rsid w:val="00244D72"/>
    <w:rsid w:val="0024503F"/>
    <w:rsid w:val="002455EF"/>
    <w:rsid w:val="00245754"/>
    <w:rsid w:val="002459DD"/>
    <w:rsid w:val="00246172"/>
    <w:rsid w:val="00246973"/>
    <w:rsid w:val="002500A9"/>
    <w:rsid w:val="00250252"/>
    <w:rsid w:val="00250B80"/>
    <w:rsid w:val="00252398"/>
    <w:rsid w:val="00252D62"/>
    <w:rsid w:val="00254BB5"/>
    <w:rsid w:val="002551AF"/>
    <w:rsid w:val="002554B6"/>
    <w:rsid w:val="00255F74"/>
    <w:rsid w:val="00256BDB"/>
    <w:rsid w:val="002604B4"/>
    <w:rsid w:val="00260B13"/>
    <w:rsid w:val="002616A3"/>
    <w:rsid w:val="00263C2C"/>
    <w:rsid w:val="00263EE8"/>
    <w:rsid w:val="00263FBB"/>
    <w:rsid w:val="00265039"/>
    <w:rsid w:val="002654F7"/>
    <w:rsid w:val="00265688"/>
    <w:rsid w:val="002667C7"/>
    <w:rsid w:val="00270321"/>
    <w:rsid w:val="00270326"/>
    <w:rsid w:val="00270AC0"/>
    <w:rsid w:val="00271689"/>
    <w:rsid w:val="00272AC2"/>
    <w:rsid w:val="00272B7A"/>
    <w:rsid w:val="00272F1F"/>
    <w:rsid w:val="00275228"/>
    <w:rsid w:val="00275B33"/>
    <w:rsid w:val="00277F8F"/>
    <w:rsid w:val="002804E9"/>
    <w:rsid w:val="00280B8B"/>
    <w:rsid w:val="00281EC3"/>
    <w:rsid w:val="00281F10"/>
    <w:rsid w:val="00282306"/>
    <w:rsid w:val="00282858"/>
    <w:rsid w:val="00283B5B"/>
    <w:rsid w:val="00284128"/>
    <w:rsid w:val="002851F4"/>
    <w:rsid w:val="002858E5"/>
    <w:rsid w:val="0028605E"/>
    <w:rsid w:val="00286B99"/>
    <w:rsid w:val="0028724A"/>
    <w:rsid w:val="00287C0C"/>
    <w:rsid w:val="00290B29"/>
    <w:rsid w:val="0029160E"/>
    <w:rsid w:val="002917F1"/>
    <w:rsid w:val="0029545C"/>
    <w:rsid w:val="00295FEE"/>
    <w:rsid w:val="0029613C"/>
    <w:rsid w:val="002A0196"/>
    <w:rsid w:val="002A0B9E"/>
    <w:rsid w:val="002A0BF1"/>
    <w:rsid w:val="002A293F"/>
    <w:rsid w:val="002A332A"/>
    <w:rsid w:val="002A3476"/>
    <w:rsid w:val="002A37B5"/>
    <w:rsid w:val="002A5124"/>
    <w:rsid w:val="002A5438"/>
    <w:rsid w:val="002A65B3"/>
    <w:rsid w:val="002B10D5"/>
    <w:rsid w:val="002B155D"/>
    <w:rsid w:val="002B2EA7"/>
    <w:rsid w:val="002B33C9"/>
    <w:rsid w:val="002B3A93"/>
    <w:rsid w:val="002B7D7E"/>
    <w:rsid w:val="002B7E82"/>
    <w:rsid w:val="002C263A"/>
    <w:rsid w:val="002C28AE"/>
    <w:rsid w:val="002C42F5"/>
    <w:rsid w:val="002C4383"/>
    <w:rsid w:val="002C50EB"/>
    <w:rsid w:val="002C57A3"/>
    <w:rsid w:val="002C7E9A"/>
    <w:rsid w:val="002D0CD6"/>
    <w:rsid w:val="002D0D70"/>
    <w:rsid w:val="002D1817"/>
    <w:rsid w:val="002D1A70"/>
    <w:rsid w:val="002D20D2"/>
    <w:rsid w:val="002D24F8"/>
    <w:rsid w:val="002D2A70"/>
    <w:rsid w:val="002D3B25"/>
    <w:rsid w:val="002D4295"/>
    <w:rsid w:val="002D42B9"/>
    <w:rsid w:val="002D63D3"/>
    <w:rsid w:val="002D6EEC"/>
    <w:rsid w:val="002E01F0"/>
    <w:rsid w:val="002E187D"/>
    <w:rsid w:val="002E1FDE"/>
    <w:rsid w:val="002E3CAD"/>
    <w:rsid w:val="002E6472"/>
    <w:rsid w:val="002E6C04"/>
    <w:rsid w:val="002E7C77"/>
    <w:rsid w:val="002F15FA"/>
    <w:rsid w:val="002F1C1C"/>
    <w:rsid w:val="002F2E92"/>
    <w:rsid w:val="002F337B"/>
    <w:rsid w:val="002F3677"/>
    <w:rsid w:val="002F5250"/>
    <w:rsid w:val="002F5759"/>
    <w:rsid w:val="002F59FE"/>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BC3"/>
    <w:rsid w:val="00322FB8"/>
    <w:rsid w:val="00325734"/>
    <w:rsid w:val="00325C93"/>
    <w:rsid w:val="00325FC9"/>
    <w:rsid w:val="003260E1"/>
    <w:rsid w:val="003268EC"/>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F6A"/>
    <w:rsid w:val="003423F4"/>
    <w:rsid w:val="00343BB2"/>
    <w:rsid w:val="00344FB9"/>
    <w:rsid w:val="0034647E"/>
    <w:rsid w:val="00346AC5"/>
    <w:rsid w:val="00347430"/>
    <w:rsid w:val="00347FAE"/>
    <w:rsid w:val="00350CFD"/>
    <w:rsid w:val="003513DB"/>
    <w:rsid w:val="00352231"/>
    <w:rsid w:val="0035279F"/>
    <w:rsid w:val="003528AF"/>
    <w:rsid w:val="00353A0E"/>
    <w:rsid w:val="00354883"/>
    <w:rsid w:val="003561AB"/>
    <w:rsid w:val="0035781F"/>
    <w:rsid w:val="00357CEB"/>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477"/>
    <w:rsid w:val="003859F5"/>
    <w:rsid w:val="00385CF6"/>
    <w:rsid w:val="00390733"/>
    <w:rsid w:val="0039187D"/>
    <w:rsid w:val="003918BA"/>
    <w:rsid w:val="00391F18"/>
    <w:rsid w:val="00393C4D"/>
    <w:rsid w:val="00395A63"/>
    <w:rsid w:val="003A091B"/>
    <w:rsid w:val="003A109E"/>
    <w:rsid w:val="003A206A"/>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4E54"/>
    <w:rsid w:val="003B5439"/>
    <w:rsid w:val="003B56BA"/>
    <w:rsid w:val="003B7169"/>
    <w:rsid w:val="003C0732"/>
    <w:rsid w:val="003C0ACD"/>
    <w:rsid w:val="003C1FFF"/>
    <w:rsid w:val="003C22B9"/>
    <w:rsid w:val="003C2BEF"/>
    <w:rsid w:val="003C643A"/>
    <w:rsid w:val="003C70DC"/>
    <w:rsid w:val="003D0035"/>
    <w:rsid w:val="003D0692"/>
    <w:rsid w:val="003D154A"/>
    <w:rsid w:val="003D1750"/>
    <w:rsid w:val="003D21DA"/>
    <w:rsid w:val="003D240F"/>
    <w:rsid w:val="003D281A"/>
    <w:rsid w:val="003D299C"/>
    <w:rsid w:val="003D3505"/>
    <w:rsid w:val="003D3B70"/>
    <w:rsid w:val="003D4990"/>
    <w:rsid w:val="003D53C4"/>
    <w:rsid w:val="003D5F3C"/>
    <w:rsid w:val="003D606E"/>
    <w:rsid w:val="003D60E4"/>
    <w:rsid w:val="003E14B5"/>
    <w:rsid w:val="003E1DB4"/>
    <w:rsid w:val="003E289C"/>
    <w:rsid w:val="003E3336"/>
    <w:rsid w:val="003E34BF"/>
    <w:rsid w:val="003E366C"/>
    <w:rsid w:val="003E4177"/>
    <w:rsid w:val="003E5547"/>
    <w:rsid w:val="003E5ACC"/>
    <w:rsid w:val="003E7927"/>
    <w:rsid w:val="003F02EE"/>
    <w:rsid w:val="003F1646"/>
    <w:rsid w:val="003F1E55"/>
    <w:rsid w:val="003F29C4"/>
    <w:rsid w:val="003F3008"/>
    <w:rsid w:val="003F6F09"/>
    <w:rsid w:val="003F7D30"/>
    <w:rsid w:val="00400357"/>
    <w:rsid w:val="004004AE"/>
    <w:rsid w:val="00401C3F"/>
    <w:rsid w:val="00402DA7"/>
    <w:rsid w:val="0040438A"/>
    <w:rsid w:val="00405F8E"/>
    <w:rsid w:val="00407351"/>
    <w:rsid w:val="004076A7"/>
    <w:rsid w:val="004100CA"/>
    <w:rsid w:val="004116B2"/>
    <w:rsid w:val="004119B6"/>
    <w:rsid w:val="004122FA"/>
    <w:rsid w:val="0041248A"/>
    <w:rsid w:val="004126AA"/>
    <w:rsid w:val="00413294"/>
    <w:rsid w:val="00413A02"/>
    <w:rsid w:val="00413CF0"/>
    <w:rsid w:val="00414212"/>
    <w:rsid w:val="004143A0"/>
    <w:rsid w:val="004143F5"/>
    <w:rsid w:val="00414507"/>
    <w:rsid w:val="004150BA"/>
    <w:rsid w:val="0041770C"/>
    <w:rsid w:val="00417A19"/>
    <w:rsid w:val="00417BFB"/>
    <w:rsid w:val="00417C77"/>
    <w:rsid w:val="00417D5A"/>
    <w:rsid w:val="00421C3D"/>
    <w:rsid w:val="00422509"/>
    <w:rsid w:val="00422D27"/>
    <w:rsid w:val="004232A5"/>
    <w:rsid w:val="004251B0"/>
    <w:rsid w:val="0042557B"/>
    <w:rsid w:val="00427A5C"/>
    <w:rsid w:val="0043070F"/>
    <w:rsid w:val="00432C89"/>
    <w:rsid w:val="00433C8B"/>
    <w:rsid w:val="00433D32"/>
    <w:rsid w:val="00433E35"/>
    <w:rsid w:val="0043424F"/>
    <w:rsid w:val="004355E9"/>
    <w:rsid w:val="00435A08"/>
    <w:rsid w:val="00437CE2"/>
    <w:rsid w:val="004404B9"/>
    <w:rsid w:val="004412F6"/>
    <w:rsid w:val="004415F3"/>
    <w:rsid w:val="00441D66"/>
    <w:rsid w:val="00442205"/>
    <w:rsid w:val="004427E8"/>
    <w:rsid w:val="00442874"/>
    <w:rsid w:val="004443B1"/>
    <w:rsid w:val="004460C9"/>
    <w:rsid w:val="004479CD"/>
    <w:rsid w:val="004515AA"/>
    <w:rsid w:val="00451AAA"/>
    <w:rsid w:val="00453177"/>
    <w:rsid w:val="00453EBF"/>
    <w:rsid w:val="00455CA1"/>
    <w:rsid w:val="00455CAC"/>
    <w:rsid w:val="00456381"/>
    <w:rsid w:val="00457061"/>
    <w:rsid w:val="00457DC9"/>
    <w:rsid w:val="00460746"/>
    <w:rsid w:val="0046163A"/>
    <w:rsid w:val="00461CF6"/>
    <w:rsid w:val="004624B2"/>
    <w:rsid w:val="004629AE"/>
    <w:rsid w:val="0046383D"/>
    <w:rsid w:val="00463939"/>
    <w:rsid w:val="00464938"/>
    <w:rsid w:val="00465DC2"/>
    <w:rsid w:val="00466BB3"/>
    <w:rsid w:val="00467DAA"/>
    <w:rsid w:val="00467F24"/>
    <w:rsid w:val="0047019A"/>
    <w:rsid w:val="00470B67"/>
    <w:rsid w:val="00470FA3"/>
    <w:rsid w:val="004717A5"/>
    <w:rsid w:val="0047223E"/>
    <w:rsid w:val="0047274B"/>
    <w:rsid w:val="00472A32"/>
    <w:rsid w:val="0047394F"/>
    <w:rsid w:val="004754F1"/>
    <w:rsid w:val="00480CCA"/>
    <w:rsid w:val="004819F3"/>
    <w:rsid w:val="00481BC9"/>
    <w:rsid w:val="00482D88"/>
    <w:rsid w:val="00483340"/>
    <w:rsid w:val="00483B7F"/>
    <w:rsid w:val="00485456"/>
    <w:rsid w:val="0048569A"/>
    <w:rsid w:val="00485A0C"/>
    <w:rsid w:val="00485A60"/>
    <w:rsid w:val="00485DD7"/>
    <w:rsid w:val="00486E56"/>
    <w:rsid w:val="00487AA2"/>
    <w:rsid w:val="00487AA3"/>
    <w:rsid w:val="00490EA5"/>
    <w:rsid w:val="00492844"/>
    <w:rsid w:val="00492ED6"/>
    <w:rsid w:val="00493470"/>
    <w:rsid w:val="00493846"/>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A73"/>
    <w:rsid w:val="004B0E4B"/>
    <w:rsid w:val="004B162A"/>
    <w:rsid w:val="004B29C9"/>
    <w:rsid w:val="004B35BD"/>
    <w:rsid w:val="004B44F4"/>
    <w:rsid w:val="004B4E81"/>
    <w:rsid w:val="004B5E49"/>
    <w:rsid w:val="004B6968"/>
    <w:rsid w:val="004B73C8"/>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7816"/>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1FA2"/>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4DAC"/>
    <w:rsid w:val="005158F1"/>
    <w:rsid w:val="0051599E"/>
    <w:rsid w:val="00516195"/>
    <w:rsid w:val="00517594"/>
    <w:rsid w:val="00517A5B"/>
    <w:rsid w:val="005203CC"/>
    <w:rsid w:val="00521EEC"/>
    <w:rsid w:val="00522F2C"/>
    <w:rsid w:val="00523863"/>
    <w:rsid w:val="00523EEE"/>
    <w:rsid w:val="00523F26"/>
    <w:rsid w:val="005252D6"/>
    <w:rsid w:val="00526E43"/>
    <w:rsid w:val="00527ABB"/>
    <w:rsid w:val="00532ED7"/>
    <w:rsid w:val="00532F75"/>
    <w:rsid w:val="00533BF0"/>
    <w:rsid w:val="0053548D"/>
    <w:rsid w:val="00535A82"/>
    <w:rsid w:val="00535BFB"/>
    <w:rsid w:val="00536181"/>
    <w:rsid w:val="0054042A"/>
    <w:rsid w:val="005408E1"/>
    <w:rsid w:val="00542332"/>
    <w:rsid w:val="00542891"/>
    <w:rsid w:val="0054354F"/>
    <w:rsid w:val="00544347"/>
    <w:rsid w:val="00544615"/>
    <w:rsid w:val="00544A26"/>
    <w:rsid w:val="0054501E"/>
    <w:rsid w:val="00550040"/>
    <w:rsid w:val="00550D8B"/>
    <w:rsid w:val="0055177A"/>
    <w:rsid w:val="0055269B"/>
    <w:rsid w:val="0055325A"/>
    <w:rsid w:val="0055409C"/>
    <w:rsid w:val="005548BB"/>
    <w:rsid w:val="005550B0"/>
    <w:rsid w:val="00556A23"/>
    <w:rsid w:val="00557DA3"/>
    <w:rsid w:val="0056194A"/>
    <w:rsid w:val="005632FF"/>
    <w:rsid w:val="005644BC"/>
    <w:rsid w:val="00565241"/>
    <w:rsid w:val="0056578B"/>
    <w:rsid w:val="00567706"/>
    <w:rsid w:val="005709FC"/>
    <w:rsid w:val="0057126B"/>
    <w:rsid w:val="00573F8E"/>
    <w:rsid w:val="00574DB6"/>
    <w:rsid w:val="0057514C"/>
    <w:rsid w:val="00575DF5"/>
    <w:rsid w:val="005802BB"/>
    <w:rsid w:val="00580BCD"/>
    <w:rsid w:val="00580C70"/>
    <w:rsid w:val="005813D0"/>
    <w:rsid w:val="0058155F"/>
    <w:rsid w:val="0058187E"/>
    <w:rsid w:val="005818CF"/>
    <w:rsid w:val="0058258C"/>
    <w:rsid w:val="00582A95"/>
    <w:rsid w:val="0058394A"/>
    <w:rsid w:val="00586E65"/>
    <w:rsid w:val="00587A1F"/>
    <w:rsid w:val="005923CC"/>
    <w:rsid w:val="005924CA"/>
    <w:rsid w:val="00592BCD"/>
    <w:rsid w:val="00594FE8"/>
    <w:rsid w:val="00597E0C"/>
    <w:rsid w:val="005A0ACC"/>
    <w:rsid w:val="005A1CDF"/>
    <w:rsid w:val="005A1E91"/>
    <w:rsid w:val="005A2CAE"/>
    <w:rsid w:val="005A401E"/>
    <w:rsid w:val="005A63A5"/>
    <w:rsid w:val="005A6D1D"/>
    <w:rsid w:val="005A74FF"/>
    <w:rsid w:val="005B1089"/>
    <w:rsid w:val="005B21C6"/>
    <w:rsid w:val="005B2618"/>
    <w:rsid w:val="005B2B56"/>
    <w:rsid w:val="005B2CE7"/>
    <w:rsid w:val="005B4208"/>
    <w:rsid w:val="005B4566"/>
    <w:rsid w:val="005B57E8"/>
    <w:rsid w:val="005B6E69"/>
    <w:rsid w:val="005B764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1C2D"/>
    <w:rsid w:val="005D22D7"/>
    <w:rsid w:val="005D2713"/>
    <w:rsid w:val="005D3218"/>
    <w:rsid w:val="005D3E33"/>
    <w:rsid w:val="005D3F14"/>
    <w:rsid w:val="005D42CC"/>
    <w:rsid w:val="005D47EF"/>
    <w:rsid w:val="005D4A7B"/>
    <w:rsid w:val="005D5446"/>
    <w:rsid w:val="005D55EB"/>
    <w:rsid w:val="005D675C"/>
    <w:rsid w:val="005D69A1"/>
    <w:rsid w:val="005D780B"/>
    <w:rsid w:val="005D7BEE"/>
    <w:rsid w:val="005D7CEC"/>
    <w:rsid w:val="005E0573"/>
    <w:rsid w:val="005E1AAC"/>
    <w:rsid w:val="005E20C9"/>
    <w:rsid w:val="005E433F"/>
    <w:rsid w:val="005E4BA6"/>
    <w:rsid w:val="005E7812"/>
    <w:rsid w:val="005E7CFF"/>
    <w:rsid w:val="005F0510"/>
    <w:rsid w:val="005F1735"/>
    <w:rsid w:val="005F219A"/>
    <w:rsid w:val="005F3362"/>
    <w:rsid w:val="005F3537"/>
    <w:rsid w:val="005F4CB0"/>
    <w:rsid w:val="005F5CC5"/>
    <w:rsid w:val="005F77E8"/>
    <w:rsid w:val="00600A42"/>
    <w:rsid w:val="00601749"/>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C19"/>
    <w:rsid w:val="006134D0"/>
    <w:rsid w:val="006137C2"/>
    <w:rsid w:val="00615673"/>
    <w:rsid w:val="0061791E"/>
    <w:rsid w:val="00620DAF"/>
    <w:rsid w:val="00621A10"/>
    <w:rsid w:val="00621EF0"/>
    <w:rsid w:val="00623457"/>
    <w:rsid w:val="00623844"/>
    <w:rsid w:val="00624353"/>
    <w:rsid w:val="00624E9D"/>
    <w:rsid w:val="0062525C"/>
    <w:rsid w:val="00625F3F"/>
    <w:rsid w:val="00626490"/>
    <w:rsid w:val="0062650B"/>
    <w:rsid w:val="006356DB"/>
    <w:rsid w:val="00635DF7"/>
    <w:rsid w:val="0063694E"/>
    <w:rsid w:val="006378A8"/>
    <w:rsid w:val="0064095E"/>
    <w:rsid w:val="00641561"/>
    <w:rsid w:val="00641C65"/>
    <w:rsid w:val="0064201A"/>
    <w:rsid w:val="00643224"/>
    <w:rsid w:val="00643AB6"/>
    <w:rsid w:val="00644158"/>
    <w:rsid w:val="0064449A"/>
    <w:rsid w:val="00644670"/>
    <w:rsid w:val="006458F8"/>
    <w:rsid w:val="00647B24"/>
    <w:rsid w:val="006500A4"/>
    <w:rsid w:val="0065188A"/>
    <w:rsid w:val="0065242E"/>
    <w:rsid w:val="00653F07"/>
    <w:rsid w:val="00653F9F"/>
    <w:rsid w:val="00654AAA"/>
    <w:rsid w:val="006559B4"/>
    <w:rsid w:val="006562A9"/>
    <w:rsid w:val="006566CE"/>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0172"/>
    <w:rsid w:val="00682262"/>
    <w:rsid w:val="00682A13"/>
    <w:rsid w:val="00683307"/>
    <w:rsid w:val="006838F7"/>
    <w:rsid w:val="006858CA"/>
    <w:rsid w:val="00685B7D"/>
    <w:rsid w:val="00686AAE"/>
    <w:rsid w:val="0068732F"/>
    <w:rsid w:val="00687CDD"/>
    <w:rsid w:val="00687D77"/>
    <w:rsid w:val="00687F93"/>
    <w:rsid w:val="00690D94"/>
    <w:rsid w:val="00692A78"/>
    <w:rsid w:val="00692FDE"/>
    <w:rsid w:val="0069366C"/>
    <w:rsid w:val="0069435C"/>
    <w:rsid w:val="00694974"/>
    <w:rsid w:val="00694FE6"/>
    <w:rsid w:val="0069534D"/>
    <w:rsid w:val="00695491"/>
    <w:rsid w:val="00695714"/>
    <w:rsid w:val="0069697E"/>
    <w:rsid w:val="0069765C"/>
    <w:rsid w:val="00697BAA"/>
    <w:rsid w:val="006A1396"/>
    <w:rsid w:val="006A1802"/>
    <w:rsid w:val="006A37AB"/>
    <w:rsid w:val="006A656C"/>
    <w:rsid w:val="006A6AE4"/>
    <w:rsid w:val="006A7951"/>
    <w:rsid w:val="006B06BF"/>
    <w:rsid w:val="006B0B41"/>
    <w:rsid w:val="006B2319"/>
    <w:rsid w:val="006B2711"/>
    <w:rsid w:val="006B55CD"/>
    <w:rsid w:val="006B5E18"/>
    <w:rsid w:val="006B6AD9"/>
    <w:rsid w:val="006B796E"/>
    <w:rsid w:val="006B7B33"/>
    <w:rsid w:val="006C0D33"/>
    <w:rsid w:val="006C2FC6"/>
    <w:rsid w:val="006C35A9"/>
    <w:rsid w:val="006C377F"/>
    <w:rsid w:val="006C47C8"/>
    <w:rsid w:val="006C5D89"/>
    <w:rsid w:val="006C6580"/>
    <w:rsid w:val="006D1614"/>
    <w:rsid w:val="006D4AA5"/>
    <w:rsid w:val="006D523A"/>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39E1"/>
    <w:rsid w:val="006F430F"/>
    <w:rsid w:val="006F4821"/>
    <w:rsid w:val="006F502F"/>
    <w:rsid w:val="006F6039"/>
    <w:rsid w:val="006F691A"/>
    <w:rsid w:val="006F6A0A"/>
    <w:rsid w:val="006F79F1"/>
    <w:rsid w:val="00700CA3"/>
    <w:rsid w:val="0070133E"/>
    <w:rsid w:val="00701657"/>
    <w:rsid w:val="00701BF0"/>
    <w:rsid w:val="007032A1"/>
    <w:rsid w:val="00704770"/>
    <w:rsid w:val="00704D1F"/>
    <w:rsid w:val="007059C8"/>
    <w:rsid w:val="007060B5"/>
    <w:rsid w:val="007079D6"/>
    <w:rsid w:val="00711B4A"/>
    <w:rsid w:val="0071259E"/>
    <w:rsid w:val="0071303E"/>
    <w:rsid w:val="00715492"/>
    <w:rsid w:val="007173E9"/>
    <w:rsid w:val="007174FB"/>
    <w:rsid w:val="007201B2"/>
    <w:rsid w:val="00720EE6"/>
    <w:rsid w:val="007213AA"/>
    <w:rsid w:val="00721E9B"/>
    <w:rsid w:val="007223CC"/>
    <w:rsid w:val="00724642"/>
    <w:rsid w:val="00724E97"/>
    <w:rsid w:val="00725FEA"/>
    <w:rsid w:val="007277A7"/>
    <w:rsid w:val="00727BC8"/>
    <w:rsid w:val="00730982"/>
    <w:rsid w:val="00730E2E"/>
    <w:rsid w:val="00730FB9"/>
    <w:rsid w:val="0073352E"/>
    <w:rsid w:val="0073384E"/>
    <w:rsid w:val="007340CA"/>
    <w:rsid w:val="00734458"/>
    <w:rsid w:val="0073523D"/>
    <w:rsid w:val="0073701A"/>
    <w:rsid w:val="0074334B"/>
    <w:rsid w:val="00745703"/>
    <w:rsid w:val="00747739"/>
    <w:rsid w:val="0075145D"/>
    <w:rsid w:val="0075191E"/>
    <w:rsid w:val="00753856"/>
    <w:rsid w:val="007541C6"/>
    <w:rsid w:val="00755711"/>
    <w:rsid w:val="00756098"/>
    <w:rsid w:val="00756805"/>
    <w:rsid w:val="007574C4"/>
    <w:rsid w:val="00757B61"/>
    <w:rsid w:val="007606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4871"/>
    <w:rsid w:val="00774B53"/>
    <w:rsid w:val="00775023"/>
    <w:rsid w:val="00775C66"/>
    <w:rsid w:val="0077758B"/>
    <w:rsid w:val="00780173"/>
    <w:rsid w:val="00783364"/>
    <w:rsid w:val="007834D4"/>
    <w:rsid w:val="007834FA"/>
    <w:rsid w:val="00784227"/>
    <w:rsid w:val="007846F0"/>
    <w:rsid w:val="00784930"/>
    <w:rsid w:val="0078594A"/>
    <w:rsid w:val="00786835"/>
    <w:rsid w:val="00786855"/>
    <w:rsid w:val="00790EDE"/>
    <w:rsid w:val="00791C33"/>
    <w:rsid w:val="0079396E"/>
    <w:rsid w:val="00793D43"/>
    <w:rsid w:val="00794A49"/>
    <w:rsid w:val="00794B67"/>
    <w:rsid w:val="00795623"/>
    <w:rsid w:val="00796046"/>
    <w:rsid w:val="007976A5"/>
    <w:rsid w:val="007A0404"/>
    <w:rsid w:val="007A0CF7"/>
    <w:rsid w:val="007A0EB3"/>
    <w:rsid w:val="007A153B"/>
    <w:rsid w:val="007A2205"/>
    <w:rsid w:val="007A29CC"/>
    <w:rsid w:val="007A2DB3"/>
    <w:rsid w:val="007A36BD"/>
    <w:rsid w:val="007A3AC0"/>
    <w:rsid w:val="007A42C6"/>
    <w:rsid w:val="007A46E2"/>
    <w:rsid w:val="007A5C80"/>
    <w:rsid w:val="007A7A95"/>
    <w:rsid w:val="007A7DCA"/>
    <w:rsid w:val="007B024B"/>
    <w:rsid w:val="007B128D"/>
    <w:rsid w:val="007B21E3"/>
    <w:rsid w:val="007B2554"/>
    <w:rsid w:val="007B27A6"/>
    <w:rsid w:val="007B4043"/>
    <w:rsid w:val="007B4A1C"/>
    <w:rsid w:val="007B4CB4"/>
    <w:rsid w:val="007B58D3"/>
    <w:rsid w:val="007B5925"/>
    <w:rsid w:val="007B5BF8"/>
    <w:rsid w:val="007B5D0B"/>
    <w:rsid w:val="007B5E07"/>
    <w:rsid w:val="007B62F5"/>
    <w:rsid w:val="007B6479"/>
    <w:rsid w:val="007B7095"/>
    <w:rsid w:val="007B79B5"/>
    <w:rsid w:val="007C06F4"/>
    <w:rsid w:val="007C14AF"/>
    <w:rsid w:val="007C1CB8"/>
    <w:rsid w:val="007C5DA9"/>
    <w:rsid w:val="007C6005"/>
    <w:rsid w:val="007C6571"/>
    <w:rsid w:val="007C6DF1"/>
    <w:rsid w:val="007C6E3D"/>
    <w:rsid w:val="007C798E"/>
    <w:rsid w:val="007D167A"/>
    <w:rsid w:val="007D1B40"/>
    <w:rsid w:val="007D2CC2"/>
    <w:rsid w:val="007D3A48"/>
    <w:rsid w:val="007D5507"/>
    <w:rsid w:val="007D679C"/>
    <w:rsid w:val="007D69F3"/>
    <w:rsid w:val="007D6FE2"/>
    <w:rsid w:val="007D7243"/>
    <w:rsid w:val="007D792E"/>
    <w:rsid w:val="007E000B"/>
    <w:rsid w:val="007E1158"/>
    <w:rsid w:val="007E1A18"/>
    <w:rsid w:val="007E243D"/>
    <w:rsid w:val="007E27BE"/>
    <w:rsid w:val="007E2EB5"/>
    <w:rsid w:val="007E4408"/>
    <w:rsid w:val="007E511E"/>
    <w:rsid w:val="007E6D1F"/>
    <w:rsid w:val="007E6DF3"/>
    <w:rsid w:val="007E6FDE"/>
    <w:rsid w:val="007E73F5"/>
    <w:rsid w:val="007F03FD"/>
    <w:rsid w:val="007F1E99"/>
    <w:rsid w:val="007F27D1"/>
    <w:rsid w:val="007F2C74"/>
    <w:rsid w:val="007F3641"/>
    <w:rsid w:val="007F3E46"/>
    <w:rsid w:val="007F7008"/>
    <w:rsid w:val="007F7282"/>
    <w:rsid w:val="007F7398"/>
    <w:rsid w:val="007F7946"/>
    <w:rsid w:val="00800D31"/>
    <w:rsid w:val="00801521"/>
    <w:rsid w:val="00801B62"/>
    <w:rsid w:val="00802939"/>
    <w:rsid w:val="008037A6"/>
    <w:rsid w:val="00803EC4"/>
    <w:rsid w:val="00806069"/>
    <w:rsid w:val="00806C9F"/>
    <w:rsid w:val="0080714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26CC8"/>
    <w:rsid w:val="008306FF"/>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7D8"/>
    <w:rsid w:val="008459D5"/>
    <w:rsid w:val="00850AE4"/>
    <w:rsid w:val="00850DD5"/>
    <w:rsid w:val="00850E15"/>
    <w:rsid w:val="008513AE"/>
    <w:rsid w:val="00853A4C"/>
    <w:rsid w:val="0085600E"/>
    <w:rsid w:val="00856707"/>
    <w:rsid w:val="008617EB"/>
    <w:rsid w:val="00862893"/>
    <w:rsid w:val="008650D0"/>
    <w:rsid w:val="00865C6A"/>
    <w:rsid w:val="00865C7D"/>
    <w:rsid w:val="00866D81"/>
    <w:rsid w:val="008679A7"/>
    <w:rsid w:val="008702D8"/>
    <w:rsid w:val="00871448"/>
    <w:rsid w:val="00873173"/>
    <w:rsid w:val="00874DC4"/>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3AE"/>
    <w:rsid w:val="00883EF7"/>
    <w:rsid w:val="0088463F"/>
    <w:rsid w:val="00884A73"/>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799B"/>
    <w:rsid w:val="008A2615"/>
    <w:rsid w:val="008A286A"/>
    <w:rsid w:val="008A2ABC"/>
    <w:rsid w:val="008A2D2A"/>
    <w:rsid w:val="008A3546"/>
    <w:rsid w:val="008A3912"/>
    <w:rsid w:val="008A3D09"/>
    <w:rsid w:val="008A3FC9"/>
    <w:rsid w:val="008A5B58"/>
    <w:rsid w:val="008A6405"/>
    <w:rsid w:val="008B04E3"/>
    <w:rsid w:val="008B18E4"/>
    <w:rsid w:val="008B2644"/>
    <w:rsid w:val="008B3E17"/>
    <w:rsid w:val="008B41C9"/>
    <w:rsid w:val="008B4966"/>
    <w:rsid w:val="008B546A"/>
    <w:rsid w:val="008B6FC7"/>
    <w:rsid w:val="008B7637"/>
    <w:rsid w:val="008B7B09"/>
    <w:rsid w:val="008C0BF3"/>
    <w:rsid w:val="008C16A5"/>
    <w:rsid w:val="008C2AFE"/>
    <w:rsid w:val="008C3823"/>
    <w:rsid w:val="008C4979"/>
    <w:rsid w:val="008C5758"/>
    <w:rsid w:val="008C70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E58"/>
    <w:rsid w:val="008E794C"/>
    <w:rsid w:val="008F1CDD"/>
    <w:rsid w:val="008F2472"/>
    <w:rsid w:val="008F30DE"/>
    <w:rsid w:val="008F3E70"/>
    <w:rsid w:val="008F5B72"/>
    <w:rsid w:val="008F63C5"/>
    <w:rsid w:val="008F651C"/>
    <w:rsid w:val="008F6735"/>
    <w:rsid w:val="008F7EC2"/>
    <w:rsid w:val="009006B5"/>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77D5"/>
    <w:rsid w:val="00920C71"/>
    <w:rsid w:val="0092107C"/>
    <w:rsid w:val="009212CA"/>
    <w:rsid w:val="00921670"/>
    <w:rsid w:val="00922468"/>
    <w:rsid w:val="00923697"/>
    <w:rsid w:val="009237A9"/>
    <w:rsid w:val="00923924"/>
    <w:rsid w:val="00923F11"/>
    <w:rsid w:val="00925636"/>
    <w:rsid w:val="009325D7"/>
    <w:rsid w:val="00932CAD"/>
    <w:rsid w:val="009331B5"/>
    <w:rsid w:val="00933266"/>
    <w:rsid w:val="00934091"/>
    <w:rsid w:val="009350C8"/>
    <w:rsid w:val="0093701A"/>
    <w:rsid w:val="009375B6"/>
    <w:rsid w:val="00937DE5"/>
    <w:rsid w:val="00940F7D"/>
    <w:rsid w:val="00941CA2"/>
    <w:rsid w:val="00941E01"/>
    <w:rsid w:val="009427BD"/>
    <w:rsid w:val="00942D7E"/>
    <w:rsid w:val="009433B4"/>
    <w:rsid w:val="00943723"/>
    <w:rsid w:val="00943BD7"/>
    <w:rsid w:val="00943F2B"/>
    <w:rsid w:val="009449F8"/>
    <w:rsid w:val="009453B2"/>
    <w:rsid w:val="009473C9"/>
    <w:rsid w:val="00947DDB"/>
    <w:rsid w:val="00947FD2"/>
    <w:rsid w:val="009502E1"/>
    <w:rsid w:val="0095061E"/>
    <w:rsid w:val="00950901"/>
    <w:rsid w:val="00951611"/>
    <w:rsid w:val="00952126"/>
    <w:rsid w:val="00953E50"/>
    <w:rsid w:val="0095450C"/>
    <w:rsid w:val="009549C5"/>
    <w:rsid w:val="00955B7F"/>
    <w:rsid w:val="00955C56"/>
    <w:rsid w:val="009560E9"/>
    <w:rsid w:val="009567C7"/>
    <w:rsid w:val="00957117"/>
    <w:rsid w:val="00962A5A"/>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701"/>
    <w:rsid w:val="0098582F"/>
    <w:rsid w:val="00985ED9"/>
    <w:rsid w:val="00987460"/>
    <w:rsid w:val="009877DD"/>
    <w:rsid w:val="009902EE"/>
    <w:rsid w:val="00990911"/>
    <w:rsid w:val="00992AB7"/>
    <w:rsid w:val="009931FB"/>
    <w:rsid w:val="00993567"/>
    <w:rsid w:val="00993706"/>
    <w:rsid w:val="00995AD4"/>
    <w:rsid w:val="00996C3E"/>
    <w:rsid w:val="00996DD4"/>
    <w:rsid w:val="00996E66"/>
    <w:rsid w:val="00997953"/>
    <w:rsid w:val="009A00C2"/>
    <w:rsid w:val="009A059A"/>
    <w:rsid w:val="009A0772"/>
    <w:rsid w:val="009A081F"/>
    <w:rsid w:val="009A0F79"/>
    <w:rsid w:val="009A1C0F"/>
    <w:rsid w:val="009A284F"/>
    <w:rsid w:val="009A2B17"/>
    <w:rsid w:val="009A31AF"/>
    <w:rsid w:val="009A5E3F"/>
    <w:rsid w:val="009A66CB"/>
    <w:rsid w:val="009A68E2"/>
    <w:rsid w:val="009A6E23"/>
    <w:rsid w:val="009A7564"/>
    <w:rsid w:val="009B0DDA"/>
    <w:rsid w:val="009B195F"/>
    <w:rsid w:val="009B1A8B"/>
    <w:rsid w:val="009B2E07"/>
    <w:rsid w:val="009B3DF3"/>
    <w:rsid w:val="009B4206"/>
    <w:rsid w:val="009B4562"/>
    <w:rsid w:val="009B5911"/>
    <w:rsid w:val="009B6AAD"/>
    <w:rsid w:val="009C0A48"/>
    <w:rsid w:val="009C0AFF"/>
    <w:rsid w:val="009C14A3"/>
    <w:rsid w:val="009C1885"/>
    <w:rsid w:val="009C1BEB"/>
    <w:rsid w:val="009C1F70"/>
    <w:rsid w:val="009C2148"/>
    <w:rsid w:val="009C3C60"/>
    <w:rsid w:val="009C4F51"/>
    <w:rsid w:val="009C54A1"/>
    <w:rsid w:val="009C56AD"/>
    <w:rsid w:val="009C5EA6"/>
    <w:rsid w:val="009C6A7A"/>
    <w:rsid w:val="009C6FF6"/>
    <w:rsid w:val="009C7CBC"/>
    <w:rsid w:val="009D2AB8"/>
    <w:rsid w:val="009D3802"/>
    <w:rsid w:val="009D6181"/>
    <w:rsid w:val="009D6814"/>
    <w:rsid w:val="009D6EEC"/>
    <w:rsid w:val="009E2028"/>
    <w:rsid w:val="009E2813"/>
    <w:rsid w:val="009E2949"/>
    <w:rsid w:val="009E2AFB"/>
    <w:rsid w:val="009E35AB"/>
    <w:rsid w:val="009E4A16"/>
    <w:rsid w:val="009E50E5"/>
    <w:rsid w:val="009E53DB"/>
    <w:rsid w:val="009E5B42"/>
    <w:rsid w:val="009E62C4"/>
    <w:rsid w:val="009E6DF8"/>
    <w:rsid w:val="009E71B1"/>
    <w:rsid w:val="009E759A"/>
    <w:rsid w:val="009F1422"/>
    <w:rsid w:val="009F1825"/>
    <w:rsid w:val="009F2A0B"/>
    <w:rsid w:val="009F3FB3"/>
    <w:rsid w:val="009F473A"/>
    <w:rsid w:val="009F5440"/>
    <w:rsid w:val="009F54A9"/>
    <w:rsid w:val="00A00757"/>
    <w:rsid w:val="00A01EC2"/>
    <w:rsid w:val="00A0302F"/>
    <w:rsid w:val="00A03C8D"/>
    <w:rsid w:val="00A06BE3"/>
    <w:rsid w:val="00A07192"/>
    <w:rsid w:val="00A07A08"/>
    <w:rsid w:val="00A07F39"/>
    <w:rsid w:val="00A10704"/>
    <w:rsid w:val="00A113E4"/>
    <w:rsid w:val="00A17275"/>
    <w:rsid w:val="00A204F8"/>
    <w:rsid w:val="00A20DEF"/>
    <w:rsid w:val="00A20F2C"/>
    <w:rsid w:val="00A21192"/>
    <w:rsid w:val="00A21578"/>
    <w:rsid w:val="00A22261"/>
    <w:rsid w:val="00A22456"/>
    <w:rsid w:val="00A23DF2"/>
    <w:rsid w:val="00A27285"/>
    <w:rsid w:val="00A31B41"/>
    <w:rsid w:val="00A31C2C"/>
    <w:rsid w:val="00A31E99"/>
    <w:rsid w:val="00A320A5"/>
    <w:rsid w:val="00A331EF"/>
    <w:rsid w:val="00A3475B"/>
    <w:rsid w:val="00A35E8D"/>
    <w:rsid w:val="00A36871"/>
    <w:rsid w:val="00A36D95"/>
    <w:rsid w:val="00A406A5"/>
    <w:rsid w:val="00A41B17"/>
    <w:rsid w:val="00A41BF2"/>
    <w:rsid w:val="00A41E03"/>
    <w:rsid w:val="00A4287D"/>
    <w:rsid w:val="00A4342C"/>
    <w:rsid w:val="00A449C6"/>
    <w:rsid w:val="00A44DC0"/>
    <w:rsid w:val="00A45BD6"/>
    <w:rsid w:val="00A4737C"/>
    <w:rsid w:val="00A5214E"/>
    <w:rsid w:val="00A54AB4"/>
    <w:rsid w:val="00A55F52"/>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1EDE"/>
    <w:rsid w:val="00A7258D"/>
    <w:rsid w:val="00A72E27"/>
    <w:rsid w:val="00A73BD3"/>
    <w:rsid w:val="00A7426F"/>
    <w:rsid w:val="00A746B8"/>
    <w:rsid w:val="00A75530"/>
    <w:rsid w:val="00A77593"/>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2F05"/>
    <w:rsid w:val="00A932BD"/>
    <w:rsid w:val="00A9669D"/>
    <w:rsid w:val="00AA077B"/>
    <w:rsid w:val="00AA13A3"/>
    <w:rsid w:val="00AA1BDA"/>
    <w:rsid w:val="00AA21D0"/>
    <w:rsid w:val="00AA2807"/>
    <w:rsid w:val="00AA3397"/>
    <w:rsid w:val="00AA3D36"/>
    <w:rsid w:val="00AA4C5D"/>
    <w:rsid w:val="00AA53B7"/>
    <w:rsid w:val="00AA6688"/>
    <w:rsid w:val="00AB0322"/>
    <w:rsid w:val="00AB04E1"/>
    <w:rsid w:val="00AB0B86"/>
    <w:rsid w:val="00AB1716"/>
    <w:rsid w:val="00AB1DCF"/>
    <w:rsid w:val="00AB3750"/>
    <w:rsid w:val="00AB3FE4"/>
    <w:rsid w:val="00AB716D"/>
    <w:rsid w:val="00AC02CD"/>
    <w:rsid w:val="00AC27B1"/>
    <w:rsid w:val="00AC2E76"/>
    <w:rsid w:val="00AC3BA1"/>
    <w:rsid w:val="00AC4523"/>
    <w:rsid w:val="00AC484D"/>
    <w:rsid w:val="00AC53B8"/>
    <w:rsid w:val="00AC6075"/>
    <w:rsid w:val="00AC6490"/>
    <w:rsid w:val="00AC7F82"/>
    <w:rsid w:val="00AD0D24"/>
    <w:rsid w:val="00AD15FC"/>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7640"/>
    <w:rsid w:val="00AF7EC8"/>
    <w:rsid w:val="00B01504"/>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12B6"/>
    <w:rsid w:val="00B31652"/>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3F8E"/>
    <w:rsid w:val="00B64F94"/>
    <w:rsid w:val="00B6523D"/>
    <w:rsid w:val="00B65713"/>
    <w:rsid w:val="00B65D70"/>
    <w:rsid w:val="00B7098E"/>
    <w:rsid w:val="00B70CB7"/>
    <w:rsid w:val="00B736B9"/>
    <w:rsid w:val="00B739BB"/>
    <w:rsid w:val="00B765DD"/>
    <w:rsid w:val="00B77231"/>
    <w:rsid w:val="00B8368E"/>
    <w:rsid w:val="00B8382F"/>
    <w:rsid w:val="00B8488B"/>
    <w:rsid w:val="00B8528C"/>
    <w:rsid w:val="00B852FB"/>
    <w:rsid w:val="00B8545D"/>
    <w:rsid w:val="00B8593C"/>
    <w:rsid w:val="00B85EF3"/>
    <w:rsid w:val="00B86703"/>
    <w:rsid w:val="00B87DF5"/>
    <w:rsid w:val="00B90581"/>
    <w:rsid w:val="00B90B4B"/>
    <w:rsid w:val="00B90F95"/>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B6F"/>
    <w:rsid w:val="00BB14D1"/>
    <w:rsid w:val="00BB14E3"/>
    <w:rsid w:val="00BB2DC2"/>
    <w:rsid w:val="00BB3091"/>
    <w:rsid w:val="00BB309C"/>
    <w:rsid w:val="00BB3801"/>
    <w:rsid w:val="00BB3D7F"/>
    <w:rsid w:val="00BB4613"/>
    <w:rsid w:val="00BB788C"/>
    <w:rsid w:val="00BC14C7"/>
    <w:rsid w:val="00BC3677"/>
    <w:rsid w:val="00BC5C8E"/>
    <w:rsid w:val="00BC75B6"/>
    <w:rsid w:val="00BD0298"/>
    <w:rsid w:val="00BD15F9"/>
    <w:rsid w:val="00BD2017"/>
    <w:rsid w:val="00BD2B06"/>
    <w:rsid w:val="00BD358F"/>
    <w:rsid w:val="00BD46C5"/>
    <w:rsid w:val="00BD50D2"/>
    <w:rsid w:val="00BD55C4"/>
    <w:rsid w:val="00BD5E53"/>
    <w:rsid w:val="00BD6D0B"/>
    <w:rsid w:val="00BD7639"/>
    <w:rsid w:val="00BE3DBA"/>
    <w:rsid w:val="00BE40FF"/>
    <w:rsid w:val="00BE6F4C"/>
    <w:rsid w:val="00BE73E8"/>
    <w:rsid w:val="00BE74F7"/>
    <w:rsid w:val="00BE779C"/>
    <w:rsid w:val="00BF04E0"/>
    <w:rsid w:val="00BF19D0"/>
    <w:rsid w:val="00BF1D2A"/>
    <w:rsid w:val="00BF341F"/>
    <w:rsid w:val="00BF3CEA"/>
    <w:rsid w:val="00BF49FC"/>
    <w:rsid w:val="00BF4D0B"/>
    <w:rsid w:val="00BF6024"/>
    <w:rsid w:val="00C00860"/>
    <w:rsid w:val="00C00AC3"/>
    <w:rsid w:val="00C01D1A"/>
    <w:rsid w:val="00C0210C"/>
    <w:rsid w:val="00C0334C"/>
    <w:rsid w:val="00C03A57"/>
    <w:rsid w:val="00C03F6C"/>
    <w:rsid w:val="00C04A05"/>
    <w:rsid w:val="00C04A43"/>
    <w:rsid w:val="00C065EE"/>
    <w:rsid w:val="00C066AE"/>
    <w:rsid w:val="00C1128B"/>
    <w:rsid w:val="00C12622"/>
    <w:rsid w:val="00C12ADD"/>
    <w:rsid w:val="00C148B6"/>
    <w:rsid w:val="00C14F1C"/>
    <w:rsid w:val="00C15363"/>
    <w:rsid w:val="00C15414"/>
    <w:rsid w:val="00C15797"/>
    <w:rsid w:val="00C15FA3"/>
    <w:rsid w:val="00C16D10"/>
    <w:rsid w:val="00C16D2F"/>
    <w:rsid w:val="00C20F40"/>
    <w:rsid w:val="00C21149"/>
    <w:rsid w:val="00C24419"/>
    <w:rsid w:val="00C25AFF"/>
    <w:rsid w:val="00C32266"/>
    <w:rsid w:val="00C32698"/>
    <w:rsid w:val="00C33C73"/>
    <w:rsid w:val="00C3491A"/>
    <w:rsid w:val="00C34B9F"/>
    <w:rsid w:val="00C35C21"/>
    <w:rsid w:val="00C3643F"/>
    <w:rsid w:val="00C36FBE"/>
    <w:rsid w:val="00C37899"/>
    <w:rsid w:val="00C40EC3"/>
    <w:rsid w:val="00C40FB9"/>
    <w:rsid w:val="00C416A2"/>
    <w:rsid w:val="00C4217E"/>
    <w:rsid w:val="00C43304"/>
    <w:rsid w:val="00C442A6"/>
    <w:rsid w:val="00C45BBA"/>
    <w:rsid w:val="00C47F31"/>
    <w:rsid w:val="00C50319"/>
    <w:rsid w:val="00C50659"/>
    <w:rsid w:val="00C50977"/>
    <w:rsid w:val="00C50EFD"/>
    <w:rsid w:val="00C51F8A"/>
    <w:rsid w:val="00C52DD2"/>
    <w:rsid w:val="00C535AC"/>
    <w:rsid w:val="00C543FF"/>
    <w:rsid w:val="00C54C91"/>
    <w:rsid w:val="00C55BA5"/>
    <w:rsid w:val="00C5722A"/>
    <w:rsid w:val="00C5749E"/>
    <w:rsid w:val="00C57578"/>
    <w:rsid w:val="00C57BFF"/>
    <w:rsid w:val="00C57FEF"/>
    <w:rsid w:val="00C6071D"/>
    <w:rsid w:val="00C6427F"/>
    <w:rsid w:val="00C64404"/>
    <w:rsid w:val="00C65D5D"/>
    <w:rsid w:val="00C6622B"/>
    <w:rsid w:val="00C66EE2"/>
    <w:rsid w:val="00C673A6"/>
    <w:rsid w:val="00C70034"/>
    <w:rsid w:val="00C71236"/>
    <w:rsid w:val="00C71722"/>
    <w:rsid w:val="00C7256F"/>
    <w:rsid w:val="00C74072"/>
    <w:rsid w:val="00C74E00"/>
    <w:rsid w:val="00C756FE"/>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729F"/>
    <w:rsid w:val="00C9790A"/>
    <w:rsid w:val="00C97EE5"/>
    <w:rsid w:val="00CA11FB"/>
    <w:rsid w:val="00CA138A"/>
    <w:rsid w:val="00CA19D3"/>
    <w:rsid w:val="00CA1E28"/>
    <w:rsid w:val="00CA1F25"/>
    <w:rsid w:val="00CA2BA3"/>
    <w:rsid w:val="00CA3F4A"/>
    <w:rsid w:val="00CA4528"/>
    <w:rsid w:val="00CA4C44"/>
    <w:rsid w:val="00CA4E4E"/>
    <w:rsid w:val="00CA50A3"/>
    <w:rsid w:val="00CA543A"/>
    <w:rsid w:val="00CA6082"/>
    <w:rsid w:val="00CA6551"/>
    <w:rsid w:val="00CA6724"/>
    <w:rsid w:val="00CA6F81"/>
    <w:rsid w:val="00CA7935"/>
    <w:rsid w:val="00CA7AEF"/>
    <w:rsid w:val="00CB09B1"/>
    <w:rsid w:val="00CB143D"/>
    <w:rsid w:val="00CB1740"/>
    <w:rsid w:val="00CB23C1"/>
    <w:rsid w:val="00CB3073"/>
    <w:rsid w:val="00CB52D4"/>
    <w:rsid w:val="00CB7006"/>
    <w:rsid w:val="00CB7BCA"/>
    <w:rsid w:val="00CC0AAF"/>
    <w:rsid w:val="00CC0BC5"/>
    <w:rsid w:val="00CC0E27"/>
    <w:rsid w:val="00CC1147"/>
    <w:rsid w:val="00CC2818"/>
    <w:rsid w:val="00CC2BA3"/>
    <w:rsid w:val="00CC477D"/>
    <w:rsid w:val="00CC5353"/>
    <w:rsid w:val="00CC5F3F"/>
    <w:rsid w:val="00CC6DA8"/>
    <w:rsid w:val="00CD1F51"/>
    <w:rsid w:val="00CD22D1"/>
    <w:rsid w:val="00CD2D01"/>
    <w:rsid w:val="00CD2DCC"/>
    <w:rsid w:val="00CD34C5"/>
    <w:rsid w:val="00CD361F"/>
    <w:rsid w:val="00CD3B97"/>
    <w:rsid w:val="00CD3BDA"/>
    <w:rsid w:val="00CD3BEC"/>
    <w:rsid w:val="00CD4AAA"/>
    <w:rsid w:val="00CD542D"/>
    <w:rsid w:val="00CD5633"/>
    <w:rsid w:val="00CD6DF2"/>
    <w:rsid w:val="00CD7298"/>
    <w:rsid w:val="00CD776A"/>
    <w:rsid w:val="00CE12C7"/>
    <w:rsid w:val="00CE145E"/>
    <w:rsid w:val="00CE1C80"/>
    <w:rsid w:val="00CE2561"/>
    <w:rsid w:val="00CE3230"/>
    <w:rsid w:val="00CE4CE9"/>
    <w:rsid w:val="00CE64F0"/>
    <w:rsid w:val="00CE6815"/>
    <w:rsid w:val="00CE68E9"/>
    <w:rsid w:val="00CE72F1"/>
    <w:rsid w:val="00CF092F"/>
    <w:rsid w:val="00CF0EAB"/>
    <w:rsid w:val="00CF2FCB"/>
    <w:rsid w:val="00CF3A5B"/>
    <w:rsid w:val="00CF3CCB"/>
    <w:rsid w:val="00CF3CE0"/>
    <w:rsid w:val="00CF5106"/>
    <w:rsid w:val="00CF665B"/>
    <w:rsid w:val="00CF6E4C"/>
    <w:rsid w:val="00CF74F2"/>
    <w:rsid w:val="00D008B4"/>
    <w:rsid w:val="00D00F43"/>
    <w:rsid w:val="00D01C8C"/>
    <w:rsid w:val="00D02FC2"/>
    <w:rsid w:val="00D04D03"/>
    <w:rsid w:val="00D052CC"/>
    <w:rsid w:val="00D05559"/>
    <w:rsid w:val="00D05C7B"/>
    <w:rsid w:val="00D06422"/>
    <w:rsid w:val="00D06739"/>
    <w:rsid w:val="00D06EDA"/>
    <w:rsid w:val="00D1065B"/>
    <w:rsid w:val="00D10F56"/>
    <w:rsid w:val="00D12E97"/>
    <w:rsid w:val="00D148A9"/>
    <w:rsid w:val="00D14975"/>
    <w:rsid w:val="00D157B7"/>
    <w:rsid w:val="00D15B2D"/>
    <w:rsid w:val="00D15D7F"/>
    <w:rsid w:val="00D160EF"/>
    <w:rsid w:val="00D163EF"/>
    <w:rsid w:val="00D169BA"/>
    <w:rsid w:val="00D16DF2"/>
    <w:rsid w:val="00D17DD0"/>
    <w:rsid w:val="00D17EC4"/>
    <w:rsid w:val="00D204CA"/>
    <w:rsid w:val="00D22072"/>
    <w:rsid w:val="00D2218E"/>
    <w:rsid w:val="00D22739"/>
    <w:rsid w:val="00D241A4"/>
    <w:rsid w:val="00D25C82"/>
    <w:rsid w:val="00D27608"/>
    <w:rsid w:val="00D30600"/>
    <w:rsid w:val="00D30D29"/>
    <w:rsid w:val="00D3163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4389"/>
    <w:rsid w:val="00D455B6"/>
    <w:rsid w:val="00D45D61"/>
    <w:rsid w:val="00D47D65"/>
    <w:rsid w:val="00D50D14"/>
    <w:rsid w:val="00D51954"/>
    <w:rsid w:val="00D5279B"/>
    <w:rsid w:val="00D52D43"/>
    <w:rsid w:val="00D53999"/>
    <w:rsid w:val="00D54321"/>
    <w:rsid w:val="00D54636"/>
    <w:rsid w:val="00D54FB9"/>
    <w:rsid w:val="00D56132"/>
    <w:rsid w:val="00D57672"/>
    <w:rsid w:val="00D57D80"/>
    <w:rsid w:val="00D61A2E"/>
    <w:rsid w:val="00D6239B"/>
    <w:rsid w:val="00D62BA6"/>
    <w:rsid w:val="00D633BE"/>
    <w:rsid w:val="00D63FFB"/>
    <w:rsid w:val="00D652B4"/>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604"/>
    <w:rsid w:val="00D820D3"/>
    <w:rsid w:val="00D82765"/>
    <w:rsid w:val="00D83E2D"/>
    <w:rsid w:val="00D847BA"/>
    <w:rsid w:val="00D873EA"/>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282"/>
    <w:rsid w:val="00DA2A67"/>
    <w:rsid w:val="00DA2B4A"/>
    <w:rsid w:val="00DA32CE"/>
    <w:rsid w:val="00DA6312"/>
    <w:rsid w:val="00DA6B89"/>
    <w:rsid w:val="00DB024C"/>
    <w:rsid w:val="00DB05B8"/>
    <w:rsid w:val="00DB125B"/>
    <w:rsid w:val="00DB13B2"/>
    <w:rsid w:val="00DB1A9D"/>
    <w:rsid w:val="00DB2700"/>
    <w:rsid w:val="00DB424D"/>
    <w:rsid w:val="00DB49B8"/>
    <w:rsid w:val="00DB4A5E"/>
    <w:rsid w:val="00DB65C6"/>
    <w:rsid w:val="00DB6E4F"/>
    <w:rsid w:val="00DB6F1A"/>
    <w:rsid w:val="00DC11E3"/>
    <w:rsid w:val="00DC21E9"/>
    <w:rsid w:val="00DC2A31"/>
    <w:rsid w:val="00DC3149"/>
    <w:rsid w:val="00DC455C"/>
    <w:rsid w:val="00DC5139"/>
    <w:rsid w:val="00DC5735"/>
    <w:rsid w:val="00DC5D57"/>
    <w:rsid w:val="00DC610A"/>
    <w:rsid w:val="00DD0227"/>
    <w:rsid w:val="00DD1A4B"/>
    <w:rsid w:val="00DD223D"/>
    <w:rsid w:val="00DD2BF2"/>
    <w:rsid w:val="00DD2EB2"/>
    <w:rsid w:val="00DD35AC"/>
    <w:rsid w:val="00DD41A9"/>
    <w:rsid w:val="00DD43FC"/>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5770"/>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6A45"/>
    <w:rsid w:val="00DF6A64"/>
    <w:rsid w:val="00DF6B43"/>
    <w:rsid w:val="00E00188"/>
    <w:rsid w:val="00E002F6"/>
    <w:rsid w:val="00E00840"/>
    <w:rsid w:val="00E009C3"/>
    <w:rsid w:val="00E01F92"/>
    <w:rsid w:val="00E03665"/>
    <w:rsid w:val="00E03D45"/>
    <w:rsid w:val="00E03D9F"/>
    <w:rsid w:val="00E03E2F"/>
    <w:rsid w:val="00E0470C"/>
    <w:rsid w:val="00E05F03"/>
    <w:rsid w:val="00E05F3A"/>
    <w:rsid w:val="00E0686B"/>
    <w:rsid w:val="00E10E59"/>
    <w:rsid w:val="00E113BE"/>
    <w:rsid w:val="00E113D6"/>
    <w:rsid w:val="00E1337D"/>
    <w:rsid w:val="00E1385D"/>
    <w:rsid w:val="00E14418"/>
    <w:rsid w:val="00E15015"/>
    <w:rsid w:val="00E15F1E"/>
    <w:rsid w:val="00E16E2D"/>
    <w:rsid w:val="00E17CF3"/>
    <w:rsid w:val="00E17EA6"/>
    <w:rsid w:val="00E209A3"/>
    <w:rsid w:val="00E20CB8"/>
    <w:rsid w:val="00E2271E"/>
    <w:rsid w:val="00E23850"/>
    <w:rsid w:val="00E24564"/>
    <w:rsid w:val="00E256F9"/>
    <w:rsid w:val="00E25983"/>
    <w:rsid w:val="00E2606D"/>
    <w:rsid w:val="00E2667C"/>
    <w:rsid w:val="00E30ACC"/>
    <w:rsid w:val="00E30C75"/>
    <w:rsid w:val="00E321B5"/>
    <w:rsid w:val="00E32531"/>
    <w:rsid w:val="00E348B3"/>
    <w:rsid w:val="00E36548"/>
    <w:rsid w:val="00E378EC"/>
    <w:rsid w:val="00E379B3"/>
    <w:rsid w:val="00E403E0"/>
    <w:rsid w:val="00E4169B"/>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0854"/>
    <w:rsid w:val="00E61BBD"/>
    <w:rsid w:val="00E62E72"/>
    <w:rsid w:val="00E633B9"/>
    <w:rsid w:val="00E6373E"/>
    <w:rsid w:val="00E64237"/>
    <w:rsid w:val="00E6489A"/>
    <w:rsid w:val="00E649E6"/>
    <w:rsid w:val="00E66CDD"/>
    <w:rsid w:val="00E66E83"/>
    <w:rsid w:val="00E67229"/>
    <w:rsid w:val="00E71C44"/>
    <w:rsid w:val="00E7220A"/>
    <w:rsid w:val="00E73949"/>
    <w:rsid w:val="00E7474A"/>
    <w:rsid w:val="00E757DA"/>
    <w:rsid w:val="00E77F33"/>
    <w:rsid w:val="00E817D9"/>
    <w:rsid w:val="00E83D26"/>
    <w:rsid w:val="00E848F0"/>
    <w:rsid w:val="00E84B40"/>
    <w:rsid w:val="00E879CB"/>
    <w:rsid w:val="00E87A4F"/>
    <w:rsid w:val="00E87EA9"/>
    <w:rsid w:val="00E902CC"/>
    <w:rsid w:val="00E90691"/>
    <w:rsid w:val="00E9143D"/>
    <w:rsid w:val="00E931A1"/>
    <w:rsid w:val="00E942FD"/>
    <w:rsid w:val="00E944C7"/>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374"/>
    <w:rsid w:val="00EB2BA5"/>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5F3"/>
    <w:rsid w:val="00EC5D2C"/>
    <w:rsid w:val="00EC5DEB"/>
    <w:rsid w:val="00EC638C"/>
    <w:rsid w:val="00EC678C"/>
    <w:rsid w:val="00EC6898"/>
    <w:rsid w:val="00EC6C11"/>
    <w:rsid w:val="00ED0218"/>
    <w:rsid w:val="00ED094B"/>
    <w:rsid w:val="00ED23EB"/>
    <w:rsid w:val="00ED44A8"/>
    <w:rsid w:val="00ED4919"/>
    <w:rsid w:val="00ED537D"/>
    <w:rsid w:val="00ED783C"/>
    <w:rsid w:val="00ED7C0E"/>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21F"/>
    <w:rsid w:val="00EF0EF9"/>
    <w:rsid w:val="00EF2204"/>
    <w:rsid w:val="00EF3B94"/>
    <w:rsid w:val="00EF6080"/>
    <w:rsid w:val="00EF6F6E"/>
    <w:rsid w:val="00EF7357"/>
    <w:rsid w:val="00F00E60"/>
    <w:rsid w:val="00F0285C"/>
    <w:rsid w:val="00F02DA8"/>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3145A"/>
    <w:rsid w:val="00F31A55"/>
    <w:rsid w:val="00F31DB5"/>
    <w:rsid w:val="00F31F32"/>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50383"/>
    <w:rsid w:val="00F50AC6"/>
    <w:rsid w:val="00F50D0A"/>
    <w:rsid w:val="00F524BD"/>
    <w:rsid w:val="00F525CA"/>
    <w:rsid w:val="00F52CBD"/>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A19"/>
    <w:rsid w:val="00F66C87"/>
    <w:rsid w:val="00F6743F"/>
    <w:rsid w:val="00F70CE4"/>
    <w:rsid w:val="00F710D0"/>
    <w:rsid w:val="00F72D1F"/>
    <w:rsid w:val="00F73196"/>
    <w:rsid w:val="00F742B1"/>
    <w:rsid w:val="00F745C2"/>
    <w:rsid w:val="00F75982"/>
    <w:rsid w:val="00F76019"/>
    <w:rsid w:val="00F76041"/>
    <w:rsid w:val="00F76B42"/>
    <w:rsid w:val="00F77E5B"/>
    <w:rsid w:val="00F80923"/>
    <w:rsid w:val="00F81188"/>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168"/>
    <w:rsid w:val="00FB03E0"/>
    <w:rsid w:val="00FB03EC"/>
    <w:rsid w:val="00FB0FA2"/>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9E7"/>
    <w:rsid w:val="00FD1EC4"/>
    <w:rsid w:val="00FD25A2"/>
    <w:rsid w:val="00FD28E4"/>
    <w:rsid w:val="00FD297F"/>
    <w:rsid w:val="00FD42A0"/>
    <w:rsid w:val="00FD4991"/>
    <w:rsid w:val="00FD58C0"/>
    <w:rsid w:val="00FD5973"/>
    <w:rsid w:val="00FD7D0F"/>
    <w:rsid w:val="00FD7F35"/>
    <w:rsid w:val="00FD7F96"/>
    <w:rsid w:val="00FE0F57"/>
    <w:rsid w:val="00FE1C26"/>
    <w:rsid w:val="00FE1E6E"/>
    <w:rsid w:val="00FE2CB2"/>
    <w:rsid w:val="00FE5D8C"/>
    <w:rsid w:val="00FF143D"/>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CAE"/>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eader" Target="header4.xml"/><Relationship Id="rId8" Type="http://schemas.openxmlformats.org/officeDocument/2006/relationships/hyperlink" Target="http://www.ktpae.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32083</Words>
  <Characters>173253</Characters>
  <Application>Microsoft Office Word</Application>
  <DocSecurity>0</DocSecurity>
  <Lines>1443</Lines>
  <Paragraphs>409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2022-12-15T10:57:00Z</dcterms:created>
  <dcterms:modified xsi:type="dcterms:W3CDTF">2022-12-20T11:57:00Z</dcterms:modified>
</cp:coreProperties>
</file>